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56B" w:rsidRPr="00F24B3F" w:rsidRDefault="00DF656B" w:rsidP="00DF656B">
      <w:pPr>
        <w:jc w:val="center"/>
        <w:rPr>
          <w:sz w:val="28"/>
          <w:szCs w:val="28"/>
        </w:rPr>
      </w:pPr>
      <w:r w:rsidRPr="00F24B3F">
        <w:rPr>
          <w:sz w:val="28"/>
          <w:szCs w:val="28"/>
        </w:rPr>
        <w:t xml:space="preserve">Министерство строительства Новосибирской области </w:t>
      </w:r>
    </w:p>
    <w:p w:rsidR="00DF656B" w:rsidRPr="00F24B3F" w:rsidRDefault="00DF656B" w:rsidP="00DF656B">
      <w:pPr>
        <w:jc w:val="center"/>
        <w:rPr>
          <w:sz w:val="28"/>
          <w:szCs w:val="28"/>
        </w:rPr>
      </w:pPr>
      <w:r w:rsidRPr="00F24B3F">
        <w:rPr>
          <w:caps/>
          <w:color w:val="000000"/>
          <w:sz w:val="28"/>
          <w:szCs w:val="28"/>
        </w:rPr>
        <w:t>МИНСТРОЙ НСО</w:t>
      </w:r>
    </w:p>
    <w:p w:rsidR="00DF656B" w:rsidRPr="00F24B3F" w:rsidRDefault="00DF656B" w:rsidP="00DF656B">
      <w:pPr>
        <w:pStyle w:val="af1"/>
        <w:spacing w:after="0"/>
        <w:jc w:val="center"/>
        <w:rPr>
          <w:sz w:val="28"/>
          <w:szCs w:val="28"/>
        </w:rPr>
      </w:pPr>
      <w:r w:rsidRPr="00F24B3F">
        <w:rPr>
          <w:color w:val="000000"/>
          <w:sz w:val="28"/>
          <w:szCs w:val="28"/>
        </w:rPr>
        <w:t>Государственное бюджетное учреждение Новосибирской области</w:t>
      </w:r>
    </w:p>
    <w:p w:rsidR="00DF656B" w:rsidRPr="00F24B3F" w:rsidRDefault="00DF656B" w:rsidP="00DF656B">
      <w:pPr>
        <w:pStyle w:val="af1"/>
        <w:spacing w:after="0"/>
        <w:jc w:val="center"/>
        <w:rPr>
          <w:sz w:val="28"/>
          <w:szCs w:val="28"/>
        </w:rPr>
      </w:pPr>
      <w:r w:rsidRPr="00F24B3F">
        <w:rPr>
          <w:color w:val="000000"/>
          <w:sz w:val="28"/>
          <w:szCs w:val="28"/>
        </w:rPr>
        <w:t>«Фонд пространственных данных</w:t>
      </w:r>
      <w:r w:rsidR="00B7404C">
        <w:rPr>
          <w:color w:val="000000"/>
          <w:sz w:val="28"/>
          <w:szCs w:val="28"/>
        </w:rPr>
        <w:t xml:space="preserve"> </w:t>
      </w:r>
      <w:r w:rsidRPr="00F24B3F">
        <w:rPr>
          <w:color w:val="000000"/>
          <w:sz w:val="28"/>
          <w:szCs w:val="28"/>
        </w:rPr>
        <w:t>Новосибирской области»</w:t>
      </w:r>
    </w:p>
    <w:p w:rsidR="00DF656B" w:rsidRPr="00F24B3F" w:rsidRDefault="00DF656B" w:rsidP="00DF656B">
      <w:pPr>
        <w:pStyle w:val="af1"/>
        <w:spacing w:after="0"/>
        <w:jc w:val="center"/>
        <w:rPr>
          <w:sz w:val="28"/>
          <w:szCs w:val="28"/>
        </w:rPr>
      </w:pPr>
      <w:r w:rsidRPr="00F24B3F">
        <w:rPr>
          <w:b/>
          <w:bCs/>
          <w:color w:val="000000"/>
          <w:sz w:val="28"/>
          <w:szCs w:val="28"/>
        </w:rPr>
        <w:t>ГБУ НСО «Геофонд НСО»</w:t>
      </w:r>
    </w:p>
    <w:p w:rsidR="00DF656B" w:rsidRPr="00F24B3F" w:rsidRDefault="00DF656B" w:rsidP="00DF656B">
      <w:pPr>
        <w:jc w:val="center"/>
        <w:rPr>
          <w:b/>
          <w:sz w:val="28"/>
          <w:szCs w:val="28"/>
        </w:rPr>
      </w:pPr>
    </w:p>
    <w:p w:rsidR="00DF656B" w:rsidRPr="00F24B3F" w:rsidRDefault="00DF656B" w:rsidP="00DF656B">
      <w:pPr>
        <w:jc w:val="center"/>
        <w:rPr>
          <w:b/>
          <w:sz w:val="28"/>
          <w:szCs w:val="28"/>
        </w:rPr>
      </w:pPr>
    </w:p>
    <w:p w:rsidR="00DF656B" w:rsidRPr="00F24B3F" w:rsidRDefault="00505EDE" w:rsidP="00DF656B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7.2pt;margin-top:7.1pt;width:115.15pt;height:141.05pt;z-index:251658240;mso-position-horizontal:absolute;mso-position-vertical:absolute">
            <v:imagedata r:id="rId9" o:title=""/>
          </v:shape>
          <o:OLEObject Type="Embed" ProgID="CorelPHOTOPAINT.Image.13" ShapeID="_x0000_s1026" DrawAspect="Content" ObjectID="_1681314114" r:id="rId10"/>
        </w:pict>
      </w:r>
    </w:p>
    <w:p w:rsidR="00DF656B" w:rsidRPr="00F24B3F" w:rsidRDefault="00DF656B" w:rsidP="00DF656B">
      <w:pPr>
        <w:jc w:val="center"/>
        <w:rPr>
          <w:b/>
          <w:sz w:val="28"/>
          <w:szCs w:val="28"/>
        </w:rPr>
      </w:pPr>
    </w:p>
    <w:p w:rsidR="00DF656B" w:rsidRPr="00F24B3F" w:rsidRDefault="00DF656B" w:rsidP="00DF656B">
      <w:pPr>
        <w:jc w:val="center"/>
        <w:rPr>
          <w:b/>
          <w:sz w:val="28"/>
          <w:szCs w:val="28"/>
        </w:rPr>
      </w:pPr>
    </w:p>
    <w:p w:rsidR="00DF656B" w:rsidRPr="00F24B3F" w:rsidRDefault="00DF656B" w:rsidP="00DF656B">
      <w:pPr>
        <w:jc w:val="center"/>
        <w:rPr>
          <w:b/>
          <w:sz w:val="28"/>
          <w:szCs w:val="28"/>
        </w:rPr>
      </w:pPr>
    </w:p>
    <w:p w:rsidR="00DF656B" w:rsidRPr="00F24B3F" w:rsidRDefault="00DF656B" w:rsidP="00DF656B">
      <w:pPr>
        <w:shd w:val="clear" w:color="auto" w:fill="FFFFFF" w:themeFill="background1"/>
        <w:suppressAutoHyphens/>
        <w:ind w:firstLine="709"/>
        <w:jc w:val="center"/>
        <w:rPr>
          <w:b/>
          <w:sz w:val="36"/>
          <w:szCs w:val="36"/>
        </w:rPr>
      </w:pPr>
    </w:p>
    <w:p w:rsidR="00DF656B" w:rsidRPr="00F24B3F" w:rsidRDefault="00DF656B" w:rsidP="00DF656B">
      <w:pPr>
        <w:shd w:val="clear" w:color="auto" w:fill="FFFFFF" w:themeFill="background1"/>
        <w:suppressAutoHyphens/>
        <w:ind w:firstLine="709"/>
        <w:jc w:val="center"/>
        <w:rPr>
          <w:b/>
          <w:sz w:val="36"/>
          <w:szCs w:val="36"/>
        </w:rPr>
      </w:pPr>
    </w:p>
    <w:p w:rsidR="00DF656B" w:rsidRPr="00F24B3F" w:rsidRDefault="00DF656B" w:rsidP="00DF656B">
      <w:pPr>
        <w:shd w:val="clear" w:color="auto" w:fill="FFFFFF" w:themeFill="background1"/>
        <w:suppressAutoHyphens/>
        <w:ind w:firstLine="709"/>
        <w:jc w:val="center"/>
        <w:rPr>
          <w:b/>
          <w:sz w:val="36"/>
          <w:szCs w:val="36"/>
        </w:rPr>
      </w:pPr>
    </w:p>
    <w:p w:rsidR="00DF656B" w:rsidRPr="00F24B3F" w:rsidRDefault="00DF656B" w:rsidP="00DF656B">
      <w:pPr>
        <w:shd w:val="clear" w:color="auto" w:fill="FFFFFF" w:themeFill="background1"/>
        <w:suppressAutoHyphens/>
        <w:ind w:firstLine="709"/>
        <w:jc w:val="center"/>
        <w:rPr>
          <w:b/>
          <w:sz w:val="36"/>
          <w:szCs w:val="36"/>
        </w:rPr>
      </w:pPr>
    </w:p>
    <w:p w:rsidR="00DF656B" w:rsidRPr="00F24B3F" w:rsidRDefault="00DF656B" w:rsidP="00DF656B">
      <w:pPr>
        <w:shd w:val="clear" w:color="auto" w:fill="FFFFFF" w:themeFill="background1"/>
        <w:suppressAutoHyphens/>
        <w:ind w:firstLine="709"/>
        <w:jc w:val="center"/>
        <w:rPr>
          <w:b/>
          <w:sz w:val="36"/>
          <w:szCs w:val="36"/>
        </w:rPr>
      </w:pPr>
    </w:p>
    <w:p w:rsidR="00DF656B" w:rsidRPr="00F24B3F" w:rsidRDefault="00DF656B" w:rsidP="00DF656B">
      <w:pPr>
        <w:shd w:val="clear" w:color="auto" w:fill="FFFFFF" w:themeFill="background1"/>
        <w:suppressAutoHyphens/>
        <w:ind w:firstLine="709"/>
        <w:jc w:val="center"/>
        <w:rPr>
          <w:b/>
          <w:sz w:val="36"/>
          <w:szCs w:val="36"/>
        </w:rPr>
      </w:pPr>
    </w:p>
    <w:p w:rsidR="00DF656B" w:rsidRPr="00F24B3F" w:rsidRDefault="00F6654D" w:rsidP="00DF656B">
      <w:pPr>
        <w:shd w:val="clear" w:color="auto" w:fill="FFFFFF" w:themeFill="background1"/>
        <w:suppressAutoHyphens/>
        <w:ind w:firstLine="709"/>
        <w:jc w:val="center"/>
        <w:rPr>
          <w:sz w:val="36"/>
          <w:szCs w:val="36"/>
        </w:rPr>
      </w:pPr>
      <w:r w:rsidRPr="00F6654D">
        <w:rPr>
          <w:b/>
          <w:sz w:val="36"/>
          <w:szCs w:val="36"/>
        </w:rPr>
        <w:t>ПРОЕКТ ПЛАНИРОВКИ ТЕРРИТОРИИ ЗЕМЕЛЬНОГО УЧАСТКА С КАДАСТРОВЫМ НОМЕРОМ 54:19:062301:30 В ГРАНИЦАХ ПОСЕЛКА ТУЛИНСКИЙ ВЕРХ-ТУЛИНСКОГО СЕЛЬСОВЕТА НОВОСИБИРСКОГО РАЙОНА И ПРОЕКТА МЕЖЕВАНИЯ ТЕРРИТОРИИ В ЕГО СОСТАВЕ</w:t>
      </w:r>
    </w:p>
    <w:p w:rsidR="00DF656B" w:rsidRDefault="00DF656B" w:rsidP="00DF656B">
      <w:pPr>
        <w:jc w:val="center"/>
        <w:rPr>
          <w:b/>
          <w:sz w:val="28"/>
          <w:szCs w:val="28"/>
        </w:rPr>
      </w:pPr>
    </w:p>
    <w:p w:rsidR="00F6654D" w:rsidRPr="00F6654D" w:rsidRDefault="00F6654D" w:rsidP="00DF656B">
      <w:pPr>
        <w:jc w:val="center"/>
        <w:rPr>
          <w:b/>
          <w:sz w:val="28"/>
          <w:szCs w:val="28"/>
        </w:rPr>
      </w:pPr>
    </w:p>
    <w:p w:rsidR="00DF656B" w:rsidRPr="00F24B3F" w:rsidRDefault="00DF656B" w:rsidP="00DF65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Текстовая</w:t>
      </w:r>
      <w:r w:rsidRPr="00F24B3F">
        <w:rPr>
          <w:b/>
          <w:sz w:val="28"/>
          <w:szCs w:val="28"/>
        </w:rPr>
        <w:t xml:space="preserve"> часть проекта </w:t>
      </w:r>
      <w:r>
        <w:rPr>
          <w:b/>
          <w:sz w:val="28"/>
          <w:szCs w:val="28"/>
        </w:rPr>
        <w:t xml:space="preserve">межевания </w:t>
      </w:r>
      <w:r w:rsidRPr="00F24B3F">
        <w:rPr>
          <w:b/>
          <w:sz w:val="28"/>
          <w:szCs w:val="28"/>
        </w:rPr>
        <w:t>территории</w:t>
      </w:r>
    </w:p>
    <w:p w:rsidR="00DF656B" w:rsidRPr="00F24B3F" w:rsidRDefault="00DF656B" w:rsidP="00DF656B">
      <w:pPr>
        <w:jc w:val="center"/>
        <w:rPr>
          <w:b/>
          <w:sz w:val="28"/>
          <w:szCs w:val="28"/>
        </w:rPr>
      </w:pPr>
    </w:p>
    <w:p w:rsidR="00DF656B" w:rsidRPr="00F24B3F" w:rsidRDefault="00DF656B" w:rsidP="00DF656B">
      <w:pPr>
        <w:jc w:val="center"/>
        <w:rPr>
          <w:b/>
          <w:sz w:val="28"/>
          <w:szCs w:val="28"/>
        </w:rPr>
      </w:pPr>
    </w:p>
    <w:p w:rsidR="00DF656B" w:rsidRPr="00F24B3F" w:rsidRDefault="00DF656B" w:rsidP="00DF656B">
      <w:pPr>
        <w:jc w:val="center"/>
        <w:rPr>
          <w:b/>
          <w:sz w:val="28"/>
          <w:szCs w:val="28"/>
        </w:rPr>
      </w:pPr>
    </w:p>
    <w:p w:rsidR="00DF656B" w:rsidRPr="00F24B3F" w:rsidRDefault="00DF656B" w:rsidP="00DF656B">
      <w:pPr>
        <w:jc w:val="center"/>
        <w:rPr>
          <w:b/>
          <w:sz w:val="28"/>
          <w:szCs w:val="28"/>
        </w:rPr>
      </w:pPr>
    </w:p>
    <w:p w:rsidR="00DF656B" w:rsidRPr="00F24B3F" w:rsidRDefault="00DF656B" w:rsidP="00DF656B">
      <w:pPr>
        <w:jc w:val="center"/>
        <w:rPr>
          <w:b/>
          <w:sz w:val="28"/>
          <w:szCs w:val="28"/>
        </w:rPr>
      </w:pPr>
    </w:p>
    <w:p w:rsidR="00DF656B" w:rsidRPr="00F24B3F" w:rsidRDefault="00DF656B" w:rsidP="00DF656B">
      <w:pPr>
        <w:jc w:val="center"/>
        <w:rPr>
          <w:b/>
        </w:rPr>
      </w:pPr>
    </w:p>
    <w:p w:rsidR="00DF656B" w:rsidRPr="00F24B3F" w:rsidRDefault="00DF656B" w:rsidP="00DF656B">
      <w:pPr>
        <w:jc w:val="center"/>
        <w:rPr>
          <w:b/>
        </w:rPr>
      </w:pPr>
    </w:p>
    <w:p w:rsidR="00DF656B" w:rsidRPr="00F24B3F" w:rsidRDefault="00DF656B" w:rsidP="00DF656B">
      <w:pPr>
        <w:jc w:val="center"/>
        <w:rPr>
          <w:b/>
        </w:rPr>
      </w:pPr>
    </w:p>
    <w:p w:rsidR="00DF656B" w:rsidRPr="00F24B3F" w:rsidRDefault="00DF656B" w:rsidP="00DF656B">
      <w:pPr>
        <w:jc w:val="center"/>
        <w:rPr>
          <w:b/>
        </w:rPr>
      </w:pPr>
    </w:p>
    <w:p w:rsidR="00DF656B" w:rsidRPr="00F24B3F" w:rsidRDefault="00DF656B" w:rsidP="00DF656B">
      <w:pPr>
        <w:jc w:val="center"/>
        <w:rPr>
          <w:b/>
        </w:rPr>
      </w:pPr>
    </w:p>
    <w:p w:rsidR="00DF656B" w:rsidRPr="00F24B3F" w:rsidRDefault="00DF656B" w:rsidP="00DF656B">
      <w:pPr>
        <w:jc w:val="center"/>
        <w:rPr>
          <w:b/>
        </w:rPr>
      </w:pPr>
    </w:p>
    <w:p w:rsidR="00DF656B" w:rsidRDefault="00DF656B" w:rsidP="00DF656B">
      <w:pPr>
        <w:jc w:val="center"/>
        <w:rPr>
          <w:b/>
        </w:rPr>
      </w:pPr>
    </w:p>
    <w:p w:rsidR="00F6654D" w:rsidRDefault="00F6654D" w:rsidP="00DF656B">
      <w:pPr>
        <w:jc w:val="center"/>
        <w:rPr>
          <w:b/>
        </w:rPr>
      </w:pPr>
    </w:p>
    <w:p w:rsidR="00F6654D" w:rsidRDefault="00F6654D" w:rsidP="00DF656B">
      <w:pPr>
        <w:jc w:val="center"/>
        <w:rPr>
          <w:b/>
        </w:rPr>
      </w:pPr>
    </w:p>
    <w:p w:rsidR="00B7404C" w:rsidRPr="00F24B3F" w:rsidRDefault="00B7404C" w:rsidP="00DF656B">
      <w:pPr>
        <w:jc w:val="center"/>
        <w:rPr>
          <w:b/>
        </w:rPr>
      </w:pPr>
    </w:p>
    <w:p w:rsidR="00DF656B" w:rsidRPr="00F24B3F" w:rsidRDefault="00DF656B" w:rsidP="00DF656B">
      <w:pPr>
        <w:jc w:val="center"/>
        <w:rPr>
          <w:b/>
        </w:rPr>
      </w:pPr>
    </w:p>
    <w:p w:rsidR="00DF656B" w:rsidRPr="00F24B3F" w:rsidRDefault="00DF656B" w:rsidP="00DF656B">
      <w:pPr>
        <w:jc w:val="center"/>
        <w:rPr>
          <w:b/>
        </w:rPr>
      </w:pPr>
      <w:r w:rsidRPr="00F24B3F">
        <w:rPr>
          <w:b/>
        </w:rPr>
        <w:t>Новосибирск 202</w:t>
      </w:r>
      <w:r w:rsidR="00F6654D">
        <w:rPr>
          <w:b/>
        </w:rPr>
        <w:t>1</w:t>
      </w:r>
    </w:p>
    <w:p w:rsidR="00DF656B" w:rsidRPr="00F24B3F" w:rsidRDefault="00DF656B" w:rsidP="00DF656B">
      <w:pPr>
        <w:rPr>
          <w:b/>
          <w:sz w:val="28"/>
          <w:szCs w:val="28"/>
        </w:rPr>
        <w:sectPr w:rsidR="00DF656B" w:rsidRPr="00F24B3F" w:rsidSect="00DF656B">
          <w:headerReference w:type="default" r:id="rId11"/>
          <w:footerReference w:type="first" r:id="rId12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DF656B" w:rsidRPr="00F24B3F" w:rsidRDefault="00DF656B" w:rsidP="00DF656B">
      <w:pPr>
        <w:jc w:val="center"/>
        <w:rPr>
          <w:sz w:val="28"/>
          <w:szCs w:val="28"/>
        </w:rPr>
      </w:pPr>
      <w:r w:rsidRPr="00F24B3F">
        <w:rPr>
          <w:sz w:val="28"/>
          <w:szCs w:val="28"/>
        </w:rPr>
        <w:lastRenderedPageBreak/>
        <w:t xml:space="preserve">Министерство строительства Новосибирской области </w:t>
      </w:r>
    </w:p>
    <w:p w:rsidR="00DF656B" w:rsidRPr="00F24B3F" w:rsidRDefault="00DF656B" w:rsidP="00DF656B">
      <w:pPr>
        <w:jc w:val="center"/>
        <w:rPr>
          <w:sz w:val="28"/>
          <w:szCs w:val="28"/>
        </w:rPr>
      </w:pPr>
      <w:r w:rsidRPr="00F24B3F">
        <w:rPr>
          <w:caps/>
          <w:color w:val="000000"/>
          <w:sz w:val="28"/>
          <w:szCs w:val="28"/>
        </w:rPr>
        <w:t>МИНСТРОЙ НСО</w:t>
      </w:r>
    </w:p>
    <w:p w:rsidR="00DF656B" w:rsidRPr="00F24B3F" w:rsidRDefault="00DF656B" w:rsidP="00DF656B">
      <w:pPr>
        <w:pStyle w:val="af1"/>
        <w:spacing w:after="0"/>
        <w:jc w:val="center"/>
        <w:rPr>
          <w:sz w:val="28"/>
          <w:szCs w:val="28"/>
        </w:rPr>
      </w:pPr>
      <w:r w:rsidRPr="00F24B3F">
        <w:rPr>
          <w:color w:val="000000"/>
          <w:sz w:val="28"/>
          <w:szCs w:val="28"/>
        </w:rPr>
        <w:t>Государственное бюджетное учреждение Новосибирской области</w:t>
      </w:r>
    </w:p>
    <w:p w:rsidR="00DF656B" w:rsidRPr="00F24B3F" w:rsidRDefault="00DF656B" w:rsidP="00DF656B">
      <w:pPr>
        <w:pStyle w:val="af1"/>
        <w:spacing w:after="0"/>
        <w:jc w:val="center"/>
        <w:rPr>
          <w:sz w:val="28"/>
          <w:szCs w:val="28"/>
        </w:rPr>
      </w:pPr>
      <w:r w:rsidRPr="00F24B3F">
        <w:rPr>
          <w:color w:val="000000"/>
          <w:sz w:val="28"/>
          <w:szCs w:val="28"/>
        </w:rPr>
        <w:t>«Фонд пространственных данных</w:t>
      </w:r>
      <w:r w:rsidR="00B7404C">
        <w:rPr>
          <w:color w:val="000000"/>
          <w:sz w:val="28"/>
          <w:szCs w:val="28"/>
        </w:rPr>
        <w:t xml:space="preserve"> </w:t>
      </w:r>
      <w:r w:rsidRPr="00F24B3F">
        <w:rPr>
          <w:color w:val="000000"/>
          <w:sz w:val="28"/>
          <w:szCs w:val="28"/>
        </w:rPr>
        <w:t>Новосибирской области»</w:t>
      </w:r>
    </w:p>
    <w:p w:rsidR="00DF656B" w:rsidRPr="00F24B3F" w:rsidRDefault="00DF656B" w:rsidP="00DF656B">
      <w:pPr>
        <w:pStyle w:val="af1"/>
        <w:spacing w:after="0"/>
        <w:jc w:val="center"/>
        <w:rPr>
          <w:sz w:val="28"/>
          <w:szCs w:val="28"/>
        </w:rPr>
      </w:pPr>
      <w:r w:rsidRPr="00F24B3F">
        <w:rPr>
          <w:b/>
          <w:bCs/>
          <w:color w:val="000000"/>
          <w:sz w:val="28"/>
          <w:szCs w:val="28"/>
        </w:rPr>
        <w:t>ГБУ НСО «Геофонд НСО»</w:t>
      </w:r>
    </w:p>
    <w:p w:rsidR="00DF656B" w:rsidRPr="00F24B3F" w:rsidRDefault="00DF656B" w:rsidP="00DF656B">
      <w:pPr>
        <w:rPr>
          <w:b/>
          <w:sz w:val="28"/>
          <w:szCs w:val="28"/>
          <w:lang w:val="x-none"/>
        </w:rPr>
      </w:pPr>
    </w:p>
    <w:p w:rsidR="00DF656B" w:rsidRPr="00F24B3F" w:rsidRDefault="00DF656B" w:rsidP="00DF656B">
      <w:pPr>
        <w:rPr>
          <w:b/>
          <w:sz w:val="28"/>
          <w:szCs w:val="28"/>
        </w:rPr>
      </w:pPr>
    </w:p>
    <w:p w:rsidR="00DF656B" w:rsidRPr="00F24B3F" w:rsidRDefault="00DF656B" w:rsidP="00DF656B">
      <w:pPr>
        <w:jc w:val="right"/>
        <w:rPr>
          <w:b/>
          <w:sz w:val="28"/>
          <w:szCs w:val="28"/>
        </w:rPr>
      </w:pPr>
      <w:r w:rsidRPr="00F24B3F">
        <w:rPr>
          <w:b/>
          <w:sz w:val="28"/>
          <w:szCs w:val="28"/>
        </w:rPr>
        <w:t xml:space="preserve">Шифр проекта: </w:t>
      </w:r>
      <w:r w:rsidRPr="00F24B3F">
        <w:rPr>
          <w:rFonts w:eastAsia="Calibri"/>
          <w:b/>
          <w:sz w:val="28"/>
          <w:szCs w:val="28"/>
        </w:rPr>
        <w:t>ПП-00</w:t>
      </w:r>
      <w:r w:rsidR="00F6654D">
        <w:rPr>
          <w:rFonts w:eastAsia="Calibri"/>
          <w:b/>
          <w:sz w:val="28"/>
          <w:szCs w:val="28"/>
        </w:rPr>
        <w:t>2</w:t>
      </w:r>
      <w:r w:rsidRPr="00F24B3F">
        <w:rPr>
          <w:rFonts w:eastAsia="Calibri"/>
          <w:b/>
          <w:sz w:val="28"/>
          <w:szCs w:val="28"/>
        </w:rPr>
        <w:t>-Г/2</w:t>
      </w:r>
      <w:r w:rsidR="00F6654D">
        <w:rPr>
          <w:rFonts w:eastAsia="Calibri"/>
          <w:b/>
          <w:sz w:val="28"/>
          <w:szCs w:val="28"/>
        </w:rPr>
        <w:t>1</w:t>
      </w:r>
    </w:p>
    <w:p w:rsidR="00DF656B" w:rsidRPr="00F24B3F" w:rsidRDefault="00DF656B" w:rsidP="00DF656B">
      <w:pPr>
        <w:rPr>
          <w:b/>
          <w:sz w:val="28"/>
          <w:szCs w:val="28"/>
        </w:rPr>
      </w:pPr>
    </w:p>
    <w:p w:rsidR="00DF656B" w:rsidRPr="00F24B3F" w:rsidRDefault="00DF656B" w:rsidP="00DF656B">
      <w:pPr>
        <w:rPr>
          <w:b/>
          <w:sz w:val="28"/>
          <w:szCs w:val="28"/>
        </w:rPr>
      </w:pPr>
    </w:p>
    <w:p w:rsidR="00DF656B" w:rsidRPr="00F24B3F" w:rsidRDefault="00DF656B" w:rsidP="00DF656B">
      <w:pPr>
        <w:rPr>
          <w:b/>
          <w:sz w:val="28"/>
          <w:szCs w:val="28"/>
        </w:rPr>
      </w:pPr>
    </w:p>
    <w:p w:rsidR="00DF656B" w:rsidRPr="00F24B3F" w:rsidRDefault="00DF656B" w:rsidP="00DF656B">
      <w:pPr>
        <w:rPr>
          <w:b/>
          <w:sz w:val="28"/>
          <w:szCs w:val="28"/>
        </w:rPr>
      </w:pPr>
    </w:p>
    <w:p w:rsidR="00DF656B" w:rsidRPr="00F24B3F" w:rsidRDefault="00DF656B" w:rsidP="00DF656B">
      <w:pPr>
        <w:rPr>
          <w:b/>
          <w:sz w:val="28"/>
          <w:szCs w:val="28"/>
        </w:rPr>
      </w:pPr>
    </w:p>
    <w:p w:rsidR="00DF656B" w:rsidRPr="00F24B3F" w:rsidRDefault="00DF656B" w:rsidP="00DF656B">
      <w:pPr>
        <w:rPr>
          <w:b/>
          <w:sz w:val="28"/>
          <w:szCs w:val="28"/>
        </w:rPr>
      </w:pPr>
    </w:p>
    <w:p w:rsidR="00DF656B" w:rsidRPr="00F24B3F" w:rsidRDefault="00DF656B" w:rsidP="00DF656B">
      <w:pPr>
        <w:rPr>
          <w:b/>
          <w:sz w:val="28"/>
          <w:szCs w:val="28"/>
        </w:rPr>
      </w:pPr>
    </w:p>
    <w:p w:rsidR="00DF656B" w:rsidRPr="00F24B3F" w:rsidRDefault="00F6654D" w:rsidP="00DF656B">
      <w:pPr>
        <w:shd w:val="clear" w:color="auto" w:fill="FFFFFF" w:themeFill="background1"/>
        <w:suppressAutoHyphens/>
        <w:ind w:firstLine="709"/>
        <w:jc w:val="center"/>
        <w:rPr>
          <w:sz w:val="36"/>
          <w:szCs w:val="36"/>
        </w:rPr>
      </w:pPr>
      <w:r w:rsidRPr="00F6654D">
        <w:rPr>
          <w:b/>
          <w:sz w:val="36"/>
          <w:szCs w:val="36"/>
        </w:rPr>
        <w:t>ПРОЕКТ ПЛАНИРОВКИ ТЕРРИТОРИИ ЗЕМЕЛЬНОГО УЧАСТКА С КАДАСТРОВЫМ НОМЕРОМ 54:19:062301:30 В ГРАНИЦАХ ПОСЕЛКА ТУЛИНСКИЙ ВЕРХ-ТУЛИНСКОГО СЕЛЬСОВЕТА НОВОСИБИРСКОГО РАЙОНА И ПРОЕКТА МЕЖЕВАНИЯ ТЕРРИТОРИИ В ЕГО СОСТАВЕ</w:t>
      </w:r>
    </w:p>
    <w:p w:rsidR="00DF656B" w:rsidRPr="00F24B3F" w:rsidRDefault="00DF656B" w:rsidP="00DF656B">
      <w:pPr>
        <w:jc w:val="center"/>
        <w:rPr>
          <w:b/>
          <w:sz w:val="28"/>
          <w:szCs w:val="28"/>
          <w:lang w:val="x-none"/>
        </w:rPr>
      </w:pPr>
    </w:p>
    <w:p w:rsidR="00DF656B" w:rsidRPr="00F24B3F" w:rsidRDefault="00DF656B" w:rsidP="00DF65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Текстовая</w:t>
      </w:r>
      <w:r w:rsidRPr="00F24B3F">
        <w:rPr>
          <w:b/>
          <w:sz w:val="28"/>
          <w:szCs w:val="28"/>
        </w:rPr>
        <w:t xml:space="preserve"> часть проекта </w:t>
      </w:r>
      <w:r>
        <w:rPr>
          <w:b/>
          <w:sz w:val="28"/>
          <w:szCs w:val="28"/>
        </w:rPr>
        <w:t xml:space="preserve">межевания </w:t>
      </w:r>
      <w:r w:rsidRPr="00F24B3F">
        <w:rPr>
          <w:b/>
          <w:sz w:val="28"/>
          <w:szCs w:val="28"/>
        </w:rPr>
        <w:t>территории</w:t>
      </w:r>
    </w:p>
    <w:p w:rsidR="00DF656B" w:rsidRPr="00F24B3F" w:rsidRDefault="00DF656B" w:rsidP="00DF656B">
      <w:pPr>
        <w:jc w:val="center"/>
        <w:rPr>
          <w:b/>
          <w:sz w:val="28"/>
          <w:szCs w:val="28"/>
        </w:rPr>
      </w:pPr>
    </w:p>
    <w:p w:rsidR="00DF656B" w:rsidRPr="00F24B3F" w:rsidRDefault="00DF656B" w:rsidP="00DF656B">
      <w:pPr>
        <w:jc w:val="center"/>
        <w:rPr>
          <w:sz w:val="28"/>
          <w:szCs w:val="28"/>
        </w:rPr>
      </w:pPr>
      <w:r w:rsidRPr="00F24B3F">
        <w:rPr>
          <w:sz w:val="28"/>
          <w:szCs w:val="28"/>
        </w:rPr>
        <w:t>Заказчик: Министерство строительства Новосибирской области</w:t>
      </w:r>
    </w:p>
    <w:p w:rsidR="00DF656B" w:rsidRPr="00F24B3F" w:rsidRDefault="00DF656B" w:rsidP="00DF656B">
      <w:pPr>
        <w:rPr>
          <w:b/>
          <w:sz w:val="28"/>
          <w:szCs w:val="28"/>
        </w:rPr>
      </w:pPr>
    </w:p>
    <w:p w:rsidR="00DF656B" w:rsidRPr="00F24B3F" w:rsidRDefault="00DF656B" w:rsidP="00DF656B">
      <w:pPr>
        <w:rPr>
          <w:b/>
          <w:sz w:val="28"/>
          <w:szCs w:val="28"/>
        </w:rPr>
      </w:pPr>
    </w:p>
    <w:p w:rsidR="00DF656B" w:rsidRPr="00F24B3F" w:rsidRDefault="00DF656B" w:rsidP="00DF656B">
      <w:pPr>
        <w:rPr>
          <w:b/>
          <w:sz w:val="28"/>
          <w:szCs w:val="28"/>
        </w:rPr>
      </w:pPr>
    </w:p>
    <w:p w:rsidR="00DF656B" w:rsidRPr="00F24B3F" w:rsidRDefault="00DF656B" w:rsidP="00DF656B">
      <w:pPr>
        <w:rPr>
          <w:b/>
          <w:sz w:val="28"/>
          <w:szCs w:val="28"/>
        </w:rPr>
      </w:pPr>
    </w:p>
    <w:p w:rsidR="00DF656B" w:rsidRPr="00F24B3F" w:rsidRDefault="00DF656B" w:rsidP="00DF656B">
      <w:pPr>
        <w:rPr>
          <w:b/>
          <w:sz w:val="28"/>
          <w:szCs w:val="28"/>
        </w:rPr>
      </w:pPr>
    </w:p>
    <w:p w:rsidR="00DF656B" w:rsidRPr="00F24B3F" w:rsidRDefault="00DF656B" w:rsidP="00DF656B">
      <w:pPr>
        <w:rPr>
          <w:b/>
          <w:sz w:val="28"/>
          <w:szCs w:val="28"/>
        </w:rPr>
      </w:pPr>
      <w:r w:rsidRPr="00F24B3F">
        <w:rPr>
          <w:b/>
          <w:sz w:val="28"/>
          <w:szCs w:val="28"/>
        </w:rPr>
        <w:t>Директор                                                                                              А. И. Дяков</w:t>
      </w:r>
    </w:p>
    <w:p w:rsidR="00DF656B" w:rsidRPr="00F24B3F" w:rsidRDefault="00DF656B" w:rsidP="00DF656B">
      <w:pPr>
        <w:rPr>
          <w:b/>
          <w:sz w:val="28"/>
          <w:szCs w:val="28"/>
        </w:rPr>
      </w:pPr>
    </w:p>
    <w:p w:rsidR="00DF656B" w:rsidRPr="00F24B3F" w:rsidRDefault="00DF656B" w:rsidP="00DF656B">
      <w:pPr>
        <w:rPr>
          <w:b/>
          <w:sz w:val="28"/>
          <w:szCs w:val="28"/>
        </w:rPr>
      </w:pPr>
      <w:r w:rsidRPr="00F24B3F">
        <w:rPr>
          <w:b/>
          <w:sz w:val="28"/>
          <w:szCs w:val="28"/>
        </w:rPr>
        <w:t>Начальник технического отдела                                           Н. А. Щетникова</w:t>
      </w:r>
    </w:p>
    <w:p w:rsidR="00DF656B" w:rsidRPr="00F24B3F" w:rsidRDefault="00DF656B" w:rsidP="00DF656B">
      <w:pPr>
        <w:rPr>
          <w:b/>
          <w:sz w:val="28"/>
          <w:szCs w:val="28"/>
        </w:rPr>
      </w:pPr>
    </w:p>
    <w:p w:rsidR="00DF656B" w:rsidRPr="00F24B3F" w:rsidRDefault="00DF656B" w:rsidP="00DF656B">
      <w:pPr>
        <w:rPr>
          <w:b/>
          <w:sz w:val="28"/>
          <w:szCs w:val="28"/>
        </w:rPr>
      </w:pPr>
    </w:p>
    <w:p w:rsidR="00DF656B" w:rsidRPr="00F24B3F" w:rsidRDefault="00DF656B" w:rsidP="00DF656B">
      <w:pPr>
        <w:rPr>
          <w:b/>
          <w:sz w:val="28"/>
          <w:szCs w:val="28"/>
        </w:rPr>
      </w:pPr>
    </w:p>
    <w:p w:rsidR="00DF656B" w:rsidRPr="00F24B3F" w:rsidRDefault="00DF656B" w:rsidP="00DF656B">
      <w:pPr>
        <w:rPr>
          <w:b/>
          <w:sz w:val="28"/>
          <w:szCs w:val="28"/>
        </w:rPr>
      </w:pPr>
    </w:p>
    <w:p w:rsidR="00DF656B" w:rsidRDefault="00DF656B" w:rsidP="00DF656B">
      <w:pPr>
        <w:jc w:val="center"/>
      </w:pPr>
    </w:p>
    <w:p w:rsidR="00B7404C" w:rsidRPr="00F24B3F" w:rsidRDefault="00B7404C" w:rsidP="00DF656B">
      <w:pPr>
        <w:jc w:val="center"/>
      </w:pPr>
    </w:p>
    <w:p w:rsidR="00DF656B" w:rsidRDefault="00DF656B" w:rsidP="00DF656B">
      <w:pPr>
        <w:jc w:val="center"/>
      </w:pPr>
    </w:p>
    <w:p w:rsidR="00F6654D" w:rsidRDefault="00F6654D" w:rsidP="00DF656B">
      <w:pPr>
        <w:jc w:val="center"/>
      </w:pPr>
    </w:p>
    <w:p w:rsidR="00B7404C" w:rsidRDefault="00B7404C" w:rsidP="00DF656B">
      <w:pPr>
        <w:jc w:val="center"/>
      </w:pPr>
    </w:p>
    <w:p w:rsidR="00B7404C" w:rsidRPr="00F24B3F" w:rsidRDefault="00B7404C" w:rsidP="00DF656B">
      <w:pPr>
        <w:jc w:val="center"/>
      </w:pPr>
    </w:p>
    <w:p w:rsidR="00DF656B" w:rsidRPr="00F24B3F" w:rsidRDefault="00DF656B" w:rsidP="00DF656B">
      <w:pPr>
        <w:jc w:val="center"/>
        <w:sectPr w:rsidR="00DF656B" w:rsidRPr="00F24B3F" w:rsidSect="00DF656B">
          <w:footnotePr>
            <w:numRestart w:val="eachPage"/>
          </w:footnotePr>
          <w:pgSz w:w="11900" w:h="16820"/>
          <w:pgMar w:top="1135" w:right="701" w:bottom="1135" w:left="1418" w:header="142" w:footer="255" w:gutter="0"/>
          <w:cols w:space="60"/>
          <w:noEndnote/>
          <w:docGrid w:linePitch="299"/>
        </w:sectPr>
      </w:pPr>
      <w:r w:rsidRPr="00F24B3F">
        <w:t>Новосибирск 202</w:t>
      </w:r>
      <w:r w:rsidR="00F6654D">
        <w:t>1</w:t>
      </w:r>
    </w:p>
    <w:p w:rsidR="00D50A59" w:rsidRDefault="00D50A59" w:rsidP="00D50A59">
      <w:pPr>
        <w:pStyle w:val="19"/>
      </w:pPr>
      <w:r w:rsidRPr="00D50A59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D50A59" w:rsidRPr="00D50A59" w:rsidRDefault="00D50A59" w:rsidP="000B5956">
      <w:pPr>
        <w:pStyle w:val="19"/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D50A59">
        <w:rPr>
          <w:rFonts w:ascii="Times New Roman" w:hAnsi="Times New Roman" w:cs="Times New Roman"/>
          <w:noProof/>
          <w:sz w:val="28"/>
          <w:szCs w:val="28"/>
        </w:rPr>
        <w:t>Введение</w:t>
      </w:r>
      <w:r w:rsidRPr="00D50A59">
        <w:rPr>
          <w:rFonts w:ascii="Times New Roman" w:hAnsi="Times New Roman" w:cs="Times New Roman"/>
          <w:noProof/>
          <w:webHidden/>
          <w:sz w:val="28"/>
          <w:szCs w:val="28"/>
        </w:rPr>
        <w:tab/>
      </w:r>
      <w:r w:rsidR="00D66E6F">
        <w:rPr>
          <w:rFonts w:ascii="Times New Roman" w:hAnsi="Times New Roman" w:cs="Times New Roman"/>
          <w:noProof/>
          <w:webHidden/>
          <w:sz w:val="28"/>
          <w:szCs w:val="28"/>
        </w:rPr>
        <w:t>5</w:t>
      </w:r>
    </w:p>
    <w:p w:rsidR="00D50A59" w:rsidRPr="0007050A" w:rsidRDefault="00D50A59" w:rsidP="000B5956">
      <w:pPr>
        <w:pStyle w:val="19"/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D66E6F">
        <w:rPr>
          <w:rFonts w:ascii="Times New Roman" w:hAnsi="Times New Roman" w:cs="Times New Roman"/>
          <w:b/>
          <w:noProof/>
          <w:sz w:val="28"/>
          <w:szCs w:val="28"/>
        </w:rPr>
        <w:t>1</w:t>
      </w:r>
      <w:r w:rsidRPr="00D50A59">
        <w:rPr>
          <w:rFonts w:ascii="Times New Roman" w:hAnsi="Times New Roman" w:cs="Times New Roman"/>
          <w:noProof/>
          <w:sz w:val="28"/>
          <w:szCs w:val="28"/>
        </w:rPr>
        <w:t>. </w:t>
      </w:r>
      <w:r w:rsidR="0007050A" w:rsidRPr="0007050A">
        <w:rPr>
          <w:rFonts w:ascii="Times New Roman" w:hAnsi="Times New Roman" w:cs="Times New Roman"/>
          <w:noProof/>
          <w:sz w:val="28"/>
          <w:szCs w:val="28"/>
        </w:rPr>
        <w:t xml:space="preserve">Сведения о границах территории, в отношении которой утвержден проект межевания </w:t>
      </w:r>
      <w:r w:rsidRPr="0007050A">
        <w:rPr>
          <w:rFonts w:ascii="Times New Roman" w:hAnsi="Times New Roman" w:cs="Times New Roman"/>
          <w:noProof/>
          <w:webHidden/>
          <w:sz w:val="28"/>
          <w:szCs w:val="28"/>
        </w:rPr>
        <w:tab/>
      </w:r>
      <w:r w:rsidR="00D66E6F">
        <w:rPr>
          <w:rFonts w:ascii="Times New Roman" w:hAnsi="Times New Roman" w:cs="Times New Roman"/>
          <w:noProof/>
          <w:webHidden/>
          <w:sz w:val="28"/>
          <w:szCs w:val="28"/>
        </w:rPr>
        <w:t>6</w:t>
      </w:r>
    </w:p>
    <w:p w:rsidR="00D50A59" w:rsidRDefault="00D50A59" w:rsidP="000B5956">
      <w:pPr>
        <w:pStyle w:val="19"/>
        <w:spacing w:after="0"/>
        <w:jc w:val="both"/>
        <w:rPr>
          <w:rFonts w:ascii="Times New Roman" w:hAnsi="Times New Roman" w:cs="Times New Roman"/>
          <w:noProof/>
          <w:webHidden/>
          <w:sz w:val="28"/>
          <w:szCs w:val="28"/>
        </w:rPr>
      </w:pPr>
      <w:r w:rsidRPr="00D66E6F">
        <w:rPr>
          <w:rFonts w:ascii="Times New Roman" w:hAnsi="Times New Roman" w:cs="Times New Roman"/>
          <w:b/>
          <w:noProof/>
          <w:sz w:val="28"/>
          <w:szCs w:val="28"/>
        </w:rPr>
        <w:t>2</w:t>
      </w:r>
      <w:r w:rsidRPr="0007050A">
        <w:rPr>
          <w:rFonts w:ascii="Times New Roman" w:hAnsi="Times New Roman" w:cs="Times New Roman"/>
          <w:noProof/>
          <w:sz w:val="28"/>
          <w:szCs w:val="28"/>
        </w:rPr>
        <w:t>. </w:t>
      </w:r>
      <w:r w:rsidR="0007050A" w:rsidRPr="0007050A">
        <w:rPr>
          <w:rFonts w:ascii="Times New Roman" w:hAnsi="Times New Roman" w:cs="Times New Roman"/>
          <w:sz w:val="28"/>
          <w:szCs w:val="28"/>
        </w:rPr>
        <w:t xml:space="preserve">Перечень и сведения о площади образуемых земельных участков и о виде их </w:t>
      </w:r>
      <w:r w:rsidR="0007050A" w:rsidRPr="003E31BB">
        <w:rPr>
          <w:rFonts w:ascii="Times New Roman" w:hAnsi="Times New Roman" w:cs="Times New Roman"/>
          <w:sz w:val="28"/>
          <w:szCs w:val="28"/>
        </w:rPr>
        <w:t>разрешенного использования, в том числе возможные способы их образования</w:t>
      </w:r>
      <w:r w:rsidRPr="003E31BB">
        <w:rPr>
          <w:rFonts w:ascii="Times New Roman" w:hAnsi="Times New Roman" w:cs="Times New Roman"/>
          <w:noProof/>
          <w:webHidden/>
          <w:sz w:val="28"/>
          <w:szCs w:val="28"/>
        </w:rPr>
        <w:tab/>
      </w:r>
      <w:r w:rsidR="009C1C36">
        <w:rPr>
          <w:rFonts w:ascii="Times New Roman" w:hAnsi="Times New Roman" w:cs="Times New Roman"/>
          <w:noProof/>
          <w:webHidden/>
          <w:sz w:val="28"/>
          <w:szCs w:val="28"/>
        </w:rPr>
        <w:t>8</w:t>
      </w:r>
    </w:p>
    <w:p w:rsidR="00505EDE" w:rsidRDefault="00505EDE" w:rsidP="00505EDE">
      <w:pPr>
        <w:pStyle w:val="19"/>
        <w:spacing w:after="0"/>
        <w:jc w:val="both"/>
        <w:rPr>
          <w:rFonts w:ascii="Times New Roman" w:hAnsi="Times New Roman" w:cs="Times New Roman"/>
          <w:noProof/>
          <w:webHidden/>
          <w:sz w:val="28"/>
          <w:szCs w:val="28"/>
        </w:rPr>
      </w:pPr>
      <w:r w:rsidRPr="00505EDE">
        <w:rPr>
          <w:rFonts w:ascii="Times New Roman" w:hAnsi="Times New Roman" w:cs="Times New Roman"/>
          <w:b/>
          <w:noProof/>
          <w:sz w:val="28"/>
          <w:szCs w:val="28"/>
        </w:rPr>
        <w:t>3</w:t>
      </w:r>
      <w:r w:rsidRPr="0007050A">
        <w:rPr>
          <w:rFonts w:ascii="Times New Roman" w:hAnsi="Times New Roman" w:cs="Times New Roman"/>
          <w:noProof/>
          <w:sz w:val="28"/>
          <w:szCs w:val="28"/>
        </w:rPr>
        <w:t>. </w:t>
      </w:r>
      <w:r w:rsidRPr="0007050A">
        <w:rPr>
          <w:rFonts w:ascii="Times New Roman" w:hAnsi="Times New Roman" w:cs="Times New Roman"/>
          <w:sz w:val="28"/>
          <w:szCs w:val="28"/>
        </w:rPr>
        <w:t>Перечень и сведения о площади образуемых земельных участков</w:t>
      </w:r>
      <w:r w:rsidRPr="00505EDE">
        <w:rPr>
          <w:rFonts w:ascii="Times New Roman" w:hAnsi="Times New Roman" w:cs="Times New Roman"/>
          <w:sz w:val="28"/>
          <w:szCs w:val="28"/>
        </w:rPr>
        <w:t>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нужд,</w:t>
      </w:r>
      <w:r w:rsidRPr="0007050A">
        <w:rPr>
          <w:rFonts w:ascii="Times New Roman" w:hAnsi="Times New Roman" w:cs="Times New Roman"/>
          <w:sz w:val="28"/>
          <w:szCs w:val="28"/>
        </w:rPr>
        <w:t xml:space="preserve"> о виде их </w:t>
      </w:r>
      <w:r w:rsidRPr="003E31BB">
        <w:rPr>
          <w:rFonts w:ascii="Times New Roman" w:hAnsi="Times New Roman" w:cs="Times New Roman"/>
          <w:sz w:val="28"/>
          <w:szCs w:val="28"/>
        </w:rPr>
        <w:t>разрешенного использования, в том числе возможные способы их образования</w:t>
      </w:r>
      <w:r w:rsidRPr="003E31BB">
        <w:rPr>
          <w:rFonts w:ascii="Times New Roman" w:hAnsi="Times New Roman" w:cs="Times New Roman"/>
          <w:noProof/>
          <w:webHidden/>
          <w:sz w:val="28"/>
          <w:szCs w:val="28"/>
        </w:rPr>
        <w:tab/>
      </w:r>
      <w:r>
        <w:rPr>
          <w:rFonts w:ascii="Times New Roman" w:hAnsi="Times New Roman" w:cs="Times New Roman"/>
          <w:noProof/>
          <w:webHidden/>
          <w:sz w:val="28"/>
          <w:szCs w:val="28"/>
        </w:rPr>
        <w:t>10</w:t>
      </w:r>
    </w:p>
    <w:p w:rsidR="00505EDE" w:rsidRPr="00505EDE" w:rsidRDefault="00505EDE" w:rsidP="00505EDE"/>
    <w:p w:rsidR="003E31BB" w:rsidRDefault="003E31BB">
      <w:pPr>
        <w:rPr>
          <w:rFonts w:asciiTheme="minorHAnsi" w:eastAsiaTheme="minorEastAsia" w:hAnsiTheme="minorHAnsi" w:cstheme="minorBidi"/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br w:type="page"/>
      </w:r>
    </w:p>
    <w:p w:rsidR="000B5956" w:rsidRPr="001F089A" w:rsidRDefault="000B5956" w:rsidP="000B5956">
      <w:pPr>
        <w:ind w:left="240"/>
        <w:jc w:val="center"/>
        <w:rPr>
          <w:b/>
          <w:sz w:val="26"/>
          <w:szCs w:val="26"/>
        </w:rPr>
      </w:pPr>
      <w:bookmarkStart w:id="0" w:name="_Toc56571781"/>
      <w:bookmarkStart w:id="1" w:name="_Toc56572497"/>
      <w:r w:rsidRPr="001F089A">
        <w:rPr>
          <w:b/>
          <w:sz w:val="26"/>
          <w:szCs w:val="26"/>
        </w:rPr>
        <w:lastRenderedPageBreak/>
        <w:t>Перечень текстовых материалов:</w:t>
      </w:r>
    </w:p>
    <w:tbl>
      <w:tblPr>
        <w:tblpPr w:leftFromText="180" w:rightFromText="180" w:vertAnchor="text" w:horzAnchor="margin" w:tblpXSpec="center" w:tblpY="92"/>
        <w:tblW w:w="46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8385"/>
      </w:tblGrid>
      <w:tr w:rsidR="000B5956" w:rsidRPr="001F089A" w:rsidTr="000B5956">
        <w:trPr>
          <w:trHeight w:val="416"/>
        </w:trPr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956" w:rsidRPr="001F089A" w:rsidRDefault="000B5956" w:rsidP="00B7404C">
            <w:pPr>
              <w:jc w:val="center"/>
              <w:rPr>
                <w:b/>
                <w:sz w:val="26"/>
                <w:szCs w:val="26"/>
              </w:rPr>
            </w:pPr>
            <w:r w:rsidRPr="001F089A">
              <w:rPr>
                <w:b/>
                <w:sz w:val="26"/>
                <w:szCs w:val="26"/>
              </w:rPr>
              <w:t>№</w:t>
            </w:r>
          </w:p>
          <w:p w:rsidR="000B5956" w:rsidRPr="001F089A" w:rsidRDefault="000B5956" w:rsidP="00B7404C">
            <w:pPr>
              <w:jc w:val="center"/>
              <w:rPr>
                <w:b/>
                <w:sz w:val="26"/>
                <w:szCs w:val="26"/>
              </w:rPr>
            </w:pPr>
            <w:r w:rsidRPr="001F089A">
              <w:rPr>
                <w:b/>
                <w:sz w:val="26"/>
                <w:szCs w:val="26"/>
              </w:rPr>
              <w:t xml:space="preserve"> п/п</w:t>
            </w:r>
          </w:p>
        </w:tc>
        <w:tc>
          <w:tcPr>
            <w:tcW w:w="4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956" w:rsidRPr="001F089A" w:rsidRDefault="000B5956" w:rsidP="00B7404C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1F089A">
              <w:rPr>
                <w:b/>
                <w:sz w:val="26"/>
                <w:szCs w:val="26"/>
              </w:rPr>
              <w:t>Наименование документации</w:t>
            </w:r>
          </w:p>
        </w:tc>
      </w:tr>
      <w:tr w:rsidR="000B5956" w:rsidRPr="001F089A" w:rsidTr="000B5956">
        <w:trPr>
          <w:trHeight w:val="247"/>
        </w:trPr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956" w:rsidRPr="001F089A" w:rsidRDefault="000B5956" w:rsidP="00B7404C">
            <w:pPr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4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956" w:rsidRPr="001F089A" w:rsidRDefault="000B5956" w:rsidP="00B7404C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1F089A">
              <w:rPr>
                <w:b/>
                <w:sz w:val="26"/>
                <w:szCs w:val="26"/>
              </w:rPr>
              <w:t>Основная часть (утверждаемая часть)</w:t>
            </w:r>
          </w:p>
        </w:tc>
      </w:tr>
      <w:tr w:rsidR="000B5956" w:rsidRPr="001F089A" w:rsidTr="000B5956">
        <w:trPr>
          <w:trHeight w:val="135"/>
        </w:trPr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956" w:rsidRPr="001F089A" w:rsidRDefault="000B5956" w:rsidP="00B7404C">
            <w:pPr>
              <w:jc w:val="center"/>
              <w:rPr>
                <w:sz w:val="26"/>
                <w:szCs w:val="26"/>
                <w:lang w:val="en-US"/>
              </w:rPr>
            </w:pPr>
            <w:r w:rsidRPr="001F089A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4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956" w:rsidRPr="001F089A" w:rsidRDefault="000B5956" w:rsidP="000B5956">
            <w:pPr>
              <w:rPr>
                <w:sz w:val="26"/>
                <w:szCs w:val="26"/>
              </w:rPr>
            </w:pPr>
            <w:r w:rsidRPr="001F089A">
              <w:rPr>
                <w:sz w:val="26"/>
                <w:szCs w:val="26"/>
              </w:rPr>
              <w:t>Текстовая часть проекта межевания территории</w:t>
            </w:r>
          </w:p>
        </w:tc>
      </w:tr>
    </w:tbl>
    <w:p w:rsidR="000B5956" w:rsidRPr="001F089A" w:rsidRDefault="000B5956" w:rsidP="000B5956">
      <w:pPr>
        <w:ind w:left="240" w:right="202"/>
        <w:jc w:val="center"/>
        <w:rPr>
          <w:b/>
          <w:sz w:val="26"/>
          <w:szCs w:val="26"/>
        </w:rPr>
      </w:pPr>
    </w:p>
    <w:p w:rsidR="000B5956" w:rsidRPr="001F089A" w:rsidRDefault="000B5956" w:rsidP="000B5956">
      <w:pPr>
        <w:ind w:left="240" w:right="202"/>
        <w:jc w:val="center"/>
        <w:rPr>
          <w:b/>
          <w:sz w:val="26"/>
          <w:szCs w:val="26"/>
        </w:rPr>
      </w:pPr>
      <w:r w:rsidRPr="001F089A">
        <w:rPr>
          <w:b/>
          <w:sz w:val="26"/>
          <w:szCs w:val="26"/>
        </w:rPr>
        <w:t>Перечень материалов в графической форме:</w:t>
      </w:r>
    </w:p>
    <w:tbl>
      <w:tblPr>
        <w:tblW w:w="9326" w:type="dxa"/>
        <w:jc w:val="center"/>
        <w:tblInd w:w="-26" w:type="dxa"/>
        <w:tblLayout w:type="fixed"/>
        <w:tblLook w:val="04A0" w:firstRow="1" w:lastRow="0" w:firstColumn="1" w:lastColumn="0" w:noHBand="0" w:noVBand="1"/>
      </w:tblPr>
      <w:tblGrid>
        <w:gridCol w:w="966"/>
        <w:gridCol w:w="6705"/>
        <w:gridCol w:w="1655"/>
      </w:tblGrid>
      <w:tr w:rsidR="000B5956" w:rsidRPr="001F089A" w:rsidTr="000B5956">
        <w:trPr>
          <w:trHeight w:val="20"/>
          <w:jc w:val="center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956" w:rsidRPr="001F089A" w:rsidRDefault="000B5956" w:rsidP="00B7404C">
            <w:pPr>
              <w:pStyle w:val="S5"/>
              <w:snapToGrid w:val="0"/>
              <w:spacing w:line="240" w:lineRule="auto"/>
              <w:rPr>
                <w:b/>
                <w:sz w:val="26"/>
                <w:szCs w:val="26"/>
              </w:rPr>
            </w:pPr>
            <w:r w:rsidRPr="001F089A">
              <w:rPr>
                <w:b/>
                <w:sz w:val="26"/>
                <w:szCs w:val="26"/>
              </w:rPr>
              <w:t>Номер</w:t>
            </w:r>
          </w:p>
          <w:p w:rsidR="000B5956" w:rsidRPr="001F089A" w:rsidRDefault="000B5956" w:rsidP="00B7404C">
            <w:pPr>
              <w:pStyle w:val="S5"/>
              <w:snapToGrid w:val="0"/>
              <w:spacing w:line="240" w:lineRule="auto"/>
              <w:rPr>
                <w:b/>
                <w:sz w:val="26"/>
                <w:szCs w:val="26"/>
              </w:rPr>
            </w:pPr>
            <w:r w:rsidRPr="001F089A">
              <w:rPr>
                <w:b/>
                <w:sz w:val="26"/>
                <w:szCs w:val="26"/>
              </w:rPr>
              <w:t>листа</w:t>
            </w:r>
          </w:p>
        </w:tc>
        <w:tc>
          <w:tcPr>
            <w:tcW w:w="6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956" w:rsidRPr="001F089A" w:rsidRDefault="000B5956" w:rsidP="00B7404C">
            <w:pPr>
              <w:pStyle w:val="S5"/>
              <w:snapToGrid w:val="0"/>
              <w:spacing w:line="240" w:lineRule="auto"/>
              <w:rPr>
                <w:b/>
                <w:sz w:val="26"/>
                <w:szCs w:val="26"/>
              </w:rPr>
            </w:pPr>
            <w:r w:rsidRPr="001F089A">
              <w:rPr>
                <w:b/>
                <w:sz w:val="26"/>
                <w:szCs w:val="26"/>
              </w:rPr>
              <w:t>Наименование листа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5956" w:rsidRPr="001F089A" w:rsidRDefault="000B5956" w:rsidP="00B7404C">
            <w:pPr>
              <w:pStyle w:val="S5"/>
              <w:snapToGrid w:val="0"/>
              <w:spacing w:line="240" w:lineRule="auto"/>
              <w:rPr>
                <w:b/>
                <w:sz w:val="26"/>
                <w:szCs w:val="26"/>
                <w:lang w:val="ru-RU"/>
              </w:rPr>
            </w:pPr>
            <w:r w:rsidRPr="001F089A">
              <w:rPr>
                <w:b/>
                <w:sz w:val="26"/>
                <w:szCs w:val="26"/>
                <w:lang w:val="ru-RU"/>
              </w:rPr>
              <w:t>Масштаб</w:t>
            </w:r>
          </w:p>
        </w:tc>
      </w:tr>
      <w:tr w:rsidR="000B5956" w:rsidRPr="001F089A" w:rsidTr="000B5956">
        <w:trPr>
          <w:trHeight w:val="20"/>
          <w:jc w:val="center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B5956" w:rsidRPr="001F089A" w:rsidRDefault="000B5956" w:rsidP="00B7404C">
            <w:pPr>
              <w:pStyle w:val="S5"/>
              <w:snapToGrid w:val="0"/>
              <w:spacing w:line="240" w:lineRule="auto"/>
              <w:rPr>
                <w:b/>
                <w:sz w:val="26"/>
                <w:szCs w:val="26"/>
              </w:rPr>
            </w:pPr>
          </w:p>
        </w:tc>
        <w:tc>
          <w:tcPr>
            <w:tcW w:w="6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956" w:rsidRPr="001F089A" w:rsidRDefault="000B5956" w:rsidP="00B7404C">
            <w:pPr>
              <w:pStyle w:val="S5"/>
              <w:snapToGrid w:val="0"/>
              <w:spacing w:line="240" w:lineRule="auto"/>
              <w:rPr>
                <w:b/>
                <w:sz w:val="26"/>
                <w:szCs w:val="26"/>
              </w:rPr>
            </w:pPr>
            <w:r w:rsidRPr="001F089A">
              <w:rPr>
                <w:b/>
                <w:sz w:val="26"/>
                <w:szCs w:val="26"/>
                <w:lang w:val="ru-RU"/>
              </w:rPr>
              <w:t>Основная часть (утверждаемая</w:t>
            </w:r>
            <w:r w:rsidRPr="001F089A">
              <w:rPr>
                <w:b/>
                <w:sz w:val="26"/>
                <w:szCs w:val="26"/>
              </w:rPr>
              <w:t xml:space="preserve"> часть</w:t>
            </w:r>
            <w:r w:rsidRPr="001F089A">
              <w:rPr>
                <w:b/>
                <w:sz w:val="26"/>
                <w:szCs w:val="26"/>
                <w:lang w:val="ru-RU"/>
              </w:rPr>
              <w:t>)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B5956" w:rsidRPr="001F089A" w:rsidRDefault="000B5956" w:rsidP="00B7404C">
            <w:pPr>
              <w:pStyle w:val="S5"/>
              <w:snapToGrid w:val="0"/>
              <w:spacing w:line="240" w:lineRule="auto"/>
              <w:rPr>
                <w:b/>
                <w:sz w:val="26"/>
                <w:szCs w:val="26"/>
              </w:rPr>
            </w:pPr>
          </w:p>
        </w:tc>
      </w:tr>
      <w:tr w:rsidR="000B5956" w:rsidRPr="001F089A" w:rsidTr="000B5956">
        <w:trPr>
          <w:trHeight w:val="20"/>
          <w:jc w:val="center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956" w:rsidRPr="001F089A" w:rsidRDefault="00505EDE" w:rsidP="00505EDE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bookmarkStart w:id="2" w:name="_GoBack"/>
            <w:bookmarkEnd w:id="2"/>
          </w:p>
        </w:tc>
        <w:tc>
          <w:tcPr>
            <w:tcW w:w="6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956" w:rsidRPr="001F089A" w:rsidRDefault="000B5956" w:rsidP="000B5956">
            <w:pPr>
              <w:snapToGrid w:val="0"/>
              <w:rPr>
                <w:sz w:val="26"/>
                <w:szCs w:val="26"/>
              </w:rPr>
            </w:pPr>
            <w:r w:rsidRPr="001F089A">
              <w:rPr>
                <w:sz w:val="26"/>
                <w:szCs w:val="26"/>
              </w:rPr>
              <w:t xml:space="preserve">Чертеж межевания территории 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5956" w:rsidRPr="001F089A" w:rsidRDefault="000B5956" w:rsidP="00F6654D">
            <w:pPr>
              <w:pStyle w:val="S5"/>
              <w:snapToGrid w:val="0"/>
              <w:spacing w:line="240" w:lineRule="auto"/>
              <w:rPr>
                <w:sz w:val="26"/>
                <w:szCs w:val="26"/>
                <w:lang w:val="ru-RU"/>
              </w:rPr>
            </w:pPr>
            <w:r w:rsidRPr="001F089A">
              <w:rPr>
                <w:sz w:val="26"/>
                <w:szCs w:val="26"/>
              </w:rPr>
              <w:t xml:space="preserve">М </w:t>
            </w:r>
            <w:r w:rsidR="00F6654D">
              <w:rPr>
                <w:sz w:val="26"/>
                <w:szCs w:val="26"/>
                <w:lang w:val="ru-RU"/>
              </w:rPr>
              <w:t>2</w:t>
            </w:r>
            <w:r w:rsidRPr="001F089A">
              <w:rPr>
                <w:sz w:val="26"/>
                <w:szCs w:val="26"/>
              </w:rPr>
              <w:t>:</w:t>
            </w:r>
            <w:r w:rsidRPr="001F089A">
              <w:rPr>
                <w:sz w:val="26"/>
                <w:szCs w:val="26"/>
                <w:lang w:val="ru-RU"/>
              </w:rPr>
              <w:t>000</w:t>
            </w:r>
          </w:p>
        </w:tc>
      </w:tr>
    </w:tbl>
    <w:p w:rsidR="000B5956" w:rsidRPr="001F089A" w:rsidRDefault="000B5956">
      <w:pPr>
        <w:rPr>
          <w:b/>
          <w:bCs/>
          <w:kern w:val="32"/>
          <w:sz w:val="26"/>
          <w:szCs w:val="26"/>
        </w:rPr>
      </w:pPr>
    </w:p>
    <w:p w:rsidR="000B5956" w:rsidRPr="001F089A" w:rsidRDefault="000B5956">
      <w:pPr>
        <w:rPr>
          <w:b/>
          <w:bCs/>
          <w:kern w:val="32"/>
          <w:sz w:val="26"/>
          <w:szCs w:val="26"/>
        </w:rPr>
      </w:pPr>
      <w:r w:rsidRPr="001F089A">
        <w:rPr>
          <w:b/>
          <w:bCs/>
          <w:kern w:val="32"/>
          <w:sz w:val="26"/>
          <w:szCs w:val="26"/>
        </w:rPr>
        <w:br w:type="page"/>
      </w:r>
    </w:p>
    <w:p w:rsidR="00DF656B" w:rsidRPr="004C2386" w:rsidRDefault="00DF656B" w:rsidP="00DF656B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4C2386">
        <w:rPr>
          <w:rFonts w:ascii="Times New Roman" w:hAnsi="Times New Roman"/>
          <w:sz w:val="28"/>
          <w:szCs w:val="28"/>
        </w:rPr>
        <w:lastRenderedPageBreak/>
        <w:t>Введение</w:t>
      </w:r>
      <w:bookmarkEnd w:id="0"/>
      <w:bookmarkEnd w:id="1"/>
    </w:p>
    <w:p w:rsidR="00DF656B" w:rsidRPr="004C2386" w:rsidRDefault="00DF656B" w:rsidP="00DF656B">
      <w:pPr>
        <w:ind w:firstLine="709"/>
        <w:jc w:val="both"/>
        <w:rPr>
          <w:sz w:val="28"/>
          <w:szCs w:val="28"/>
        </w:rPr>
      </w:pPr>
      <w:r w:rsidRPr="004C2386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>межевания</w:t>
      </w:r>
      <w:r w:rsidRPr="004C2386">
        <w:rPr>
          <w:sz w:val="28"/>
          <w:szCs w:val="28"/>
        </w:rPr>
        <w:t xml:space="preserve"> территории в границах </w:t>
      </w:r>
      <w:r w:rsidR="00F6654D">
        <w:rPr>
          <w:sz w:val="28"/>
          <w:szCs w:val="28"/>
        </w:rPr>
        <w:t>Верх-Тулинского</w:t>
      </w:r>
      <w:r w:rsidRPr="004C2386">
        <w:rPr>
          <w:sz w:val="28"/>
          <w:szCs w:val="28"/>
        </w:rPr>
        <w:t xml:space="preserve"> сельсовета Новосибирского района Новосибирской области, в границах квартала с кадастровым номером </w:t>
      </w:r>
      <w:r w:rsidR="00F6654D" w:rsidRPr="00F6654D">
        <w:rPr>
          <w:sz w:val="28"/>
          <w:szCs w:val="28"/>
        </w:rPr>
        <w:t>54:19:000000</w:t>
      </w:r>
      <w:r w:rsidRPr="004C2386">
        <w:rPr>
          <w:sz w:val="28"/>
          <w:szCs w:val="28"/>
        </w:rPr>
        <w:t xml:space="preserve">, разработан в целях реализации положений генерального плана </w:t>
      </w:r>
      <w:r w:rsidR="00F6654D">
        <w:rPr>
          <w:sz w:val="28"/>
          <w:szCs w:val="28"/>
        </w:rPr>
        <w:t>Верх-Тулинского с</w:t>
      </w:r>
      <w:r w:rsidRPr="004C2386">
        <w:rPr>
          <w:sz w:val="28"/>
          <w:szCs w:val="28"/>
        </w:rPr>
        <w:t xml:space="preserve">ельсовета Новосибирского района Новосибирской области, утвержденного приказом министерства строительства Новосибирской области от </w:t>
      </w:r>
      <w:r w:rsidR="00F6654D">
        <w:rPr>
          <w:sz w:val="28"/>
          <w:szCs w:val="28"/>
        </w:rPr>
        <w:t>17</w:t>
      </w:r>
      <w:r w:rsidRPr="004C2386">
        <w:rPr>
          <w:sz w:val="28"/>
          <w:szCs w:val="28"/>
        </w:rPr>
        <w:t>.</w:t>
      </w:r>
      <w:r w:rsidR="00F6654D">
        <w:rPr>
          <w:sz w:val="28"/>
          <w:szCs w:val="28"/>
        </w:rPr>
        <w:t>11</w:t>
      </w:r>
      <w:r w:rsidRPr="004C2386">
        <w:rPr>
          <w:sz w:val="28"/>
          <w:szCs w:val="28"/>
        </w:rPr>
        <w:t>.201</w:t>
      </w:r>
      <w:r w:rsidR="00F6654D">
        <w:rPr>
          <w:sz w:val="28"/>
          <w:szCs w:val="28"/>
        </w:rPr>
        <w:t>8</w:t>
      </w:r>
      <w:r w:rsidRPr="004C2386">
        <w:rPr>
          <w:sz w:val="28"/>
          <w:szCs w:val="28"/>
        </w:rPr>
        <w:t xml:space="preserve"> № </w:t>
      </w:r>
      <w:r w:rsidR="00F6654D">
        <w:rPr>
          <w:sz w:val="28"/>
          <w:szCs w:val="28"/>
        </w:rPr>
        <w:t>593</w:t>
      </w:r>
      <w:r w:rsidRPr="004C2386">
        <w:rPr>
          <w:sz w:val="28"/>
          <w:szCs w:val="28"/>
        </w:rPr>
        <w:t xml:space="preserve"> (далее – генеральный план).</w:t>
      </w:r>
    </w:p>
    <w:p w:rsidR="00DF656B" w:rsidRPr="004C2386" w:rsidRDefault="00DF656B" w:rsidP="00DF656B">
      <w:pPr>
        <w:ind w:firstLine="708"/>
        <w:jc w:val="both"/>
        <w:rPr>
          <w:sz w:val="28"/>
          <w:szCs w:val="28"/>
        </w:rPr>
      </w:pPr>
      <w:r w:rsidRPr="004C2386">
        <w:rPr>
          <w:sz w:val="28"/>
          <w:szCs w:val="28"/>
        </w:rPr>
        <w:t xml:space="preserve">Основанием для разработки предложений по подготовке документации по планировке территории в границах </w:t>
      </w:r>
      <w:r w:rsidR="00F6654D">
        <w:rPr>
          <w:sz w:val="28"/>
          <w:szCs w:val="28"/>
        </w:rPr>
        <w:t xml:space="preserve">Верх-Тулинского </w:t>
      </w:r>
      <w:r w:rsidRPr="004C2386">
        <w:rPr>
          <w:sz w:val="28"/>
          <w:szCs w:val="28"/>
        </w:rPr>
        <w:t>сельсовета Новосибирского района Новосибирской области является государственное заданием №</w:t>
      </w:r>
      <w:r w:rsidR="00F6654D">
        <w:rPr>
          <w:sz w:val="28"/>
          <w:szCs w:val="28"/>
        </w:rPr>
        <w:t> 11</w:t>
      </w:r>
      <w:r w:rsidRPr="004C2386">
        <w:rPr>
          <w:sz w:val="28"/>
          <w:szCs w:val="28"/>
        </w:rPr>
        <w:t>, утвержденное приказом министерства строительства Новосибирской области от 30.12.20</w:t>
      </w:r>
      <w:r w:rsidR="00F6654D">
        <w:rPr>
          <w:sz w:val="28"/>
          <w:szCs w:val="28"/>
        </w:rPr>
        <w:t>20</w:t>
      </w:r>
      <w:r w:rsidRPr="004C2386">
        <w:rPr>
          <w:sz w:val="28"/>
          <w:szCs w:val="28"/>
        </w:rPr>
        <w:t xml:space="preserve"> №</w:t>
      </w:r>
      <w:r w:rsidR="00F6654D">
        <w:rPr>
          <w:sz w:val="28"/>
          <w:szCs w:val="28"/>
        </w:rPr>
        <w:t> </w:t>
      </w:r>
      <w:r w:rsidRPr="004C2386">
        <w:rPr>
          <w:sz w:val="28"/>
          <w:szCs w:val="28"/>
        </w:rPr>
        <w:t>7</w:t>
      </w:r>
      <w:r w:rsidR="00F6654D">
        <w:rPr>
          <w:sz w:val="28"/>
          <w:szCs w:val="28"/>
        </w:rPr>
        <w:t>0</w:t>
      </w:r>
      <w:r w:rsidRPr="004C2386">
        <w:rPr>
          <w:sz w:val="28"/>
          <w:szCs w:val="28"/>
        </w:rPr>
        <w:t xml:space="preserve">7 на разработку проекта планировки территории </w:t>
      </w:r>
      <w:r w:rsidR="00F6654D">
        <w:rPr>
          <w:sz w:val="28"/>
          <w:szCs w:val="28"/>
        </w:rPr>
        <w:t xml:space="preserve">змельного участка с кадастровым номером 54:19:062301:30 в границах поселка Тулинский Верх-Тулинского </w:t>
      </w:r>
      <w:r w:rsidR="00F6654D" w:rsidRPr="00F6654D">
        <w:rPr>
          <w:sz w:val="28"/>
          <w:szCs w:val="28"/>
        </w:rPr>
        <w:t xml:space="preserve">сельсовета </w:t>
      </w:r>
      <w:r w:rsidRPr="00F6654D">
        <w:rPr>
          <w:sz w:val="28"/>
          <w:szCs w:val="28"/>
        </w:rPr>
        <w:t xml:space="preserve">Новосибирского района Новосибирской области, а также приказ министерства строительства Новосибирской области от </w:t>
      </w:r>
      <w:r w:rsidR="00F6654D" w:rsidRPr="00F6654D">
        <w:rPr>
          <w:sz w:val="28"/>
          <w:szCs w:val="28"/>
        </w:rPr>
        <w:t>25.11.2020</w:t>
      </w:r>
      <w:r w:rsidRPr="00F6654D">
        <w:rPr>
          <w:sz w:val="28"/>
          <w:szCs w:val="28"/>
        </w:rPr>
        <w:t xml:space="preserve"> №</w:t>
      </w:r>
      <w:r w:rsidR="00F6654D" w:rsidRPr="00F6654D">
        <w:rPr>
          <w:sz w:val="28"/>
          <w:szCs w:val="28"/>
        </w:rPr>
        <w:t> 621</w:t>
      </w:r>
      <w:r w:rsidRPr="00F6654D">
        <w:rPr>
          <w:sz w:val="28"/>
          <w:szCs w:val="28"/>
        </w:rPr>
        <w:t xml:space="preserve"> «О подготовке проекта планировки </w:t>
      </w:r>
      <w:r w:rsidR="00F6654D" w:rsidRPr="00F6654D">
        <w:rPr>
          <w:sz w:val="28"/>
          <w:szCs w:val="28"/>
        </w:rPr>
        <w:t xml:space="preserve">территории </w:t>
      </w:r>
      <w:r w:rsidR="00505EDE" w:rsidRPr="00F6654D">
        <w:rPr>
          <w:sz w:val="28"/>
          <w:szCs w:val="28"/>
        </w:rPr>
        <w:t>земельного</w:t>
      </w:r>
      <w:r w:rsidR="00F6654D" w:rsidRPr="00F6654D">
        <w:rPr>
          <w:sz w:val="28"/>
          <w:szCs w:val="28"/>
        </w:rPr>
        <w:t xml:space="preserve"> участка с кадастровым номером 54:19:062301:30 в границах поселка Тулинский Верх-Тулинского сельсовета Новосибирского района Новосибирской области </w:t>
      </w:r>
      <w:r w:rsidR="008C1730" w:rsidRPr="00F6654D">
        <w:rPr>
          <w:sz w:val="28"/>
          <w:szCs w:val="28"/>
        </w:rPr>
        <w:t>и</w:t>
      </w:r>
      <w:r w:rsidR="008C1730">
        <w:rPr>
          <w:sz w:val="28"/>
          <w:szCs w:val="28"/>
        </w:rPr>
        <w:t xml:space="preserve"> проекта межевания территории в его составе</w:t>
      </w:r>
      <w:r w:rsidRPr="004C2386">
        <w:rPr>
          <w:sz w:val="28"/>
          <w:szCs w:val="28"/>
        </w:rPr>
        <w:t>» (далее – приказ о разработке).</w:t>
      </w:r>
    </w:p>
    <w:p w:rsidR="00DF656B" w:rsidRPr="004C2386" w:rsidRDefault="00DF656B" w:rsidP="00DF656B">
      <w:pPr>
        <w:ind w:firstLine="709"/>
        <w:jc w:val="both"/>
        <w:rPr>
          <w:sz w:val="28"/>
          <w:szCs w:val="28"/>
        </w:rPr>
      </w:pPr>
      <w:r w:rsidRPr="004C2386">
        <w:rPr>
          <w:sz w:val="28"/>
          <w:szCs w:val="28"/>
        </w:rPr>
        <w:t>Целью подготовки документации по планировке территории, в соответствии со статьей 4</w:t>
      </w:r>
      <w:r w:rsidR="008C1730">
        <w:rPr>
          <w:sz w:val="28"/>
          <w:szCs w:val="28"/>
        </w:rPr>
        <w:t>3</w:t>
      </w:r>
      <w:r w:rsidRPr="004C2386">
        <w:rPr>
          <w:sz w:val="28"/>
          <w:szCs w:val="28"/>
        </w:rPr>
        <w:t xml:space="preserve"> Градостроительного кодекса Российской Федерации, является обеспечение устойчивого развития территорий, в том числе выделение элементов планировочной структуры, установление границ земельных участков, установление границ зон планируемого размещения объектов капитального строительства.</w:t>
      </w:r>
    </w:p>
    <w:p w:rsidR="008C1730" w:rsidRPr="008C1730" w:rsidRDefault="00DF656B" w:rsidP="008C1730">
      <w:pPr>
        <w:shd w:val="clear" w:color="auto" w:fill="FFFFFF"/>
        <w:spacing w:line="315" w:lineRule="atLeast"/>
        <w:ind w:firstLine="540"/>
        <w:jc w:val="both"/>
        <w:rPr>
          <w:color w:val="000000"/>
          <w:sz w:val="28"/>
          <w:szCs w:val="28"/>
        </w:rPr>
      </w:pPr>
      <w:r w:rsidRPr="008C1730">
        <w:rPr>
          <w:sz w:val="28"/>
          <w:szCs w:val="28"/>
        </w:rPr>
        <w:t xml:space="preserve">Подготовка проекта </w:t>
      </w:r>
      <w:r w:rsidR="008C1730" w:rsidRPr="008C1730">
        <w:rPr>
          <w:sz w:val="28"/>
          <w:szCs w:val="28"/>
        </w:rPr>
        <w:t>межевания</w:t>
      </w:r>
      <w:r w:rsidRPr="008C1730">
        <w:rPr>
          <w:sz w:val="28"/>
          <w:szCs w:val="28"/>
        </w:rPr>
        <w:t xml:space="preserve"> территории осуществляется для </w:t>
      </w:r>
      <w:r w:rsidR="008C1730" w:rsidRPr="008C1730">
        <w:rPr>
          <w:rStyle w:val="blk"/>
          <w:color w:val="000000"/>
          <w:sz w:val="28"/>
          <w:szCs w:val="28"/>
        </w:rPr>
        <w:t>определения местоположения границ образуемых и изменяемых земельных участков, а также</w:t>
      </w:r>
      <w:bookmarkStart w:id="3" w:name="dst1400"/>
      <w:bookmarkEnd w:id="3"/>
      <w:r w:rsidR="008C1730" w:rsidRPr="008C1730">
        <w:rPr>
          <w:rStyle w:val="blk"/>
          <w:color w:val="000000"/>
          <w:sz w:val="28"/>
          <w:szCs w:val="28"/>
        </w:rPr>
        <w:t xml:space="preserve"> установления, изменения, отмены красных линий для застроенных территорий, в границах которых не планируется размещение новых объектов капитального строительства, а также для установления, изменения, отмены красных линий в связи с образованием и (или) изменением земельного участка, расположенного в границах территории, применительно к которой не предусматривается осуществление деятельности по комплексному и устойчивому развитию территории, при условии, что такие установление, изменение, отмена влекут за собой исключительно изменение границ территории общего пользования.</w:t>
      </w:r>
    </w:p>
    <w:p w:rsidR="00DF656B" w:rsidRPr="004C2386" w:rsidRDefault="00DF656B" w:rsidP="00DF656B">
      <w:pPr>
        <w:ind w:firstLine="709"/>
        <w:jc w:val="both"/>
        <w:rPr>
          <w:sz w:val="28"/>
          <w:szCs w:val="28"/>
        </w:rPr>
      </w:pPr>
    </w:p>
    <w:p w:rsidR="0000623F" w:rsidRDefault="0000623F" w:rsidP="0000623F">
      <w:pPr>
        <w:jc w:val="center"/>
        <w:rPr>
          <w:b/>
          <w:sz w:val="28"/>
          <w:szCs w:val="28"/>
        </w:rPr>
      </w:pPr>
    </w:p>
    <w:p w:rsidR="00DF656B" w:rsidRDefault="00DF656B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0623F" w:rsidRPr="00DF656B" w:rsidRDefault="0099052A" w:rsidP="00DF656B">
      <w:pPr>
        <w:pStyle w:val="1fe"/>
      </w:pPr>
      <w:bookmarkStart w:id="4" w:name="_Toc415756088"/>
      <w:bookmarkStart w:id="5" w:name="_Toc56571782"/>
      <w:bookmarkStart w:id="6" w:name="_Toc56572498"/>
      <w:r w:rsidRPr="00DF656B">
        <w:lastRenderedPageBreak/>
        <w:t>1</w:t>
      </w:r>
      <w:r w:rsidR="00EF154B" w:rsidRPr="00DF656B">
        <w:t>. </w:t>
      </w:r>
      <w:bookmarkEnd w:id="4"/>
      <w:r w:rsidR="0000623F" w:rsidRPr="00DF656B">
        <w:t>Сведения о границах территории</w:t>
      </w:r>
      <w:r w:rsidR="004C607C">
        <w:t xml:space="preserve"> проектирования</w:t>
      </w:r>
      <w:r w:rsidR="0000623F" w:rsidRPr="00DF656B">
        <w:t>, в отношении которой утвержден проект межевания</w:t>
      </w:r>
      <w:bookmarkEnd w:id="5"/>
      <w:bookmarkEnd w:id="6"/>
    </w:p>
    <w:p w:rsidR="00EF154B" w:rsidRPr="00677317" w:rsidRDefault="00EF154B" w:rsidP="00677317">
      <w:pPr>
        <w:shd w:val="clear" w:color="auto" w:fill="FFFFFF" w:themeFill="background1"/>
        <w:jc w:val="both"/>
        <w:rPr>
          <w:sz w:val="28"/>
          <w:szCs w:val="28"/>
        </w:rPr>
      </w:pPr>
    </w:p>
    <w:p w:rsidR="0000623F" w:rsidRPr="000C5F61" w:rsidRDefault="0000623F" w:rsidP="0000623F">
      <w:pPr>
        <w:ind w:firstLine="709"/>
        <w:jc w:val="both"/>
        <w:rPr>
          <w:sz w:val="28"/>
          <w:szCs w:val="28"/>
        </w:rPr>
      </w:pPr>
      <w:bookmarkStart w:id="7" w:name="_Toc415756089"/>
      <w:r w:rsidRPr="000C5F61">
        <w:rPr>
          <w:sz w:val="28"/>
          <w:szCs w:val="28"/>
        </w:rPr>
        <w:t>Граница территории</w:t>
      </w:r>
      <w:r w:rsidR="00B7404C">
        <w:rPr>
          <w:sz w:val="28"/>
          <w:szCs w:val="28"/>
        </w:rPr>
        <w:t xml:space="preserve"> проектирования</w:t>
      </w:r>
      <w:r w:rsidRPr="000C5F61">
        <w:rPr>
          <w:sz w:val="28"/>
          <w:szCs w:val="28"/>
        </w:rPr>
        <w:t xml:space="preserve">, в отношении которой утвержден проект межевания, с отображением характерных точек </w:t>
      </w:r>
      <w:r w:rsidR="00B7404C">
        <w:rPr>
          <w:sz w:val="28"/>
          <w:szCs w:val="28"/>
        </w:rPr>
        <w:t xml:space="preserve">границ, </w:t>
      </w:r>
      <w:r w:rsidRPr="000C5F61">
        <w:rPr>
          <w:sz w:val="28"/>
          <w:szCs w:val="28"/>
        </w:rPr>
        <w:t>представлен</w:t>
      </w:r>
      <w:r w:rsidR="00B7404C">
        <w:rPr>
          <w:sz w:val="28"/>
          <w:szCs w:val="28"/>
        </w:rPr>
        <w:t>а</w:t>
      </w:r>
      <w:r w:rsidRPr="000C5F61">
        <w:rPr>
          <w:sz w:val="28"/>
          <w:szCs w:val="28"/>
        </w:rPr>
        <w:t xml:space="preserve"> на Схеме № 1.</w:t>
      </w:r>
    </w:p>
    <w:bookmarkEnd w:id="7"/>
    <w:p w:rsidR="00ED0224" w:rsidRDefault="000F7781" w:rsidP="00ED0224">
      <w:pPr>
        <w:jc w:val="right"/>
        <w:rPr>
          <w:sz w:val="28"/>
          <w:szCs w:val="28"/>
        </w:rPr>
      </w:pPr>
      <w:r w:rsidRPr="000C5F61">
        <w:rPr>
          <w:sz w:val="28"/>
          <w:szCs w:val="28"/>
        </w:rPr>
        <w:t>Схема № 1</w:t>
      </w:r>
    </w:p>
    <w:p w:rsidR="00ED0224" w:rsidRDefault="00ED0224" w:rsidP="00ED0224">
      <w:pPr>
        <w:jc w:val="center"/>
        <w:rPr>
          <w:sz w:val="28"/>
          <w:szCs w:val="28"/>
        </w:rPr>
      </w:pPr>
    </w:p>
    <w:p w:rsidR="00ED0224" w:rsidRDefault="00ED0224" w:rsidP="00ED0224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г</w:t>
      </w:r>
      <w:r w:rsidRPr="000C5F61">
        <w:rPr>
          <w:sz w:val="28"/>
          <w:szCs w:val="28"/>
        </w:rPr>
        <w:t>раница территории</w:t>
      </w:r>
      <w:r>
        <w:rPr>
          <w:sz w:val="28"/>
          <w:szCs w:val="28"/>
        </w:rPr>
        <w:t xml:space="preserve"> проектирования</w:t>
      </w:r>
      <w:r w:rsidRPr="000C5F61">
        <w:rPr>
          <w:sz w:val="28"/>
          <w:szCs w:val="28"/>
        </w:rPr>
        <w:t>, в отношении которой утвержден проект межевания</w:t>
      </w:r>
    </w:p>
    <w:p w:rsidR="000F7781" w:rsidRPr="004E4736" w:rsidRDefault="009C1C36" w:rsidP="00B7404C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07594" cy="6936377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 1.jp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567" b="10688"/>
                    <a:stretch/>
                  </pic:blipFill>
                  <pic:spPr bwMode="auto">
                    <a:xfrm>
                      <a:off x="0" y="0"/>
                      <a:ext cx="6299835" cy="69278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D0224" w:rsidRDefault="00ED0224" w:rsidP="000457EF">
      <w:pPr>
        <w:jc w:val="right"/>
        <w:rPr>
          <w:sz w:val="28"/>
          <w:szCs w:val="28"/>
        </w:rPr>
      </w:pPr>
    </w:p>
    <w:p w:rsidR="000F7781" w:rsidRPr="000C5F61" w:rsidRDefault="000F7781" w:rsidP="000F7781">
      <w:pPr>
        <w:rPr>
          <w:sz w:val="28"/>
          <w:szCs w:val="28"/>
        </w:rPr>
        <w:sectPr w:rsidR="000F7781" w:rsidRPr="000C5F61" w:rsidSect="00ED0224">
          <w:pgSz w:w="11906" w:h="16838" w:code="9"/>
          <w:pgMar w:top="1134" w:right="567" w:bottom="397" w:left="1418" w:header="709" w:footer="709" w:gutter="0"/>
          <w:cols w:space="708"/>
          <w:docGrid w:linePitch="381"/>
        </w:sectPr>
      </w:pPr>
    </w:p>
    <w:p w:rsidR="00EB2E72" w:rsidRPr="000C5F61" w:rsidRDefault="000457EF" w:rsidP="00EB2E72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№ 1</w:t>
      </w:r>
    </w:p>
    <w:p w:rsidR="00EB2E72" w:rsidRPr="000C5F61" w:rsidRDefault="00EB2E72" w:rsidP="00EB2E72">
      <w:pPr>
        <w:ind w:firstLine="709"/>
        <w:jc w:val="both"/>
        <w:rPr>
          <w:sz w:val="28"/>
          <w:szCs w:val="28"/>
        </w:rPr>
      </w:pPr>
    </w:p>
    <w:p w:rsidR="00EB2E72" w:rsidRPr="000C5F61" w:rsidRDefault="00EB2E72" w:rsidP="00EB2E72">
      <w:pPr>
        <w:jc w:val="center"/>
        <w:rPr>
          <w:sz w:val="28"/>
          <w:szCs w:val="28"/>
        </w:rPr>
      </w:pPr>
      <w:r w:rsidRPr="000C5F61">
        <w:rPr>
          <w:sz w:val="28"/>
          <w:szCs w:val="28"/>
        </w:rPr>
        <w:t xml:space="preserve">Перечень координат характерных точек </w:t>
      </w:r>
      <w:r w:rsidR="000457EF">
        <w:rPr>
          <w:sz w:val="28"/>
          <w:szCs w:val="28"/>
        </w:rPr>
        <w:t xml:space="preserve">границы </w:t>
      </w:r>
      <w:r w:rsidR="00B7404C" w:rsidRPr="000C5F61">
        <w:rPr>
          <w:sz w:val="28"/>
          <w:szCs w:val="28"/>
        </w:rPr>
        <w:t>территории</w:t>
      </w:r>
      <w:r w:rsidR="00B7404C">
        <w:rPr>
          <w:sz w:val="28"/>
          <w:szCs w:val="28"/>
        </w:rPr>
        <w:t xml:space="preserve"> проектирования, </w:t>
      </w:r>
      <w:r w:rsidR="00B7404C" w:rsidRPr="000C5F61">
        <w:rPr>
          <w:sz w:val="28"/>
          <w:szCs w:val="28"/>
        </w:rPr>
        <w:t>в отношении которой утвержден проект межевания</w:t>
      </w:r>
    </w:p>
    <w:p w:rsidR="00EB2E72" w:rsidRDefault="00EB2E72" w:rsidP="00EB2E72">
      <w:pPr>
        <w:jc w:val="center"/>
        <w:rPr>
          <w:sz w:val="28"/>
          <w:szCs w:val="28"/>
        </w:rPr>
      </w:pPr>
      <w:r w:rsidRPr="000C5F61">
        <w:rPr>
          <w:sz w:val="28"/>
          <w:szCs w:val="28"/>
        </w:rPr>
        <w:t>(местная система координат Новосибирской области –  МСК НСО)</w:t>
      </w:r>
    </w:p>
    <w:p w:rsidR="002C48BE" w:rsidRPr="000C5F61" w:rsidRDefault="002C48BE" w:rsidP="00EB2E72">
      <w:pPr>
        <w:jc w:val="center"/>
        <w:rPr>
          <w:sz w:val="28"/>
          <w:szCs w:val="28"/>
        </w:rPr>
      </w:pPr>
    </w:p>
    <w:p w:rsidR="00B97BCB" w:rsidRDefault="00B97BCB" w:rsidP="00021DBD">
      <w:pPr>
        <w:autoSpaceDE w:val="0"/>
        <w:autoSpaceDN w:val="0"/>
        <w:adjustRightInd w:val="0"/>
        <w:jc w:val="center"/>
        <w:rPr>
          <w:b/>
          <w:color w:val="000000"/>
        </w:rPr>
        <w:sectPr w:rsidR="00B97BCB" w:rsidSect="005D3266">
          <w:headerReference w:type="even" r:id="rId14"/>
          <w:headerReference w:type="default" r:id="rId15"/>
          <w:headerReference w:type="first" r:id="rId16"/>
          <w:footerReference w:type="first" r:id="rId17"/>
          <w:pgSz w:w="11906" w:h="16838" w:code="9"/>
          <w:pgMar w:top="1134" w:right="567" w:bottom="1134" w:left="1418" w:header="709" w:footer="709" w:gutter="0"/>
          <w:cols w:space="708"/>
          <w:docGrid w:linePitch="381"/>
        </w:sect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2126"/>
      </w:tblGrid>
      <w:tr w:rsidR="002C48BE" w:rsidRPr="005D27AA" w:rsidTr="00D26024">
        <w:trPr>
          <w:trHeight w:val="330"/>
          <w:tblHeader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8BE" w:rsidRPr="000457EF" w:rsidRDefault="002C48BE" w:rsidP="000457EF">
            <w:pPr>
              <w:jc w:val="center"/>
              <w:outlineLvl w:val="0"/>
            </w:pPr>
            <w:bookmarkStart w:id="8" w:name="_Toc56571783"/>
            <w:bookmarkStart w:id="9" w:name="_Toc56572499"/>
            <w:r w:rsidRPr="00391DF2">
              <w:rPr>
                <w:b/>
                <w:color w:val="000000"/>
              </w:rPr>
              <w:lastRenderedPageBreak/>
              <w:t>Номер точки</w:t>
            </w:r>
            <w:bookmarkEnd w:id="8"/>
            <w:bookmarkEnd w:id="9"/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8BE" w:rsidRPr="000457EF" w:rsidRDefault="002C48BE" w:rsidP="000457EF">
            <w:pPr>
              <w:jc w:val="center"/>
              <w:outlineLvl w:val="0"/>
            </w:pPr>
            <w:bookmarkStart w:id="10" w:name="_Toc56571784"/>
            <w:bookmarkStart w:id="11" w:name="_Toc56572500"/>
            <w:r w:rsidRPr="00391DF2">
              <w:rPr>
                <w:b/>
                <w:color w:val="000000"/>
              </w:rPr>
              <w:t>Координаты</w:t>
            </w:r>
            <w:bookmarkEnd w:id="10"/>
            <w:bookmarkEnd w:id="11"/>
          </w:p>
        </w:tc>
      </w:tr>
      <w:tr w:rsidR="002C48BE" w:rsidRPr="005D27AA" w:rsidTr="00D26024">
        <w:trPr>
          <w:trHeight w:val="330"/>
          <w:tblHeader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8BE" w:rsidRPr="000457EF" w:rsidRDefault="002C48BE" w:rsidP="000457EF">
            <w:pPr>
              <w:jc w:val="center"/>
              <w:outlineLvl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8BE" w:rsidRPr="000457EF" w:rsidRDefault="002C48BE" w:rsidP="000457EF">
            <w:pPr>
              <w:jc w:val="center"/>
              <w:outlineLvl w:val="0"/>
            </w:pPr>
            <w:bookmarkStart w:id="12" w:name="_Toc56571785"/>
            <w:bookmarkStart w:id="13" w:name="_Toc56572501"/>
            <w:r w:rsidRPr="00391DF2">
              <w:rPr>
                <w:b/>
                <w:color w:val="000000"/>
              </w:rPr>
              <w:t>Х, м</w:t>
            </w:r>
            <w:bookmarkEnd w:id="12"/>
            <w:bookmarkEnd w:id="13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8BE" w:rsidRPr="000457EF" w:rsidRDefault="002C48BE" w:rsidP="000457EF">
            <w:pPr>
              <w:jc w:val="center"/>
              <w:outlineLvl w:val="0"/>
            </w:pPr>
            <w:bookmarkStart w:id="14" w:name="_Toc56571786"/>
            <w:bookmarkStart w:id="15" w:name="_Toc56572502"/>
            <w:r w:rsidRPr="00391DF2">
              <w:rPr>
                <w:b/>
                <w:color w:val="000000"/>
                <w:lang w:val="en-US"/>
              </w:rPr>
              <w:t>Y</w:t>
            </w:r>
            <w:r w:rsidRPr="00391DF2">
              <w:rPr>
                <w:b/>
                <w:color w:val="000000"/>
              </w:rPr>
              <w:t>, м</w:t>
            </w:r>
            <w:bookmarkEnd w:id="14"/>
            <w:bookmarkEnd w:id="15"/>
          </w:p>
        </w:tc>
      </w:tr>
      <w:tr w:rsidR="00D26024" w:rsidRPr="00D26024" w:rsidTr="00D2602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499368,05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4201009,10</w:t>
            </w:r>
          </w:p>
        </w:tc>
      </w:tr>
      <w:tr w:rsidR="00D26024" w:rsidRPr="00D26024" w:rsidTr="00D2602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499379,46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4200993,66</w:t>
            </w:r>
          </w:p>
        </w:tc>
      </w:tr>
      <w:tr w:rsidR="00D26024" w:rsidRPr="00D26024" w:rsidTr="00D2602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499384,73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4200986,52</w:t>
            </w:r>
          </w:p>
        </w:tc>
      </w:tr>
      <w:tr w:rsidR="00D26024" w:rsidRPr="00D26024" w:rsidTr="00D2602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499396,25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4200969,36</w:t>
            </w:r>
          </w:p>
        </w:tc>
      </w:tr>
      <w:tr w:rsidR="00D26024" w:rsidRPr="00D26024" w:rsidTr="00D2602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499405,42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4200955,70</w:t>
            </w:r>
          </w:p>
        </w:tc>
      </w:tr>
      <w:tr w:rsidR="00D26024" w:rsidRPr="00D26024" w:rsidTr="00D2602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499413,73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4200944,52</w:t>
            </w:r>
          </w:p>
        </w:tc>
      </w:tr>
      <w:tr w:rsidR="00D26024" w:rsidRPr="00D26024" w:rsidTr="00D2602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499414,98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4200942,87</w:t>
            </w:r>
          </w:p>
        </w:tc>
      </w:tr>
      <w:tr w:rsidR="00D26024" w:rsidRPr="00D26024" w:rsidTr="00D2602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499460,43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4200882,92</w:t>
            </w:r>
          </w:p>
        </w:tc>
      </w:tr>
      <w:tr w:rsidR="00D26024" w:rsidRPr="00D26024" w:rsidTr="00D2602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499462,13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4200880,67</w:t>
            </w:r>
          </w:p>
        </w:tc>
      </w:tr>
      <w:tr w:rsidR="00D26024" w:rsidRPr="00D26024" w:rsidTr="00D2602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499468,13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4200867,84</w:t>
            </w:r>
          </w:p>
        </w:tc>
      </w:tr>
      <w:tr w:rsidR="00D26024" w:rsidRPr="00D26024" w:rsidTr="00D2602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499534,87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4200775,03</w:t>
            </w:r>
          </w:p>
        </w:tc>
      </w:tr>
      <w:tr w:rsidR="00D26024" w:rsidRPr="00D26024" w:rsidTr="00D2602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499564,77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4200733,46</w:t>
            </w:r>
          </w:p>
        </w:tc>
      </w:tr>
      <w:tr w:rsidR="00D26024" w:rsidRPr="00D26024" w:rsidTr="00D2602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499580,01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4200712,28</w:t>
            </w:r>
          </w:p>
        </w:tc>
      </w:tr>
      <w:tr w:rsidR="00D26024" w:rsidRPr="00D26024" w:rsidTr="00D2602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499588,94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4200718,03</w:t>
            </w:r>
          </w:p>
        </w:tc>
      </w:tr>
      <w:tr w:rsidR="00D26024" w:rsidRPr="00D26024" w:rsidTr="00D2602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499607,79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4200705,28</w:t>
            </w:r>
          </w:p>
        </w:tc>
      </w:tr>
      <w:tr w:rsidR="00D26024" w:rsidRPr="00D26024" w:rsidTr="00D2602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16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499622,79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4200718,46</w:t>
            </w:r>
          </w:p>
        </w:tc>
      </w:tr>
      <w:tr w:rsidR="00D26024" w:rsidRPr="00D26024" w:rsidTr="00D2602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lastRenderedPageBreak/>
              <w:t>165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501704,28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4199061,11</w:t>
            </w:r>
          </w:p>
        </w:tc>
      </w:tr>
      <w:tr w:rsidR="00D26024" w:rsidRPr="00D26024" w:rsidTr="00D2602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166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501139,97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4199371,23</w:t>
            </w:r>
          </w:p>
        </w:tc>
      </w:tr>
      <w:tr w:rsidR="00D26024" w:rsidRPr="00D26024" w:rsidTr="00D2602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167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501107,94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4199389,25</w:t>
            </w:r>
          </w:p>
        </w:tc>
      </w:tr>
      <w:tr w:rsidR="00D26024" w:rsidRPr="00D26024" w:rsidTr="00D2602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168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501112,51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4199414,76</w:t>
            </w:r>
          </w:p>
        </w:tc>
      </w:tr>
      <w:tr w:rsidR="00D26024" w:rsidRPr="00D26024" w:rsidTr="00D2602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169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501121,59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4199461,79</w:t>
            </w:r>
          </w:p>
        </w:tc>
      </w:tr>
      <w:tr w:rsidR="00D26024" w:rsidRPr="00D26024" w:rsidTr="00D2602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170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501127,40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4199491,86</w:t>
            </w:r>
          </w:p>
        </w:tc>
      </w:tr>
      <w:tr w:rsidR="00D26024" w:rsidRPr="00D26024" w:rsidTr="00D2602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171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501126,24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4199492,49</w:t>
            </w:r>
          </w:p>
        </w:tc>
      </w:tr>
      <w:tr w:rsidR="00D26024" w:rsidRPr="00D26024" w:rsidTr="00D2602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172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501138,22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4199514,43</w:t>
            </w:r>
          </w:p>
        </w:tc>
      </w:tr>
      <w:tr w:rsidR="00D26024" w:rsidRPr="00D26024" w:rsidTr="00D2602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173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501150,18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4199536,39</w:t>
            </w:r>
          </w:p>
        </w:tc>
      </w:tr>
      <w:tr w:rsidR="00D26024" w:rsidRPr="00D26024" w:rsidTr="00D2602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174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501162,16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4199558,33</w:t>
            </w:r>
          </w:p>
        </w:tc>
      </w:tr>
      <w:tr w:rsidR="00D26024" w:rsidRPr="00D26024" w:rsidTr="00D2602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175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501174,14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4199580,27</w:t>
            </w:r>
          </w:p>
        </w:tc>
      </w:tr>
      <w:tr w:rsidR="00D26024" w:rsidRPr="00D26024" w:rsidTr="00D2602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176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501186,12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4199602,22</w:t>
            </w:r>
          </w:p>
        </w:tc>
      </w:tr>
      <w:tr w:rsidR="00D26024" w:rsidRPr="00D26024" w:rsidTr="00D2602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177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501198,10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4199624,16</w:t>
            </w:r>
          </w:p>
        </w:tc>
      </w:tr>
      <w:tr w:rsidR="00D26024" w:rsidRPr="00D26024" w:rsidTr="00D2602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178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501210,08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4199646,11</w:t>
            </w:r>
          </w:p>
        </w:tc>
      </w:tr>
      <w:tr w:rsidR="00D26024" w:rsidRPr="00D26024" w:rsidTr="00D26024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179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501160,83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D26024" w:rsidRPr="00D26024" w:rsidRDefault="00D26024" w:rsidP="00D26024">
            <w:pPr>
              <w:jc w:val="center"/>
              <w:rPr>
                <w:color w:val="000000"/>
              </w:rPr>
            </w:pPr>
            <w:r w:rsidRPr="00D26024">
              <w:rPr>
                <w:color w:val="000000"/>
              </w:rPr>
              <w:t>4199672,99</w:t>
            </w:r>
          </w:p>
        </w:tc>
      </w:tr>
    </w:tbl>
    <w:p w:rsidR="00D26024" w:rsidRDefault="00D26024" w:rsidP="00EB2E72">
      <w:pPr>
        <w:ind w:firstLine="709"/>
        <w:jc w:val="both"/>
        <w:rPr>
          <w:sz w:val="28"/>
          <w:szCs w:val="28"/>
        </w:rPr>
        <w:sectPr w:rsidR="00D26024" w:rsidSect="00B97BCB">
          <w:type w:val="continuous"/>
          <w:pgSz w:w="11906" w:h="16838" w:code="9"/>
          <w:pgMar w:top="1134" w:right="567" w:bottom="1134" w:left="1418" w:header="709" w:footer="709" w:gutter="0"/>
          <w:cols w:num="2" w:space="708"/>
          <w:docGrid w:linePitch="381"/>
        </w:sectPr>
      </w:pPr>
    </w:p>
    <w:p w:rsidR="00B92F3D" w:rsidRDefault="00B92F3D">
      <w:pPr>
        <w:rPr>
          <w:sz w:val="28"/>
          <w:szCs w:val="28"/>
        </w:rPr>
      </w:pPr>
      <w:r>
        <w:rPr>
          <w:sz w:val="28"/>
          <w:szCs w:val="28"/>
        </w:rPr>
        <w:lastRenderedPageBreak/>
        <w:br w:type="page"/>
      </w:r>
    </w:p>
    <w:p w:rsidR="00505EDE" w:rsidRPr="008B6F45" w:rsidRDefault="00505EDE" w:rsidP="00505EDE">
      <w:pPr>
        <w:jc w:val="center"/>
        <w:rPr>
          <w:b/>
          <w:sz w:val="28"/>
          <w:szCs w:val="28"/>
        </w:rPr>
      </w:pPr>
      <w:bookmarkStart w:id="16" w:name="_Toc56572490"/>
      <w:bookmarkStart w:id="17" w:name="_Toc56573206"/>
      <w:r w:rsidRPr="008B6F45">
        <w:rPr>
          <w:b/>
          <w:sz w:val="28"/>
          <w:szCs w:val="28"/>
        </w:rPr>
        <w:lastRenderedPageBreak/>
        <w:t xml:space="preserve">2. Перечень и сведения о площади образуемых земельных участков, </w:t>
      </w:r>
      <w:bookmarkEnd w:id="16"/>
      <w:bookmarkEnd w:id="17"/>
      <w:r w:rsidRPr="008B6F45">
        <w:rPr>
          <w:b/>
          <w:sz w:val="28"/>
          <w:szCs w:val="28"/>
        </w:rPr>
        <w:t>о виде их разрешенного использования, в том числе возможные способы их образования</w:t>
      </w:r>
    </w:p>
    <w:p w:rsidR="00505EDE" w:rsidRPr="000C5F61" w:rsidRDefault="00505EDE" w:rsidP="00505EDE">
      <w:pPr>
        <w:ind w:firstLine="709"/>
        <w:jc w:val="both"/>
        <w:rPr>
          <w:sz w:val="28"/>
          <w:szCs w:val="28"/>
        </w:rPr>
      </w:pPr>
    </w:p>
    <w:p w:rsidR="00505EDE" w:rsidRPr="000C5F61" w:rsidRDefault="00505EDE" w:rsidP="00505EDE">
      <w:pPr>
        <w:ind w:firstLine="709"/>
        <w:jc w:val="both"/>
        <w:rPr>
          <w:sz w:val="28"/>
          <w:szCs w:val="28"/>
        </w:rPr>
      </w:pPr>
      <w:r w:rsidRPr="000C5F61">
        <w:rPr>
          <w:sz w:val="28"/>
          <w:szCs w:val="28"/>
        </w:rPr>
        <w:t xml:space="preserve">Перечень образуемых земельных участков представлен в Таблице № 2. Расположение </w:t>
      </w:r>
      <w:r>
        <w:rPr>
          <w:sz w:val="28"/>
          <w:szCs w:val="28"/>
        </w:rPr>
        <w:t>образуемых</w:t>
      </w:r>
      <w:r w:rsidRPr="000C5F61">
        <w:rPr>
          <w:sz w:val="28"/>
          <w:szCs w:val="28"/>
        </w:rPr>
        <w:t xml:space="preserve"> земельных участков представлено на чертеже межевания территории (приложени</w:t>
      </w:r>
      <w:r>
        <w:rPr>
          <w:sz w:val="28"/>
          <w:szCs w:val="28"/>
        </w:rPr>
        <w:t>е</w:t>
      </w:r>
      <w:r w:rsidRPr="000C5F61">
        <w:rPr>
          <w:sz w:val="28"/>
          <w:szCs w:val="28"/>
        </w:rPr>
        <w:t xml:space="preserve"> № </w:t>
      </w:r>
      <w:r>
        <w:rPr>
          <w:sz w:val="28"/>
          <w:szCs w:val="28"/>
        </w:rPr>
        <w:t>5</w:t>
      </w:r>
      <w:r w:rsidRPr="000C5F61">
        <w:rPr>
          <w:sz w:val="28"/>
          <w:szCs w:val="28"/>
        </w:rPr>
        <w:t>).</w:t>
      </w:r>
    </w:p>
    <w:p w:rsidR="00505EDE" w:rsidRDefault="00505EDE" w:rsidP="00505EDE">
      <w:pPr>
        <w:jc w:val="right"/>
        <w:rPr>
          <w:sz w:val="28"/>
          <w:szCs w:val="28"/>
        </w:rPr>
      </w:pPr>
    </w:p>
    <w:p w:rsidR="00505EDE" w:rsidRPr="000C5F61" w:rsidRDefault="00505EDE" w:rsidP="00505EDE">
      <w:pPr>
        <w:jc w:val="right"/>
        <w:rPr>
          <w:sz w:val="28"/>
          <w:szCs w:val="28"/>
        </w:rPr>
      </w:pPr>
      <w:r w:rsidRPr="000C5F61">
        <w:rPr>
          <w:sz w:val="28"/>
          <w:szCs w:val="28"/>
        </w:rPr>
        <w:t xml:space="preserve">Таблица № </w:t>
      </w:r>
      <w:r>
        <w:rPr>
          <w:sz w:val="28"/>
          <w:szCs w:val="28"/>
        </w:rPr>
        <w:t>2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959"/>
        <w:gridCol w:w="1559"/>
        <w:gridCol w:w="1559"/>
        <w:gridCol w:w="2803"/>
        <w:gridCol w:w="3151"/>
      </w:tblGrid>
      <w:tr w:rsidR="00505EDE" w:rsidRPr="007D6B3B" w:rsidTr="009640B4">
        <w:tc>
          <w:tcPr>
            <w:tcW w:w="959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  <w:b/>
              </w:rPr>
            </w:pPr>
            <w:r w:rsidRPr="007D6B3B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559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  <w:b/>
              </w:rPr>
            </w:pPr>
            <w:r w:rsidRPr="007D6B3B">
              <w:rPr>
                <w:rFonts w:ascii="Times New Roman" w:hAnsi="Times New Roman"/>
                <w:b/>
              </w:rPr>
              <w:t>Условный номер земельного участка</w:t>
            </w:r>
          </w:p>
        </w:tc>
        <w:tc>
          <w:tcPr>
            <w:tcW w:w="1559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  <w:b/>
              </w:rPr>
            </w:pPr>
            <w:r w:rsidRPr="007D6B3B">
              <w:rPr>
                <w:rFonts w:ascii="Times New Roman" w:hAnsi="Times New Roman"/>
                <w:b/>
              </w:rPr>
              <w:t xml:space="preserve">Площадь, </w:t>
            </w:r>
            <w:r>
              <w:rPr>
                <w:rFonts w:ascii="Times New Roman" w:hAnsi="Times New Roman"/>
                <w:b/>
              </w:rPr>
              <w:t>кв.м</w:t>
            </w:r>
            <w:r w:rsidRPr="007D6B3B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803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  <w:b/>
              </w:rPr>
            </w:pPr>
            <w:r w:rsidRPr="007D6B3B">
              <w:rPr>
                <w:rFonts w:ascii="Times New Roman" w:hAnsi="Times New Roman"/>
                <w:b/>
              </w:rPr>
              <w:t>Вид разрешенного использования</w:t>
            </w:r>
          </w:p>
        </w:tc>
        <w:tc>
          <w:tcPr>
            <w:tcW w:w="3151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  <w:b/>
              </w:rPr>
            </w:pPr>
            <w:r w:rsidRPr="007D6B3B">
              <w:rPr>
                <w:rFonts w:ascii="Times New Roman" w:hAnsi="Times New Roman"/>
                <w:b/>
              </w:rPr>
              <w:t>Способ образования</w:t>
            </w:r>
          </w:p>
        </w:tc>
      </w:tr>
      <w:tr w:rsidR="00505EDE" w:rsidRPr="007D6B3B" w:rsidTr="009640B4">
        <w:tc>
          <w:tcPr>
            <w:tcW w:w="959" w:type="dxa"/>
            <w:vAlign w:val="center"/>
          </w:tcPr>
          <w:p w:rsidR="00505EDE" w:rsidRPr="007D6B3B" w:rsidRDefault="00505EDE" w:rsidP="009640B4">
            <w:pPr>
              <w:pStyle w:val="ad"/>
              <w:numPr>
                <w:ilvl w:val="0"/>
                <w:numId w:val="37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D6B3B">
              <w:rPr>
                <w:rFonts w:ascii="Times New Roman" w:hAnsi="Times New Roman"/>
                <w:color w:val="000000"/>
              </w:rPr>
              <w:t>ЗУ1</w:t>
            </w:r>
          </w:p>
        </w:tc>
        <w:tc>
          <w:tcPr>
            <w:tcW w:w="1559" w:type="dxa"/>
            <w:vAlign w:val="center"/>
          </w:tcPr>
          <w:p w:rsidR="00505EDE" w:rsidRPr="00AC6628" w:rsidRDefault="00505ED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C6628">
              <w:rPr>
                <w:rFonts w:ascii="Times New Roman" w:hAnsi="Times New Roman"/>
                <w:color w:val="000000"/>
              </w:rPr>
              <w:t>99393,12</w:t>
            </w:r>
          </w:p>
        </w:tc>
        <w:tc>
          <w:tcPr>
            <w:tcW w:w="2803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</w:rPr>
            </w:pPr>
            <w:r w:rsidRPr="00AC6628">
              <w:rPr>
                <w:rFonts w:ascii="Times New Roman" w:hAnsi="Times New Roman"/>
              </w:rPr>
              <w:t xml:space="preserve">Многоэтажная жилая застройка (высотная застройка) </w:t>
            </w:r>
            <w:r w:rsidRPr="007D6B3B">
              <w:rPr>
                <w:rFonts w:ascii="Times New Roman" w:hAnsi="Times New Roman"/>
              </w:rPr>
              <w:t>(2.</w:t>
            </w:r>
            <w:r>
              <w:rPr>
                <w:rFonts w:ascii="Times New Roman" w:hAnsi="Times New Roman"/>
              </w:rPr>
              <w:t>6</w:t>
            </w:r>
            <w:r w:rsidRPr="007D6B3B">
              <w:rPr>
                <w:rFonts w:ascii="Times New Roman" w:hAnsi="Times New Roman"/>
              </w:rPr>
              <w:t>)</w:t>
            </w:r>
          </w:p>
        </w:tc>
        <w:tc>
          <w:tcPr>
            <w:tcW w:w="3151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</w:rPr>
            </w:pPr>
            <w:r w:rsidRPr="007D6B3B">
              <w:rPr>
                <w:rFonts w:ascii="Times New Roman" w:hAnsi="Times New Roman"/>
              </w:rPr>
              <w:t xml:space="preserve">Раздел земельного участка </w:t>
            </w:r>
            <w:r w:rsidRPr="00AC6628">
              <w:rPr>
                <w:rFonts w:ascii="Times New Roman" w:hAnsi="Times New Roman"/>
              </w:rPr>
              <w:t>54:19:062301:30</w:t>
            </w:r>
          </w:p>
        </w:tc>
      </w:tr>
      <w:tr w:rsidR="00505EDE" w:rsidRPr="007D6B3B" w:rsidTr="009640B4">
        <w:tc>
          <w:tcPr>
            <w:tcW w:w="959" w:type="dxa"/>
            <w:vAlign w:val="center"/>
          </w:tcPr>
          <w:p w:rsidR="00505EDE" w:rsidRPr="007D6B3B" w:rsidRDefault="00505EDE" w:rsidP="009640B4">
            <w:pPr>
              <w:pStyle w:val="ad"/>
              <w:numPr>
                <w:ilvl w:val="0"/>
                <w:numId w:val="37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D6B3B">
              <w:rPr>
                <w:rFonts w:ascii="Times New Roman" w:hAnsi="Times New Roman"/>
                <w:color w:val="000000"/>
              </w:rPr>
              <w:t>ЗУ2</w:t>
            </w:r>
          </w:p>
        </w:tc>
        <w:tc>
          <w:tcPr>
            <w:tcW w:w="1559" w:type="dxa"/>
            <w:vAlign w:val="center"/>
          </w:tcPr>
          <w:p w:rsidR="00505EDE" w:rsidRPr="00AC6628" w:rsidRDefault="00505ED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C6628">
              <w:rPr>
                <w:rFonts w:ascii="Times New Roman" w:hAnsi="Times New Roman"/>
                <w:color w:val="000000"/>
              </w:rPr>
              <w:t>19320,43</w:t>
            </w:r>
          </w:p>
        </w:tc>
        <w:tc>
          <w:tcPr>
            <w:tcW w:w="2803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</w:rPr>
            </w:pPr>
            <w:r w:rsidRPr="002832F4">
              <w:rPr>
                <w:rFonts w:ascii="Times New Roman" w:hAnsi="Times New Roman"/>
              </w:rPr>
              <w:t>Спорт</w:t>
            </w:r>
            <w:r>
              <w:rPr>
                <w:rFonts w:ascii="Times New Roman" w:hAnsi="Times New Roman"/>
              </w:rPr>
              <w:t xml:space="preserve"> (5.1)</w:t>
            </w:r>
          </w:p>
        </w:tc>
        <w:tc>
          <w:tcPr>
            <w:tcW w:w="3151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</w:rPr>
            </w:pPr>
            <w:r w:rsidRPr="007D6B3B">
              <w:rPr>
                <w:rFonts w:ascii="Times New Roman" w:hAnsi="Times New Roman"/>
              </w:rPr>
              <w:t xml:space="preserve">Раздел земельного участка </w:t>
            </w:r>
            <w:r w:rsidRPr="00AC6628">
              <w:rPr>
                <w:rFonts w:ascii="Times New Roman" w:hAnsi="Times New Roman"/>
              </w:rPr>
              <w:t>54:19:062301:30</w:t>
            </w:r>
          </w:p>
        </w:tc>
      </w:tr>
      <w:tr w:rsidR="00505EDE" w:rsidRPr="007D6B3B" w:rsidTr="009640B4">
        <w:tc>
          <w:tcPr>
            <w:tcW w:w="959" w:type="dxa"/>
            <w:vAlign w:val="center"/>
          </w:tcPr>
          <w:p w:rsidR="00505EDE" w:rsidRPr="007D6B3B" w:rsidRDefault="00505EDE" w:rsidP="009640B4">
            <w:pPr>
              <w:pStyle w:val="ad"/>
              <w:numPr>
                <w:ilvl w:val="0"/>
                <w:numId w:val="37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D6B3B">
              <w:rPr>
                <w:rFonts w:ascii="Times New Roman" w:hAnsi="Times New Roman"/>
                <w:color w:val="000000"/>
              </w:rPr>
              <w:t>ЗУ3</w:t>
            </w:r>
          </w:p>
        </w:tc>
        <w:tc>
          <w:tcPr>
            <w:tcW w:w="1559" w:type="dxa"/>
            <w:vAlign w:val="center"/>
          </w:tcPr>
          <w:p w:rsidR="00505EDE" w:rsidRPr="00AC6628" w:rsidRDefault="00505ED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C6628">
              <w:rPr>
                <w:rFonts w:ascii="Times New Roman" w:hAnsi="Times New Roman"/>
                <w:color w:val="000000"/>
              </w:rPr>
              <w:t>21280,27</w:t>
            </w:r>
          </w:p>
        </w:tc>
        <w:tc>
          <w:tcPr>
            <w:tcW w:w="2803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</w:rPr>
            </w:pPr>
            <w:r w:rsidRPr="00AC6628">
              <w:rPr>
                <w:rFonts w:ascii="Times New Roman" w:hAnsi="Times New Roman"/>
              </w:rPr>
              <w:t xml:space="preserve">Многоэтажная жилая застройка (высотная застройка) </w:t>
            </w:r>
            <w:r w:rsidRPr="007D6B3B">
              <w:rPr>
                <w:rFonts w:ascii="Times New Roman" w:hAnsi="Times New Roman"/>
              </w:rPr>
              <w:t>(2.</w:t>
            </w:r>
            <w:r>
              <w:rPr>
                <w:rFonts w:ascii="Times New Roman" w:hAnsi="Times New Roman"/>
              </w:rPr>
              <w:t>6</w:t>
            </w:r>
            <w:r w:rsidRPr="007D6B3B">
              <w:rPr>
                <w:rFonts w:ascii="Times New Roman" w:hAnsi="Times New Roman"/>
              </w:rPr>
              <w:t>)</w:t>
            </w:r>
          </w:p>
        </w:tc>
        <w:tc>
          <w:tcPr>
            <w:tcW w:w="3151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</w:rPr>
            </w:pPr>
            <w:r w:rsidRPr="007D6B3B">
              <w:rPr>
                <w:rFonts w:ascii="Times New Roman" w:hAnsi="Times New Roman"/>
              </w:rPr>
              <w:t xml:space="preserve">Раздел земельного участка </w:t>
            </w:r>
            <w:r w:rsidRPr="00AC6628">
              <w:rPr>
                <w:rFonts w:ascii="Times New Roman" w:hAnsi="Times New Roman"/>
              </w:rPr>
              <w:t>54:19:062301:30</w:t>
            </w:r>
          </w:p>
        </w:tc>
      </w:tr>
      <w:tr w:rsidR="00505EDE" w:rsidRPr="007D6B3B" w:rsidTr="009640B4">
        <w:tc>
          <w:tcPr>
            <w:tcW w:w="959" w:type="dxa"/>
            <w:vAlign w:val="center"/>
          </w:tcPr>
          <w:p w:rsidR="00505EDE" w:rsidRPr="007D6B3B" w:rsidRDefault="00505EDE" w:rsidP="009640B4">
            <w:pPr>
              <w:pStyle w:val="ad"/>
              <w:numPr>
                <w:ilvl w:val="0"/>
                <w:numId w:val="37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D6B3B">
              <w:rPr>
                <w:rFonts w:ascii="Times New Roman" w:hAnsi="Times New Roman"/>
                <w:color w:val="000000"/>
              </w:rPr>
              <w:t>ЗУ4</w:t>
            </w:r>
          </w:p>
        </w:tc>
        <w:tc>
          <w:tcPr>
            <w:tcW w:w="1559" w:type="dxa"/>
            <w:vAlign w:val="center"/>
          </w:tcPr>
          <w:p w:rsidR="00505EDE" w:rsidRPr="00AC6628" w:rsidRDefault="00505ED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C6628">
              <w:rPr>
                <w:rFonts w:ascii="Times New Roman" w:hAnsi="Times New Roman"/>
                <w:color w:val="000000"/>
              </w:rPr>
              <w:t>20678,42</w:t>
            </w:r>
          </w:p>
        </w:tc>
        <w:tc>
          <w:tcPr>
            <w:tcW w:w="2803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</w:rPr>
            </w:pPr>
            <w:r w:rsidRPr="002832F4">
              <w:rPr>
                <w:rFonts w:ascii="Times New Roman" w:hAnsi="Times New Roman"/>
              </w:rPr>
              <w:t>Дошкольное, начальное и среднее общее образование</w:t>
            </w:r>
            <w:r>
              <w:rPr>
                <w:rFonts w:ascii="Times New Roman" w:hAnsi="Times New Roman"/>
              </w:rPr>
              <w:t xml:space="preserve"> (3.5.1)</w:t>
            </w:r>
          </w:p>
        </w:tc>
        <w:tc>
          <w:tcPr>
            <w:tcW w:w="3151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</w:rPr>
            </w:pPr>
            <w:r w:rsidRPr="007D6B3B">
              <w:rPr>
                <w:rFonts w:ascii="Times New Roman" w:hAnsi="Times New Roman"/>
              </w:rPr>
              <w:t xml:space="preserve">Раздел земельного участка </w:t>
            </w:r>
            <w:r w:rsidRPr="00AC6628">
              <w:rPr>
                <w:rFonts w:ascii="Times New Roman" w:hAnsi="Times New Roman"/>
              </w:rPr>
              <w:t>54:19:062301:30</w:t>
            </w:r>
          </w:p>
        </w:tc>
      </w:tr>
      <w:tr w:rsidR="00505EDE" w:rsidRPr="007D6B3B" w:rsidTr="009640B4">
        <w:tc>
          <w:tcPr>
            <w:tcW w:w="959" w:type="dxa"/>
            <w:vAlign w:val="center"/>
          </w:tcPr>
          <w:p w:rsidR="00505EDE" w:rsidRPr="007D6B3B" w:rsidRDefault="00505EDE" w:rsidP="009640B4">
            <w:pPr>
              <w:pStyle w:val="ad"/>
              <w:numPr>
                <w:ilvl w:val="0"/>
                <w:numId w:val="37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D6B3B">
              <w:rPr>
                <w:rFonts w:ascii="Times New Roman" w:hAnsi="Times New Roman"/>
                <w:color w:val="000000"/>
              </w:rPr>
              <w:t>ЗУ5</w:t>
            </w:r>
          </w:p>
        </w:tc>
        <w:tc>
          <w:tcPr>
            <w:tcW w:w="1559" w:type="dxa"/>
            <w:vAlign w:val="center"/>
          </w:tcPr>
          <w:p w:rsidR="00505EDE" w:rsidRPr="00AC6628" w:rsidRDefault="00505ED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C6628">
              <w:rPr>
                <w:rFonts w:ascii="Times New Roman" w:hAnsi="Times New Roman"/>
                <w:color w:val="000000"/>
              </w:rPr>
              <w:t>31407,99</w:t>
            </w:r>
          </w:p>
        </w:tc>
        <w:tc>
          <w:tcPr>
            <w:tcW w:w="2803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</w:rPr>
            </w:pPr>
            <w:r w:rsidRPr="002832F4">
              <w:rPr>
                <w:rFonts w:ascii="Times New Roman" w:hAnsi="Times New Roman"/>
              </w:rPr>
              <w:t>Среднее и высшее профессиональное образование</w:t>
            </w:r>
            <w:r>
              <w:rPr>
                <w:rFonts w:ascii="Times New Roman" w:hAnsi="Times New Roman"/>
              </w:rPr>
              <w:t xml:space="preserve"> (3.5.2)</w:t>
            </w:r>
          </w:p>
        </w:tc>
        <w:tc>
          <w:tcPr>
            <w:tcW w:w="3151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</w:rPr>
            </w:pPr>
            <w:r w:rsidRPr="007D6B3B">
              <w:rPr>
                <w:rFonts w:ascii="Times New Roman" w:hAnsi="Times New Roman"/>
              </w:rPr>
              <w:t xml:space="preserve">Раздел земельного участка </w:t>
            </w:r>
            <w:r w:rsidRPr="00AC6628">
              <w:rPr>
                <w:rFonts w:ascii="Times New Roman" w:hAnsi="Times New Roman"/>
              </w:rPr>
              <w:t>54:19:062301:30</w:t>
            </w:r>
          </w:p>
        </w:tc>
      </w:tr>
      <w:tr w:rsidR="00505EDE" w:rsidRPr="007D6B3B" w:rsidTr="009640B4">
        <w:tc>
          <w:tcPr>
            <w:tcW w:w="959" w:type="dxa"/>
            <w:vAlign w:val="center"/>
          </w:tcPr>
          <w:p w:rsidR="00505EDE" w:rsidRPr="007D6B3B" w:rsidRDefault="00505EDE" w:rsidP="009640B4">
            <w:pPr>
              <w:pStyle w:val="ad"/>
              <w:numPr>
                <w:ilvl w:val="0"/>
                <w:numId w:val="37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D6B3B">
              <w:rPr>
                <w:rFonts w:ascii="Times New Roman" w:hAnsi="Times New Roman"/>
                <w:color w:val="000000"/>
              </w:rPr>
              <w:t>ЗУ6</w:t>
            </w:r>
          </w:p>
        </w:tc>
        <w:tc>
          <w:tcPr>
            <w:tcW w:w="1559" w:type="dxa"/>
            <w:vAlign w:val="center"/>
          </w:tcPr>
          <w:p w:rsidR="00505EDE" w:rsidRPr="00AC6628" w:rsidRDefault="00505ED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C6628">
              <w:rPr>
                <w:rFonts w:ascii="Times New Roman" w:hAnsi="Times New Roman"/>
                <w:color w:val="000000"/>
              </w:rPr>
              <w:t>61108,13</w:t>
            </w:r>
          </w:p>
        </w:tc>
        <w:tc>
          <w:tcPr>
            <w:tcW w:w="2803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</w:rPr>
            </w:pPr>
            <w:r w:rsidRPr="00AC6628">
              <w:rPr>
                <w:rFonts w:ascii="Times New Roman" w:hAnsi="Times New Roman"/>
              </w:rPr>
              <w:t xml:space="preserve">Многоэтажная жилая застройка (высотная застройка) </w:t>
            </w:r>
            <w:r w:rsidRPr="007D6B3B">
              <w:rPr>
                <w:rFonts w:ascii="Times New Roman" w:hAnsi="Times New Roman"/>
              </w:rPr>
              <w:t>(2.</w:t>
            </w:r>
            <w:r>
              <w:rPr>
                <w:rFonts w:ascii="Times New Roman" w:hAnsi="Times New Roman"/>
              </w:rPr>
              <w:t>6</w:t>
            </w:r>
            <w:r w:rsidRPr="007D6B3B">
              <w:rPr>
                <w:rFonts w:ascii="Times New Roman" w:hAnsi="Times New Roman"/>
              </w:rPr>
              <w:t>)</w:t>
            </w:r>
          </w:p>
        </w:tc>
        <w:tc>
          <w:tcPr>
            <w:tcW w:w="3151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</w:rPr>
            </w:pPr>
            <w:r w:rsidRPr="007D6B3B">
              <w:rPr>
                <w:rFonts w:ascii="Times New Roman" w:hAnsi="Times New Roman"/>
              </w:rPr>
              <w:t xml:space="preserve">Раздел земельного участка </w:t>
            </w:r>
            <w:r w:rsidRPr="00AC6628">
              <w:rPr>
                <w:rFonts w:ascii="Times New Roman" w:hAnsi="Times New Roman"/>
              </w:rPr>
              <w:t>54:19:062301:30</w:t>
            </w:r>
          </w:p>
        </w:tc>
      </w:tr>
      <w:tr w:rsidR="00505EDE" w:rsidRPr="007D6B3B" w:rsidTr="009640B4">
        <w:tc>
          <w:tcPr>
            <w:tcW w:w="959" w:type="dxa"/>
            <w:vAlign w:val="center"/>
          </w:tcPr>
          <w:p w:rsidR="00505EDE" w:rsidRPr="007D6B3B" w:rsidRDefault="00505EDE" w:rsidP="009640B4">
            <w:pPr>
              <w:pStyle w:val="ad"/>
              <w:numPr>
                <w:ilvl w:val="0"/>
                <w:numId w:val="37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D6B3B">
              <w:rPr>
                <w:rFonts w:ascii="Times New Roman" w:hAnsi="Times New Roman"/>
                <w:color w:val="000000"/>
              </w:rPr>
              <w:t>ЗУ7</w:t>
            </w:r>
          </w:p>
        </w:tc>
        <w:tc>
          <w:tcPr>
            <w:tcW w:w="1559" w:type="dxa"/>
            <w:vAlign w:val="center"/>
          </w:tcPr>
          <w:p w:rsidR="00505EDE" w:rsidRPr="00AC6628" w:rsidRDefault="00505ED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C6628">
              <w:rPr>
                <w:rFonts w:ascii="Times New Roman" w:hAnsi="Times New Roman"/>
                <w:color w:val="000000"/>
              </w:rPr>
              <w:t>6191,4</w:t>
            </w:r>
          </w:p>
        </w:tc>
        <w:tc>
          <w:tcPr>
            <w:tcW w:w="2803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</w:rPr>
            </w:pPr>
            <w:r w:rsidRPr="002832F4">
              <w:rPr>
                <w:rFonts w:ascii="Times New Roman" w:hAnsi="Times New Roman"/>
              </w:rPr>
              <w:t>Коммунальное обслуживание</w:t>
            </w:r>
            <w:r>
              <w:rPr>
                <w:rFonts w:ascii="Times New Roman" w:hAnsi="Times New Roman"/>
              </w:rPr>
              <w:t xml:space="preserve"> (3.1)</w:t>
            </w:r>
          </w:p>
        </w:tc>
        <w:tc>
          <w:tcPr>
            <w:tcW w:w="3151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</w:rPr>
            </w:pPr>
            <w:r w:rsidRPr="007D6B3B">
              <w:rPr>
                <w:rFonts w:ascii="Times New Roman" w:hAnsi="Times New Roman"/>
              </w:rPr>
              <w:t xml:space="preserve">Раздел земельного участка </w:t>
            </w:r>
            <w:r w:rsidRPr="00AC6628">
              <w:rPr>
                <w:rFonts w:ascii="Times New Roman" w:hAnsi="Times New Roman"/>
              </w:rPr>
              <w:t>54:19:062301:30</w:t>
            </w:r>
          </w:p>
        </w:tc>
      </w:tr>
      <w:tr w:rsidR="00505EDE" w:rsidRPr="007D6B3B" w:rsidTr="009640B4">
        <w:tc>
          <w:tcPr>
            <w:tcW w:w="959" w:type="dxa"/>
            <w:vAlign w:val="center"/>
          </w:tcPr>
          <w:p w:rsidR="00505EDE" w:rsidRPr="007D6B3B" w:rsidRDefault="00505EDE" w:rsidP="009640B4">
            <w:pPr>
              <w:pStyle w:val="ad"/>
              <w:numPr>
                <w:ilvl w:val="0"/>
                <w:numId w:val="37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D6B3B">
              <w:rPr>
                <w:rFonts w:ascii="Times New Roman" w:hAnsi="Times New Roman"/>
                <w:color w:val="000000"/>
              </w:rPr>
              <w:t>ЗУ8</w:t>
            </w:r>
          </w:p>
        </w:tc>
        <w:tc>
          <w:tcPr>
            <w:tcW w:w="1559" w:type="dxa"/>
            <w:vAlign w:val="center"/>
          </w:tcPr>
          <w:p w:rsidR="00505EDE" w:rsidRPr="00AC6628" w:rsidRDefault="00505ED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C6628">
              <w:rPr>
                <w:rFonts w:ascii="Times New Roman" w:hAnsi="Times New Roman"/>
                <w:color w:val="000000"/>
              </w:rPr>
              <w:t>60572,1</w:t>
            </w:r>
          </w:p>
        </w:tc>
        <w:tc>
          <w:tcPr>
            <w:tcW w:w="2803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</w:rPr>
            </w:pPr>
            <w:r w:rsidRPr="00AC6628">
              <w:rPr>
                <w:rFonts w:ascii="Times New Roman" w:hAnsi="Times New Roman"/>
              </w:rPr>
              <w:t xml:space="preserve">Многоэтажная жилая застройка (высотная застройка) </w:t>
            </w:r>
            <w:r w:rsidRPr="007D6B3B">
              <w:rPr>
                <w:rFonts w:ascii="Times New Roman" w:hAnsi="Times New Roman"/>
              </w:rPr>
              <w:t>(2.</w:t>
            </w:r>
            <w:r>
              <w:rPr>
                <w:rFonts w:ascii="Times New Roman" w:hAnsi="Times New Roman"/>
              </w:rPr>
              <w:t>6</w:t>
            </w:r>
            <w:r w:rsidRPr="007D6B3B">
              <w:rPr>
                <w:rFonts w:ascii="Times New Roman" w:hAnsi="Times New Roman"/>
              </w:rPr>
              <w:t>)</w:t>
            </w:r>
          </w:p>
        </w:tc>
        <w:tc>
          <w:tcPr>
            <w:tcW w:w="3151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</w:rPr>
            </w:pPr>
            <w:r w:rsidRPr="007D6B3B">
              <w:rPr>
                <w:rFonts w:ascii="Times New Roman" w:hAnsi="Times New Roman"/>
              </w:rPr>
              <w:t xml:space="preserve">Раздел земельного участка </w:t>
            </w:r>
            <w:r w:rsidRPr="00AC6628">
              <w:rPr>
                <w:rFonts w:ascii="Times New Roman" w:hAnsi="Times New Roman"/>
              </w:rPr>
              <w:t>54:19:062301:30</w:t>
            </w:r>
          </w:p>
        </w:tc>
      </w:tr>
      <w:tr w:rsidR="00505EDE" w:rsidRPr="007D6B3B" w:rsidTr="009640B4">
        <w:tc>
          <w:tcPr>
            <w:tcW w:w="959" w:type="dxa"/>
            <w:vAlign w:val="center"/>
          </w:tcPr>
          <w:p w:rsidR="00505EDE" w:rsidRPr="007D6B3B" w:rsidRDefault="00505EDE" w:rsidP="009640B4">
            <w:pPr>
              <w:pStyle w:val="ad"/>
              <w:numPr>
                <w:ilvl w:val="0"/>
                <w:numId w:val="37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D6B3B">
              <w:rPr>
                <w:rFonts w:ascii="Times New Roman" w:hAnsi="Times New Roman"/>
                <w:color w:val="000000"/>
              </w:rPr>
              <w:t>ЗУ9</w:t>
            </w:r>
          </w:p>
        </w:tc>
        <w:tc>
          <w:tcPr>
            <w:tcW w:w="1559" w:type="dxa"/>
            <w:vAlign w:val="center"/>
          </w:tcPr>
          <w:p w:rsidR="00505EDE" w:rsidRPr="00AC6628" w:rsidRDefault="00505ED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C6628">
              <w:rPr>
                <w:rFonts w:ascii="Times New Roman" w:hAnsi="Times New Roman"/>
                <w:color w:val="000000"/>
              </w:rPr>
              <w:t>31941,64</w:t>
            </w:r>
          </w:p>
        </w:tc>
        <w:tc>
          <w:tcPr>
            <w:tcW w:w="2803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</w:rPr>
            </w:pPr>
            <w:r w:rsidRPr="002832F4">
              <w:rPr>
                <w:rFonts w:ascii="Times New Roman" w:hAnsi="Times New Roman"/>
              </w:rPr>
              <w:t>Среднее и высшее профессиональное образование (3.5.2)</w:t>
            </w:r>
          </w:p>
        </w:tc>
        <w:tc>
          <w:tcPr>
            <w:tcW w:w="3151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</w:rPr>
            </w:pPr>
            <w:r w:rsidRPr="007D6B3B">
              <w:rPr>
                <w:rFonts w:ascii="Times New Roman" w:hAnsi="Times New Roman"/>
              </w:rPr>
              <w:t xml:space="preserve">Раздел земельного участка </w:t>
            </w:r>
            <w:r w:rsidRPr="00AC6628">
              <w:rPr>
                <w:rFonts w:ascii="Times New Roman" w:hAnsi="Times New Roman"/>
              </w:rPr>
              <w:t>54:19:062301:30</w:t>
            </w:r>
          </w:p>
        </w:tc>
      </w:tr>
      <w:tr w:rsidR="00505EDE" w:rsidRPr="007D6B3B" w:rsidTr="009640B4">
        <w:tc>
          <w:tcPr>
            <w:tcW w:w="959" w:type="dxa"/>
            <w:vAlign w:val="center"/>
          </w:tcPr>
          <w:p w:rsidR="00505EDE" w:rsidRPr="007D6B3B" w:rsidRDefault="00505EDE" w:rsidP="009640B4">
            <w:pPr>
              <w:pStyle w:val="ad"/>
              <w:numPr>
                <w:ilvl w:val="0"/>
                <w:numId w:val="37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D6B3B">
              <w:rPr>
                <w:rFonts w:ascii="Times New Roman" w:hAnsi="Times New Roman"/>
                <w:color w:val="000000"/>
              </w:rPr>
              <w:t>ЗУ10</w:t>
            </w:r>
          </w:p>
        </w:tc>
        <w:tc>
          <w:tcPr>
            <w:tcW w:w="1559" w:type="dxa"/>
            <w:vAlign w:val="center"/>
          </w:tcPr>
          <w:p w:rsidR="00505EDE" w:rsidRPr="00AC6628" w:rsidRDefault="00505ED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C6628">
              <w:rPr>
                <w:rFonts w:ascii="Times New Roman" w:hAnsi="Times New Roman"/>
                <w:color w:val="000000"/>
              </w:rPr>
              <w:t>21009,22</w:t>
            </w:r>
          </w:p>
        </w:tc>
        <w:tc>
          <w:tcPr>
            <w:tcW w:w="2803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</w:rPr>
            </w:pPr>
            <w:r w:rsidRPr="002832F4">
              <w:rPr>
                <w:rFonts w:ascii="Times New Roman" w:hAnsi="Times New Roman"/>
              </w:rPr>
              <w:t>Дошкольное, начальное и среднее общее образование</w:t>
            </w:r>
            <w:r>
              <w:rPr>
                <w:rFonts w:ascii="Times New Roman" w:hAnsi="Times New Roman"/>
              </w:rPr>
              <w:t xml:space="preserve"> (3.5.1)</w:t>
            </w:r>
          </w:p>
        </w:tc>
        <w:tc>
          <w:tcPr>
            <w:tcW w:w="3151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</w:rPr>
            </w:pPr>
            <w:r w:rsidRPr="007D6B3B">
              <w:rPr>
                <w:rFonts w:ascii="Times New Roman" w:hAnsi="Times New Roman"/>
              </w:rPr>
              <w:t xml:space="preserve">Раздел земельного участка </w:t>
            </w:r>
            <w:r w:rsidRPr="00AC6628">
              <w:rPr>
                <w:rFonts w:ascii="Times New Roman" w:hAnsi="Times New Roman"/>
              </w:rPr>
              <w:t>54:19:062301:30</w:t>
            </w:r>
          </w:p>
        </w:tc>
      </w:tr>
      <w:tr w:rsidR="00505EDE" w:rsidRPr="007D6B3B" w:rsidTr="009640B4">
        <w:tc>
          <w:tcPr>
            <w:tcW w:w="959" w:type="dxa"/>
            <w:vAlign w:val="center"/>
          </w:tcPr>
          <w:p w:rsidR="00505EDE" w:rsidRPr="007D6B3B" w:rsidRDefault="00505EDE" w:rsidP="009640B4">
            <w:pPr>
              <w:pStyle w:val="ad"/>
              <w:numPr>
                <w:ilvl w:val="0"/>
                <w:numId w:val="37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D6B3B">
              <w:rPr>
                <w:rFonts w:ascii="Times New Roman" w:hAnsi="Times New Roman"/>
                <w:color w:val="000000"/>
              </w:rPr>
              <w:t>ЗУ11</w:t>
            </w:r>
          </w:p>
        </w:tc>
        <w:tc>
          <w:tcPr>
            <w:tcW w:w="1559" w:type="dxa"/>
            <w:vAlign w:val="center"/>
          </w:tcPr>
          <w:p w:rsidR="00505EDE" w:rsidRPr="00AC6628" w:rsidRDefault="00505ED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C6628">
              <w:rPr>
                <w:rFonts w:ascii="Times New Roman" w:hAnsi="Times New Roman"/>
                <w:color w:val="000000"/>
              </w:rPr>
              <w:t>86592,32</w:t>
            </w:r>
          </w:p>
        </w:tc>
        <w:tc>
          <w:tcPr>
            <w:tcW w:w="2803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</w:rPr>
            </w:pPr>
            <w:r w:rsidRPr="00AC6628">
              <w:rPr>
                <w:rFonts w:ascii="Times New Roman" w:hAnsi="Times New Roman"/>
              </w:rPr>
              <w:t xml:space="preserve">Многоэтажная жилая застройка (высотная застройка) </w:t>
            </w:r>
            <w:r w:rsidRPr="007D6B3B">
              <w:rPr>
                <w:rFonts w:ascii="Times New Roman" w:hAnsi="Times New Roman"/>
              </w:rPr>
              <w:t>(2.</w:t>
            </w:r>
            <w:r>
              <w:rPr>
                <w:rFonts w:ascii="Times New Roman" w:hAnsi="Times New Roman"/>
              </w:rPr>
              <w:t>6</w:t>
            </w:r>
            <w:r w:rsidRPr="007D6B3B">
              <w:rPr>
                <w:rFonts w:ascii="Times New Roman" w:hAnsi="Times New Roman"/>
              </w:rPr>
              <w:t>)</w:t>
            </w:r>
          </w:p>
        </w:tc>
        <w:tc>
          <w:tcPr>
            <w:tcW w:w="3151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</w:rPr>
            </w:pPr>
            <w:r w:rsidRPr="007D6B3B">
              <w:rPr>
                <w:rFonts w:ascii="Times New Roman" w:hAnsi="Times New Roman"/>
              </w:rPr>
              <w:t xml:space="preserve">Раздел земельного участка </w:t>
            </w:r>
            <w:r w:rsidRPr="00AC6628">
              <w:rPr>
                <w:rFonts w:ascii="Times New Roman" w:hAnsi="Times New Roman"/>
              </w:rPr>
              <w:t>54:19:062301:30</w:t>
            </w:r>
          </w:p>
        </w:tc>
      </w:tr>
      <w:tr w:rsidR="00505EDE" w:rsidRPr="007D6B3B" w:rsidTr="009640B4">
        <w:tc>
          <w:tcPr>
            <w:tcW w:w="959" w:type="dxa"/>
            <w:vAlign w:val="center"/>
          </w:tcPr>
          <w:p w:rsidR="00505EDE" w:rsidRPr="007D6B3B" w:rsidRDefault="00505EDE" w:rsidP="009640B4">
            <w:pPr>
              <w:pStyle w:val="ad"/>
              <w:numPr>
                <w:ilvl w:val="0"/>
                <w:numId w:val="37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D6B3B">
              <w:rPr>
                <w:rFonts w:ascii="Times New Roman" w:hAnsi="Times New Roman"/>
                <w:color w:val="000000"/>
              </w:rPr>
              <w:t>ЗУ12</w:t>
            </w:r>
          </w:p>
        </w:tc>
        <w:tc>
          <w:tcPr>
            <w:tcW w:w="1559" w:type="dxa"/>
            <w:vAlign w:val="center"/>
          </w:tcPr>
          <w:p w:rsidR="00505EDE" w:rsidRPr="00AC6628" w:rsidRDefault="00505ED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C6628">
              <w:rPr>
                <w:rFonts w:ascii="Times New Roman" w:hAnsi="Times New Roman"/>
                <w:color w:val="000000"/>
              </w:rPr>
              <w:t>53757,05</w:t>
            </w:r>
          </w:p>
        </w:tc>
        <w:tc>
          <w:tcPr>
            <w:tcW w:w="2803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</w:rPr>
            </w:pPr>
            <w:r w:rsidRPr="00AC6628">
              <w:rPr>
                <w:rFonts w:ascii="Times New Roman" w:hAnsi="Times New Roman"/>
              </w:rPr>
              <w:t xml:space="preserve">Многоэтажная жилая застройка (высотная застройка) </w:t>
            </w:r>
            <w:r w:rsidRPr="007D6B3B">
              <w:rPr>
                <w:rFonts w:ascii="Times New Roman" w:hAnsi="Times New Roman"/>
              </w:rPr>
              <w:t>(2.</w:t>
            </w:r>
            <w:r>
              <w:rPr>
                <w:rFonts w:ascii="Times New Roman" w:hAnsi="Times New Roman"/>
              </w:rPr>
              <w:t>6</w:t>
            </w:r>
            <w:r w:rsidRPr="007D6B3B">
              <w:rPr>
                <w:rFonts w:ascii="Times New Roman" w:hAnsi="Times New Roman"/>
              </w:rPr>
              <w:t>)</w:t>
            </w:r>
          </w:p>
        </w:tc>
        <w:tc>
          <w:tcPr>
            <w:tcW w:w="3151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</w:rPr>
            </w:pPr>
            <w:r w:rsidRPr="007D6B3B">
              <w:rPr>
                <w:rFonts w:ascii="Times New Roman" w:hAnsi="Times New Roman"/>
              </w:rPr>
              <w:t xml:space="preserve">Раздел земельного участка </w:t>
            </w:r>
            <w:r w:rsidRPr="00AC6628">
              <w:rPr>
                <w:rFonts w:ascii="Times New Roman" w:hAnsi="Times New Roman"/>
              </w:rPr>
              <w:t>54:19:062301:30</w:t>
            </w:r>
          </w:p>
        </w:tc>
      </w:tr>
      <w:tr w:rsidR="00505EDE" w:rsidRPr="007D6B3B" w:rsidTr="009640B4">
        <w:tc>
          <w:tcPr>
            <w:tcW w:w="959" w:type="dxa"/>
            <w:vAlign w:val="center"/>
          </w:tcPr>
          <w:p w:rsidR="00505EDE" w:rsidRPr="007D6B3B" w:rsidRDefault="00505EDE" w:rsidP="009640B4">
            <w:pPr>
              <w:pStyle w:val="ad"/>
              <w:numPr>
                <w:ilvl w:val="0"/>
                <w:numId w:val="37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D6B3B">
              <w:rPr>
                <w:rFonts w:ascii="Times New Roman" w:hAnsi="Times New Roman"/>
                <w:color w:val="000000"/>
              </w:rPr>
              <w:t>ЗУ13</w:t>
            </w:r>
          </w:p>
        </w:tc>
        <w:tc>
          <w:tcPr>
            <w:tcW w:w="1559" w:type="dxa"/>
            <w:vAlign w:val="center"/>
          </w:tcPr>
          <w:p w:rsidR="00505EDE" w:rsidRPr="00AC6628" w:rsidRDefault="00505ED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C6628">
              <w:rPr>
                <w:rFonts w:ascii="Times New Roman" w:hAnsi="Times New Roman"/>
                <w:color w:val="000000"/>
              </w:rPr>
              <w:t>41067,1</w:t>
            </w:r>
          </w:p>
        </w:tc>
        <w:tc>
          <w:tcPr>
            <w:tcW w:w="2803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</w:rPr>
            </w:pPr>
            <w:r w:rsidRPr="00AC6628">
              <w:rPr>
                <w:rFonts w:ascii="Times New Roman" w:hAnsi="Times New Roman"/>
              </w:rPr>
              <w:t xml:space="preserve">Многоэтажная жилая застройка (высотная застройка) </w:t>
            </w:r>
            <w:r w:rsidRPr="007D6B3B">
              <w:rPr>
                <w:rFonts w:ascii="Times New Roman" w:hAnsi="Times New Roman"/>
              </w:rPr>
              <w:t>(2.</w:t>
            </w:r>
            <w:r>
              <w:rPr>
                <w:rFonts w:ascii="Times New Roman" w:hAnsi="Times New Roman"/>
              </w:rPr>
              <w:t>6</w:t>
            </w:r>
            <w:r w:rsidRPr="007D6B3B">
              <w:rPr>
                <w:rFonts w:ascii="Times New Roman" w:hAnsi="Times New Roman"/>
              </w:rPr>
              <w:t>)</w:t>
            </w:r>
          </w:p>
        </w:tc>
        <w:tc>
          <w:tcPr>
            <w:tcW w:w="3151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</w:rPr>
            </w:pPr>
            <w:r w:rsidRPr="007D6B3B">
              <w:rPr>
                <w:rFonts w:ascii="Times New Roman" w:hAnsi="Times New Roman"/>
              </w:rPr>
              <w:t xml:space="preserve">Раздел земельного участка </w:t>
            </w:r>
            <w:r w:rsidRPr="00AC6628">
              <w:rPr>
                <w:rFonts w:ascii="Times New Roman" w:hAnsi="Times New Roman"/>
              </w:rPr>
              <w:t>54:19:062301:30</w:t>
            </w:r>
          </w:p>
        </w:tc>
      </w:tr>
      <w:tr w:rsidR="00505EDE" w:rsidRPr="007D6B3B" w:rsidTr="009640B4">
        <w:tc>
          <w:tcPr>
            <w:tcW w:w="959" w:type="dxa"/>
            <w:vAlign w:val="center"/>
          </w:tcPr>
          <w:p w:rsidR="00505EDE" w:rsidRPr="007D6B3B" w:rsidRDefault="00505EDE" w:rsidP="009640B4">
            <w:pPr>
              <w:pStyle w:val="ad"/>
              <w:numPr>
                <w:ilvl w:val="0"/>
                <w:numId w:val="37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D6B3B">
              <w:rPr>
                <w:rFonts w:ascii="Times New Roman" w:hAnsi="Times New Roman"/>
                <w:color w:val="000000"/>
              </w:rPr>
              <w:t>ЗУ14</w:t>
            </w:r>
          </w:p>
        </w:tc>
        <w:tc>
          <w:tcPr>
            <w:tcW w:w="1559" w:type="dxa"/>
            <w:vAlign w:val="center"/>
          </w:tcPr>
          <w:p w:rsidR="00505EDE" w:rsidRPr="00AC6628" w:rsidRDefault="00505ED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C6628">
              <w:rPr>
                <w:rFonts w:ascii="Times New Roman" w:hAnsi="Times New Roman"/>
                <w:color w:val="000000"/>
              </w:rPr>
              <w:t>148646,3</w:t>
            </w:r>
          </w:p>
        </w:tc>
        <w:tc>
          <w:tcPr>
            <w:tcW w:w="2803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</w:rPr>
            </w:pPr>
            <w:r w:rsidRPr="002832F4">
              <w:rPr>
                <w:rFonts w:ascii="Times New Roman" w:hAnsi="Times New Roman"/>
              </w:rPr>
              <w:t>Охрана природных территорий</w:t>
            </w:r>
            <w:r>
              <w:rPr>
                <w:rFonts w:ascii="Times New Roman" w:hAnsi="Times New Roman"/>
              </w:rPr>
              <w:t xml:space="preserve"> (9.1)</w:t>
            </w:r>
          </w:p>
        </w:tc>
        <w:tc>
          <w:tcPr>
            <w:tcW w:w="3151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</w:rPr>
            </w:pPr>
            <w:r w:rsidRPr="007D6B3B">
              <w:rPr>
                <w:rFonts w:ascii="Times New Roman" w:hAnsi="Times New Roman"/>
              </w:rPr>
              <w:t xml:space="preserve">Раздел земельного участка </w:t>
            </w:r>
            <w:r w:rsidRPr="00AC6628">
              <w:rPr>
                <w:rFonts w:ascii="Times New Roman" w:hAnsi="Times New Roman"/>
              </w:rPr>
              <w:t>54:19:062301:30</w:t>
            </w:r>
          </w:p>
        </w:tc>
      </w:tr>
      <w:tr w:rsidR="00505EDE" w:rsidRPr="007D6B3B" w:rsidTr="009640B4">
        <w:tc>
          <w:tcPr>
            <w:tcW w:w="959" w:type="dxa"/>
            <w:vAlign w:val="center"/>
          </w:tcPr>
          <w:p w:rsidR="00505EDE" w:rsidRPr="007D6B3B" w:rsidRDefault="00505EDE" w:rsidP="009640B4">
            <w:pPr>
              <w:pStyle w:val="ad"/>
              <w:numPr>
                <w:ilvl w:val="0"/>
                <w:numId w:val="37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D6B3B">
              <w:rPr>
                <w:rFonts w:ascii="Times New Roman" w:hAnsi="Times New Roman"/>
                <w:color w:val="000000"/>
              </w:rPr>
              <w:t>ЗУ15</w:t>
            </w:r>
          </w:p>
        </w:tc>
        <w:tc>
          <w:tcPr>
            <w:tcW w:w="1559" w:type="dxa"/>
            <w:vAlign w:val="center"/>
          </w:tcPr>
          <w:p w:rsidR="00505EDE" w:rsidRPr="00AC6628" w:rsidRDefault="00505ED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C6628">
              <w:rPr>
                <w:rFonts w:ascii="Times New Roman" w:hAnsi="Times New Roman"/>
                <w:color w:val="000000"/>
              </w:rPr>
              <w:t>9820,1</w:t>
            </w:r>
          </w:p>
        </w:tc>
        <w:tc>
          <w:tcPr>
            <w:tcW w:w="2803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</w:rPr>
            </w:pPr>
            <w:r w:rsidRPr="002832F4">
              <w:rPr>
                <w:rFonts w:ascii="Times New Roman" w:hAnsi="Times New Roman"/>
              </w:rPr>
              <w:t>Коммунальное обслуживание</w:t>
            </w:r>
            <w:r>
              <w:rPr>
                <w:rFonts w:ascii="Times New Roman" w:hAnsi="Times New Roman"/>
              </w:rPr>
              <w:t xml:space="preserve"> (3.1)</w:t>
            </w:r>
          </w:p>
        </w:tc>
        <w:tc>
          <w:tcPr>
            <w:tcW w:w="3151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</w:rPr>
            </w:pPr>
            <w:r w:rsidRPr="007D6B3B">
              <w:rPr>
                <w:rFonts w:ascii="Times New Roman" w:hAnsi="Times New Roman"/>
              </w:rPr>
              <w:t xml:space="preserve">Раздел земельного участка </w:t>
            </w:r>
            <w:r w:rsidRPr="00AC6628">
              <w:rPr>
                <w:rFonts w:ascii="Times New Roman" w:hAnsi="Times New Roman"/>
              </w:rPr>
              <w:t>54:19:062301:30</w:t>
            </w:r>
          </w:p>
        </w:tc>
      </w:tr>
      <w:tr w:rsidR="00505EDE" w:rsidRPr="007D6B3B" w:rsidTr="009640B4">
        <w:tc>
          <w:tcPr>
            <w:tcW w:w="959" w:type="dxa"/>
            <w:vAlign w:val="center"/>
          </w:tcPr>
          <w:p w:rsidR="00505EDE" w:rsidRPr="007D6B3B" w:rsidRDefault="00505EDE" w:rsidP="009640B4">
            <w:pPr>
              <w:pStyle w:val="ad"/>
              <w:numPr>
                <w:ilvl w:val="0"/>
                <w:numId w:val="37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D6B3B">
              <w:rPr>
                <w:rFonts w:ascii="Times New Roman" w:hAnsi="Times New Roman"/>
                <w:color w:val="000000"/>
              </w:rPr>
              <w:t>ЗУ16</w:t>
            </w:r>
          </w:p>
        </w:tc>
        <w:tc>
          <w:tcPr>
            <w:tcW w:w="1559" w:type="dxa"/>
            <w:vAlign w:val="center"/>
          </w:tcPr>
          <w:p w:rsidR="00505EDE" w:rsidRPr="00AC6628" w:rsidRDefault="00505ED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C6628">
              <w:rPr>
                <w:rFonts w:ascii="Times New Roman" w:hAnsi="Times New Roman"/>
                <w:color w:val="000000"/>
              </w:rPr>
              <w:t>48758,26</w:t>
            </w:r>
          </w:p>
        </w:tc>
        <w:tc>
          <w:tcPr>
            <w:tcW w:w="2803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</w:rPr>
            </w:pPr>
            <w:r w:rsidRPr="00AC6628">
              <w:rPr>
                <w:rFonts w:ascii="Times New Roman" w:hAnsi="Times New Roman"/>
              </w:rPr>
              <w:t xml:space="preserve">Многоэтажная жилая застройка (высотная застройка) </w:t>
            </w:r>
            <w:r w:rsidRPr="007D6B3B">
              <w:rPr>
                <w:rFonts w:ascii="Times New Roman" w:hAnsi="Times New Roman"/>
              </w:rPr>
              <w:t>(2.</w:t>
            </w:r>
            <w:r>
              <w:rPr>
                <w:rFonts w:ascii="Times New Roman" w:hAnsi="Times New Roman"/>
              </w:rPr>
              <w:t>6</w:t>
            </w:r>
            <w:r w:rsidRPr="007D6B3B">
              <w:rPr>
                <w:rFonts w:ascii="Times New Roman" w:hAnsi="Times New Roman"/>
              </w:rPr>
              <w:t>)</w:t>
            </w:r>
          </w:p>
        </w:tc>
        <w:tc>
          <w:tcPr>
            <w:tcW w:w="3151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</w:rPr>
            </w:pPr>
            <w:r w:rsidRPr="007D6B3B">
              <w:rPr>
                <w:rFonts w:ascii="Times New Roman" w:hAnsi="Times New Roman"/>
              </w:rPr>
              <w:t xml:space="preserve">Раздел земельного участка </w:t>
            </w:r>
            <w:r w:rsidRPr="00AC6628">
              <w:rPr>
                <w:rFonts w:ascii="Times New Roman" w:hAnsi="Times New Roman"/>
              </w:rPr>
              <w:t>54:19:062301:30</w:t>
            </w:r>
          </w:p>
        </w:tc>
      </w:tr>
      <w:tr w:rsidR="00505EDE" w:rsidRPr="007D6B3B" w:rsidTr="009640B4">
        <w:tc>
          <w:tcPr>
            <w:tcW w:w="959" w:type="dxa"/>
            <w:vAlign w:val="center"/>
          </w:tcPr>
          <w:p w:rsidR="00505EDE" w:rsidRPr="007D6B3B" w:rsidRDefault="00505EDE" w:rsidP="009640B4">
            <w:pPr>
              <w:pStyle w:val="ad"/>
              <w:numPr>
                <w:ilvl w:val="0"/>
                <w:numId w:val="37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D6B3B">
              <w:rPr>
                <w:rFonts w:ascii="Times New Roman" w:hAnsi="Times New Roman"/>
                <w:color w:val="000000"/>
              </w:rPr>
              <w:t>ЗУ17</w:t>
            </w:r>
          </w:p>
        </w:tc>
        <w:tc>
          <w:tcPr>
            <w:tcW w:w="1559" w:type="dxa"/>
            <w:vAlign w:val="center"/>
          </w:tcPr>
          <w:p w:rsidR="00505EDE" w:rsidRPr="00AC6628" w:rsidRDefault="00505ED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C6628">
              <w:rPr>
                <w:rFonts w:ascii="Times New Roman" w:hAnsi="Times New Roman"/>
                <w:color w:val="000000"/>
              </w:rPr>
              <w:t>30464,57</w:t>
            </w:r>
          </w:p>
        </w:tc>
        <w:tc>
          <w:tcPr>
            <w:tcW w:w="2803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</w:rPr>
            </w:pPr>
            <w:r w:rsidRPr="00AC6628">
              <w:rPr>
                <w:rFonts w:ascii="Times New Roman" w:hAnsi="Times New Roman"/>
              </w:rPr>
              <w:t xml:space="preserve">Многоэтажная жилая застройка (высотная застройка) </w:t>
            </w:r>
            <w:r w:rsidRPr="007D6B3B">
              <w:rPr>
                <w:rFonts w:ascii="Times New Roman" w:hAnsi="Times New Roman"/>
              </w:rPr>
              <w:t>(2.</w:t>
            </w:r>
            <w:r>
              <w:rPr>
                <w:rFonts w:ascii="Times New Roman" w:hAnsi="Times New Roman"/>
              </w:rPr>
              <w:t>6</w:t>
            </w:r>
            <w:r w:rsidRPr="007D6B3B">
              <w:rPr>
                <w:rFonts w:ascii="Times New Roman" w:hAnsi="Times New Roman"/>
              </w:rPr>
              <w:t>)</w:t>
            </w:r>
          </w:p>
        </w:tc>
        <w:tc>
          <w:tcPr>
            <w:tcW w:w="3151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</w:rPr>
            </w:pPr>
            <w:r w:rsidRPr="007D6B3B">
              <w:rPr>
                <w:rFonts w:ascii="Times New Roman" w:hAnsi="Times New Roman"/>
              </w:rPr>
              <w:t xml:space="preserve">Раздел земельного участка </w:t>
            </w:r>
            <w:r w:rsidRPr="00AC6628">
              <w:rPr>
                <w:rFonts w:ascii="Times New Roman" w:hAnsi="Times New Roman"/>
              </w:rPr>
              <w:t>54:19:062301:30</w:t>
            </w:r>
          </w:p>
        </w:tc>
      </w:tr>
      <w:tr w:rsidR="00505EDE" w:rsidRPr="007D6B3B" w:rsidTr="009640B4">
        <w:tc>
          <w:tcPr>
            <w:tcW w:w="959" w:type="dxa"/>
            <w:vAlign w:val="center"/>
          </w:tcPr>
          <w:p w:rsidR="00505EDE" w:rsidRPr="007D6B3B" w:rsidRDefault="00505EDE" w:rsidP="009640B4">
            <w:pPr>
              <w:pStyle w:val="ad"/>
              <w:numPr>
                <w:ilvl w:val="0"/>
                <w:numId w:val="37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D6B3B">
              <w:rPr>
                <w:rFonts w:ascii="Times New Roman" w:hAnsi="Times New Roman"/>
                <w:color w:val="000000"/>
              </w:rPr>
              <w:t>ЗУ18</w:t>
            </w:r>
          </w:p>
        </w:tc>
        <w:tc>
          <w:tcPr>
            <w:tcW w:w="1559" w:type="dxa"/>
            <w:vAlign w:val="center"/>
          </w:tcPr>
          <w:p w:rsidR="00505EDE" w:rsidRPr="00AC6628" w:rsidRDefault="00505ED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C6628">
              <w:rPr>
                <w:rFonts w:ascii="Times New Roman" w:hAnsi="Times New Roman"/>
                <w:color w:val="000000"/>
              </w:rPr>
              <w:t>9577,52</w:t>
            </w:r>
          </w:p>
        </w:tc>
        <w:tc>
          <w:tcPr>
            <w:tcW w:w="2803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</w:rPr>
            </w:pPr>
            <w:r w:rsidRPr="002832F4">
              <w:rPr>
                <w:rFonts w:ascii="Times New Roman" w:hAnsi="Times New Roman"/>
              </w:rPr>
              <w:t>Коммунальное обслуживание</w:t>
            </w:r>
            <w:r>
              <w:rPr>
                <w:rFonts w:ascii="Times New Roman" w:hAnsi="Times New Roman"/>
              </w:rPr>
              <w:t xml:space="preserve"> (3.1)</w:t>
            </w:r>
          </w:p>
        </w:tc>
        <w:tc>
          <w:tcPr>
            <w:tcW w:w="3151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</w:rPr>
            </w:pPr>
            <w:r w:rsidRPr="007D6B3B">
              <w:rPr>
                <w:rFonts w:ascii="Times New Roman" w:hAnsi="Times New Roman"/>
              </w:rPr>
              <w:t xml:space="preserve">Раздел земельного участка </w:t>
            </w:r>
            <w:r w:rsidRPr="00AC6628">
              <w:rPr>
                <w:rFonts w:ascii="Times New Roman" w:hAnsi="Times New Roman"/>
              </w:rPr>
              <w:t>54:19:062301:30</w:t>
            </w:r>
          </w:p>
        </w:tc>
      </w:tr>
      <w:tr w:rsidR="00505EDE" w:rsidRPr="007D6B3B" w:rsidTr="009640B4">
        <w:tc>
          <w:tcPr>
            <w:tcW w:w="959" w:type="dxa"/>
            <w:vAlign w:val="center"/>
          </w:tcPr>
          <w:p w:rsidR="00505EDE" w:rsidRPr="007D6B3B" w:rsidRDefault="00505EDE" w:rsidP="009640B4">
            <w:pPr>
              <w:pStyle w:val="ad"/>
              <w:numPr>
                <w:ilvl w:val="0"/>
                <w:numId w:val="37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D6B3B">
              <w:rPr>
                <w:rFonts w:ascii="Times New Roman" w:hAnsi="Times New Roman"/>
                <w:color w:val="000000"/>
              </w:rPr>
              <w:t>ЗУ19</w:t>
            </w:r>
          </w:p>
        </w:tc>
        <w:tc>
          <w:tcPr>
            <w:tcW w:w="1559" w:type="dxa"/>
            <w:vAlign w:val="center"/>
          </w:tcPr>
          <w:p w:rsidR="00505EDE" w:rsidRPr="00AC6628" w:rsidRDefault="00505ED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C6628">
              <w:rPr>
                <w:rFonts w:ascii="Times New Roman" w:hAnsi="Times New Roman"/>
                <w:color w:val="000000"/>
              </w:rPr>
              <w:t>5063,28</w:t>
            </w:r>
          </w:p>
        </w:tc>
        <w:tc>
          <w:tcPr>
            <w:tcW w:w="2803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</w:rPr>
            </w:pPr>
            <w:r w:rsidRPr="002832F4">
              <w:rPr>
                <w:rFonts w:ascii="Times New Roman" w:hAnsi="Times New Roman"/>
              </w:rPr>
              <w:t>Охрана природных территорий</w:t>
            </w:r>
            <w:r>
              <w:rPr>
                <w:rFonts w:ascii="Times New Roman" w:hAnsi="Times New Roman"/>
              </w:rPr>
              <w:t xml:space="preserve"> (9.1)</w:t>
            </w:r>
          </w:p>
        </w:tc>
        <w:tc>
          <w:tcPr>
            <w:tcW w:w="3151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</w:rPr>
            </w:pPr>
            <w:r w:rsidRPr="007D6B3B">
              <w:rPr>
                <w:rFonts w:ascii="Times New Roman" w:hAnsi="Times New Roman"/>
              </w:rPr>
              <w:t xml:space="preserve">Раздел земельного участка </w:t>
            </w:r>
            <w:r w:rsidRPr="00AC6628">
              <w:rPr>
                <w:rFonts w:ascii="Times New Roman" w:hAnsi="Times New Roman"/>
              </w:rPr>
              <w:t>54:19:062301:30</w:t>
            </w:r>
          </w:p>
        </w:tc>
      </w:tr>
    </w:tbl>
    <w:p w:rsidR="00505EDE" w:rsidRDefault="00505EDE" w:rsidP="00505EDE">
      <w:pPr>
        <w:rPr>
          <w:sz w:val="28"/>
          <w:szCs w:val="28"/>
        </w:rPr>
      </w:pPr>
    </w:p>
    <w:p w:rsidR="00505EDE" w:rsidRDefault="00505EDE" w:rsidP="00505ED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05EDE" w:rsidRPr="008B6F45" w:rsidRDefault="00505EDE" w:rsidP="00505E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Pr="008B6F45">
        <w:rPr>
          <w:b/>
          <w:sz w:val="28"/>
          <w:szCs w:val="28"/>
        </w:rPr>
        <w:t xml:space="preserve">. Перечень </w:t>
      </w:r>
      <w:r w:rsidRPr="0011258E">
        <w:rPr>
          <w:b/>
          <w:sz w:val="28"/>
          <w:szCs w:val="28"/>
        </w:rPr>
        <w:t>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</w:r>
      <w:r w:rsidRPr="008B6F45">
        <w:rPr>
          <w:b/>
          <w:sz w:val="28"/>
          <w:szCs w:val="28"/>
        </w:rPr>
        <w:t>, о виде их разрешенного использования, в том числе возможные способы их образования</w:t>
      </w:r>
    </w:p>
    <w:p w:rsidR="00505EDE" w:rsidRPr="000C5F61" w:rsidRDefault="00505EDE" w:rsidP="00505EDE">
      <w:pPr>
        <w:ind w:firstLine="709"/>
        <w:jc w:val="both"/>
        <w:rPr>
          <w:sz w:val="28"/>
          <w:szCs w:val="28"/>
        </w:rPr>
      </w:pPr>
    </w:p>
    <w:p w:rsidR="00505EDE" w:rsidRDefault="00505EDE" w:rsidP="00505EDE">
      <w:pPr>
        <w:ind w:firstLine="709"/>
        <w:jc w:val="both"/>
        <w:rPr>
          <w:sz w:val="28"/>
          <w:szCs w:val="28"/>
        </w:rPr>
      </w:pPr>
      <w:r w:rsidRPr="0011258E">
        <w:rPr>
          <w:sz w:val="28"/>
          <w:szCs w:val="28"/>
        </w:rPr>
        <w:t>Перечень образуемых земельных участков, которые после образования будут отнесены к территориям общего пользования или имуществу общего польз</w:t>
      </w:r>
      <w:r>
        <w:rPr>
          <w:sz w:val="28"/>
          <w:szCs w:val="28"/>
        </w:rPr>
        <w:t>ования представлен в Таблице № 3</w:t>
      </w:r>
      <w:r w:rsidRPr="000C5F61">
        <w:rPr>
          <w:sz w:val="28"/>
          <w:szCs w:val="28"/>
        </w:rPr>
        <w:t xml:space="preserve">. </w:t>
      </w:r>
    </w:p>
    <w:p w:rsidR="00505EDE" w:rsidRDefault="00505EDE" w:rsidP="00505EDE">
      <w:pPr>
        <w:jc w:val="right"/>
        <w:rPr>
          <w:sz w:val="28"/>
          <w:szCs w:val="28"/>
        </w:rPr>
      </w:pPr>
    </w:p>
    <w:p w:rsidR="00505EDE" w:rsidRPr="000C5F61" w:rsidRDefault="00505EDE" w:rsidP="00505EDE">
      <w:pPr>
        <w:jc w:val="right"/>
        <w:rPr>
          <w:sz w:val="28"/>
          <w:szCs w:val="28"/>
        </w:rPr>
      </w:pPr>
      <w:r w:rsidRPr="000C5F61">
        <w:rPr>
          <w:sz w:val="28"/>
          <w:szCs w:val="28"/>
        </w:rPr>
        <w:t xml:space="preserve">Таблица № </w:t>
      </w:r>
      <w:r>
        <w:rPr>
          <w:sz w:val="28"/>
          <w:szCs w:val="28"/>
        </w:rPr>
        <w:t>3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959"/>
        <w:gridCol w:w="1559"/>
        <w:gridCol w:w="1559"/>
        <w:gridCol w:w="2803"/>
        <w:gridCol w:w="3151"/>
      </w:tblGrid>
      <w:tr w:rsidR="00505EDE" w:rsidRPr="007D6B3B" w:rsidTr="009640B4">
        <w:tc>
          <w:tcPr>
            <w:tcW w:w="959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  <w:b/>
              </w:rPr>
            </w:pPr>
            <w:r w:rsidRPr="007D6B3B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559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  <w:b/>
              </w:rPr>
            </w:pPr>
            <w:r w:rsidRPr="007D6B3B">
              <w:rPr>
                <w:rFonts w:ascii="Times New Roman" w:hAnsi="Times New Roman"/>
                <w:b/>
              </w:rPr>
              <w:t>Условный номер земельного участка</w:t>
            </w:r>
          </w:p>
        </w:tc>
        <w:tc>
          <w:tcPr>
            <w:tcW w:w="1559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  <w:b/>
              </w:rPr>
            </w:pPr>
            <w:r w:rsidRPr="007D6B3B">
              <w:rPr>
                <w:rFonts w:ascii="Times New Roman" w:hAnsi="Times New Roman"/>
                <w:b/>
              </w:rPr>
              <w:t xml:space="preserve">Площадь, </w:t>
            </w:r>
            <w:r>
              <w:rPr>
                <w:rFonts w:ascii="Times New Roman" w:hAnsi="Times New Roman"/>
                <w:b/>
              </w:rPr>
              <w:t>кв.м</w:t>
            </w:r>
            <w:r w:rsidRPr="007D6B3B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803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  <w:b/>
              </w:rPr>
            </w:pPr>
            <w:r w:rsidRPr="007D6B3B">
              <w:rPr>
                <w:rFonts w:ascii="Times New Roman" w:hAnsi="Times New Roman"/>
                <w:b/>
              </w:rPr>
              <w:t>Вид разрешенного использования</w:t>
            </w:r>
          </w:p>
        </w:tc>
        <w:tc>
          <w:tcPr>
            <w:tcW w:w="3151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  <w:b/>
              </w:rPr>
            </w:pPr>
            <w:r w:rsidRPr="007D6B3B">
              <w:rPr>
                <w:rFonts w:ascii="Times New Roman" w:hAnsi="Times New Roman"/>
                <w:b/>
              </w:rPr>
              <w:t>Способ образования</w:t>
            </w:r>
          </w:p>
        </w:tc>
      </w:tr>
      <w:tr w:rsidR="00505EDE" w:rsidRPr="007D6B3B" w:rsidTr="009640B4">
        <w:tc>
          <w:tcPr>
            <w:tcW w:w="959" w:type="dxa"/>
            <w:vAlign w:val="center"/>
          </w:tcPr>
          <w:p w:rsidR="00505EDE" w:rsidRPr="007D6B3B" w:rsidRDefault="00505EDE" w:rsidP="009640B4">
            <w:pPr>
              <w:pStyle w:val="ad"/>
              <w:numPr>
                <w:ilvl w:val="0"/>
                <w:numId w:val="3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D6B3B">
              <w:rPr>
                <w:rFonts w:ascii="Times New Roman" w:hAnsi="Times New Roman"/>
                <w:color w:val="000000"/>
              </w:rPr>
              <w:t>ЗУ20</w:t>
            </w:r>
          </w:p>
        </w:tc>
        <w:tc>
          <w:tcPr>
            <w:tcW w:w="1559" w:type="dxa"/>
            <w:vAlign w:val="center"/>
          </w:tcPr>
          <w:p w:rsidR="00505EDE" w:rsidRPr="00AC6628" w:rsidRDefault="00505ED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C6628">
              <w:rPr>
                <w:rFonts w:ascii="Times New Roman" w:hAnsi="Times New Roman"/>
                <w:color w:val="000000"/>
              </w:rPr>
              <w:t>55978,71</w:t>
            </w:r>
          </w:p>
        </w:tc>
        <w:tc>
          <w:tcPr>
            <w:tcW w:w="2803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</w:rPr>
            </w:pPr>
            <w:r w:rsidRPr="002832F4">
              <w:rPr>
                <w:rFonts w:ascii="Times New Roman" w:hAnsi="Times New Roman"/>
              </w:rPr>
              <w:t>Улично-дорожная сеть</w:t>
            </w:r>
            <w:r>
              <w:rPr>
                <w:rFonts w:ascii="Times New Roman" w:hAnsi="Times New Roman"/>
              </w:rPr>
              <w:t xml:space="preserve"> (12.0.1)</w:t>
            </w:r>
          </w:p>
        </w:tc>
        <w:tc>
          <w:tcPr>
            <w:tcW w:w="3151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</w:rPr>
            </w:pPr>
            <w:r w:rsidRPr="007D6B3B">
              <w:rPr>
                <w:rFonts w:ascii="Times New Roman" w:hAnsi="Times New Roman"/>
              </w:rPr>
              <w:t xml:space="preserve">Раздел земельного участка </w:t>
            </w:r>
            <w:r w:rsidRPr="00AC6628">
              <w:rPr>
                <w:rFonts w:ascii="Times New Roman" w:hAnsi="Times New Roman"/>
              </w:rPr>
              <w:t>54:19:062301:30</w:t>
            </w:r>
          </w:p>
        </w:tc>
      </w:tr>
      <w:tr w:rsidR="00505EDE" w:rsidRPr="007D6B3B" w:rsidTr="009640B4">
        <w:tc>
          <w:tcPr>
            <w:tcW w:w="959" w:type="dxa"/>
            <w:vAlign w:val="center"/>
          </w:tcPr>
          <w:p w:rsidR="00505EDE" w:rsidRPr="007D6B3B" w:rsidRDefault="00505EDE" w:rsidP="009640B4">
            <w:pPr>
              <w:pStyle w:val="ad"/>
              <w:numPr>
                <w:ilvl w:val="0"/>
                <w:numId w:val="3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D6B3B">
              <w:rPr>
                <w:rFonts w:ascii="Times New Roman" w:hAnsi="Times New Roman"/>
                <w:color w:val="000000"/>
              </w:rPr>
              <w:t>ЗУ21</w:t>
            </w:r>
          </w:p>
        </w:tc>
        <w:tc>
          <w:tcPr>
            <w:tcW w:w="1559" w:type="dxa"/>
            <w:vAlign w:val="center"/>
          </w:tcPr>
          <w:p w:rsidR="00505EDE" w:rsidRPr="00AC6628" w:rsidRDefault="00505ED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C6628">
              <w:rPr>
                <w:rFonts w:ascii="Times New Roman" w:hAnsi="Times New Roman"/>
                <w:color w:val="000000"/>
              </w:rPr>
              <w:t>40417,8</w:t>
            </w:r>
          </w:p>
        </w:tc>
        <w:tc>
          <w:tcPr>
            <w:tcW w:w="2803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</w:rPr>
            </w:pPr>
            <w:r w:rsidRPr="002832F4">
              <w:rPr>
                <w:rFonts w:ascii="Times New Roman" w:hAnsi="Times New Roman"/>
              </w:rPr>
              <w:t>Улично-дорожная сеть</w:t>
            </w:r>
            <w:r>
              <w:rPr>
                <w:rFonts w:ascii="Times New Roman" w:hAnsi="Times New Roman"/>
              </w:rPr>
              <w:t xml:space="preserve"> (12.0.1)</w:t>
            </w:r>
          </w:p>
        </w:tc>
        <w:tc>
          <w:tcPr>
            <w:tcW w:w="3151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</w:rPr>
            </w:pPr>
            <w:r w:rsidRPr="007D6B3B">
              <w:rPr>
                <w:rFonts w:ascii="Times New Roman" w:hAnsi="Times New Roman"/>
              </w:rPr>
              <w:t xml:space="preserve">Раздел земельного участка </w:t>
            </w:r>
            <w:r w:rsidRPr="00AC6628">
              <w:rPr>
                <w:rFonts w:ascii="Times New Roman" w:hAnsi="Times New Roman"/>
              </w:rPr>
              <w:t>54:19:062301:30</w:t>
            </w:r>
          </w:p>
        </w:tc>
      </w:tr>
      <w:tr w:rsidR="00505EDE" w:rsidRPr="007D6B3B" w:rsidTr="009640B4">
        <w:tc>
          <w:tcPr>
            <w:tcW w:w="959" w:type="dxa"/>
            <w:vAlign w:val="center"/>
          </w:tcPr>
          <w:p w:rsidR="00505EDE" w:rsidRPr="007D6B3B" w:rsidRDefault="00505EDE" w:rsidP="009640B4">
            <w:pPr>
              <w:pStyle w:val="ad"/>
              <w:numPr>
                <w:ilvl w:val="0"/>
                <w:numId w:val="3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D6B3B">
              <w:rPr>
                <w:rFonts w:ascii="Times New Roman" w:hAnsi="Times New Roman"/>
                <w:color w:val="000000"/>
              </w:rPr>
              <w:t>ЗУ22</w:t>
            </w:r>
          </w:p>
        </w:tc>
        <w:tc>
          <w:tcPr>
            <w:tcW w:w="1559" w:type="dxa"/>
            <w:vAlign w:val="center"/>
          </w:tcPr>
          <w:p w:rsidR="00505EDE" w:rsidRPr="00AC6628" w:rsidRDefault="00505ED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C6628">
              <w:rPr>
                <w:rFonts w:ascii="Times New Roman" w:hAnsi="Times New Roman"/>
                <w:color w:val="000000"/>
              </w:rPr>
              <w:t>85351,22</w:t>
            </w:r>
          </w:p>
        </w:tc>
        <w:tc>
          <w:tcPr>
            <w:tcW w:w="2803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</w:rPr>
            </w:pPr>
            <w:r w:rsidRPr="002832F4">
              <w:rPr>
                <w:rFonts w:ascii="Times New Roman" w:hAnsi="Times New Roman"/>
              </w:rPr>
              <w:t>Улично-дорожная сеть</w:t>
            </w:r>
            <w:r>
              <w:rPr>
                <w:rFonts w:ascii="Times New Roman" w:hAnsi="Times New Roman"/>
              </w:rPr>
              <w:t xml:space="preserve"> (12.0.1)</w:t>
            </w:r>
          </w:p>
        </w:tc>
        <w:tc>
          <w:tcPr>
            <w:tcW w:w="3151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</w:rPr>
            </w:pPr>
            <w:r w:rsidRPr="007D6B3B">
              <w:rPr>
                <w:rFonts w:ascii="Times New Roman" w:hAnsi="Times New Roman"/>
              </w:rPr>
              <w:t xml:space="preserve">Раздел земельного участка </w:t>
            </w:r>
            <w:r w:rsidRPr="00AC6628">
              <w:rPr>
                <w:rFonts w:ascii="Times New Roman" w:hAnsi="Times New Roman"/>
              </w:rPr>
              <w:t>54:19:062301:30</w:t>
            </w:r>
          </w:p>
        </w:tc>
      </w:tr>
      <w:tr w:rsidR="00505EDE" w:rsidRPr="007D6B3B" w:rsidTr="009640B4">
        <w:tc>
          <w:tcPr>
            <w:tcW w:w="959" w:type="dxa"/>
            <w:vAlign w:val="center"/>
          </w:tcPr>
          <w:p w:rsidR="00505EDE" w:rsidRPr="007D6B3B" w:rsidRDefault="00505EDE" w:rsidP="009640B4">
            <w:pPr>
              <w:pStyle w:val="ad"/>
              <w:numPr>
                <w:ilvl w:val="0"/>
                <w:numId w:val="3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D6B3B">
              <w:rPr>
                <w:rFonts w:ascii="Times New Roman" w:hAnsi="Times New Roman"/>
                <w:color w:val="000000"/>
              </w:rPr>
              <w:t>ЗУ23</w:t>
            </w:r>
          </w:p>
        </w:tc>
        <w:tc>
          <w:tcPr>
            <w:tcW w:w="1559" w:type="dxa"/>
            <w:vAlign w:val="center"/>
          </w:tcPr>
          <w:p w:rsidR="00505EDE" w:rsidRPr="00AC6628" w:rsidRDefault="00505EDE" w:rsidP="009640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C6628">
              <w:rPr>
                <w:rFonts w:ascii="Times New Roman" w:hAnsi="Times New Roman"/>
                <w:color w:val="000000"/>
              </w:rPr>
              <w:t>14986,44</w:t>
            </w:r>
          </w:p>
        </w:tc>
        <w:tc>
          <w:tcPr>
            <w:tcW w:w="2803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</w:rPr>
            </w:pPr>
            <w:r w:rsidRPr="002832F4">
              <w:rPr>
                <w:rFonts w:ascii="Times New Roman" w:hAnsi="Times New Roman"/>
              </w:rPr>
              <w:t>Улично-дорожная сеть</w:t>
            </w:r>
            <w:r>
              <w:rPr>
                <w:rFonts w:ascii="Times New Roman" w:hAnsi="Times New Roman"/>
              </w:rPr>
              <w:t xml:space="preserve"> (12.0.1)</w:t>
            </w:r>
          </w:p>
        </w:tc>
        <w:tc>
          <w:tcPr>
            <w:tcW w:w="3151" w:type="dxa"/>
            <w:vAlign w:val="center"/>
          </w:tcPr>
          <w:p w:rsidR="00505EDE" w:rsidRPr="007D6B3B" w:rsidRDefault="00505EDE" w:rsidP="009640B4">
            <w:pPr>
              <w:jc w:val="center"/>
              <w:rPr>
                <w:rFonts w:ascii="Times New Roman" w:hAnsi="Times New Roman"/>
              </w:rPr>
            </w:pPr>
            <w:r w:rsidRPr="007D6B3B">
              <w:rPr>
                <w:rFonts w:ascii="Times New Roman" w:hAnsi="Times New Roman"/>
              </w:rPr>
              <w:t xml:space="preserve">Раздел земельного участка </w:t>
            </w:r>
            <w:r w:rsidRPr="00AC6628">
              <w:rPr>
                <w:rFonts w:ascii="Times New Roman" w:hAnsi="Times New Roman"/>
              </w:rPr>
              <w:t>54:19:062301:30</w:t>
            </w:r>
          </w:p>
        </w:tc>
      </w:tr>
    </w:tbl>
    <w:p w:rsidR="00505EDE" w:rsidRDefault="00505EDE" w:rsidP="00505EDE">
      <w:pPr>
        <w:rPr>
          <w:sz w:val="28"/>
          <w:szCs w:val="28"/>
        </w:rPr>
      </w:pPr>
    </w:p>
    <w:p w:rsidR="00505EDE" w:rsidRPr="000C5F61" w:rsidRDefault="00505EDE" w:rsidP="00505EDE">
      <w:pPr>
        <w:ind w:firstLine="708"/>
        <w:rPr>
          <w:sz w:val="28"/>
          <w:szCs w:val="28"/>
        </w:rPr>
      </w:pPr>
      <w:r w:rsidRPr="000C5F61">
        <w:rPr>
          <w:sz w:val="28"/>
          <w:szCs w:val="28"/>
        </w:rPr>
        <w:t xml:space="preserve">Схема с отображением границ образуемых земельных участков представлена на Схеме № 2. </w:t>
      </w:r>
    </w:p>
    <w:p w:rsidR="00505EDE" w:rsidRDefault="00505EDE" w:rsidP="00505ED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F089A" w:rsidRPr="000C5F61" w:rsidRDefault="001F089A" w:rsidP="001F089A">
      <w:pPr>
        <w:jc w:val="right"/>
        <w:rPr>
          <w:sz w:val="28"/>
          <w:szCs w:val="28"/>
        </w:rPr>
      </w:pPr>
      <w:r w:rsidRPr="000C5F61">
        <w:rPr>
          <w:sz w:val="28"/>
          <w:szCs w:val="28"/>
        </w:rPr>
        <w:lastRenderedPageBreak/>
        <w:t>Схема № 2</w:t>
      </w:r>
    </w:p>
    <w:p w:rsidR="001F089A" w:rsidRPr="000C5F61" w:rsidRDefault="001F089A" w:rsidP="001F089A">
      <w:pPr>
        <w:rPr>
          <w:sz w:val="28"/>
          <w:szCs w:val="28"/>
        </w:rPr>
      </w:pPr>
    </w:p>
    <w:p w:rsidR="001F089A" w:rsidRDefault="001F089A" w:rsidP="001F089A">
      <w:pPr>
        <w:jc w:val="center"/>
        <w:rPr>
          <w:sz w:val="28"/>
          <w:szCs w:val="28"/>
        </w:rPr>
      </w:pPr>
      <w:r w:rsidRPr="000C5F61">
        <w:rPr>
          <w:sz w:val="28"/>
          <w:szCs w:val="28"/>
        </w:rPr>
        <w:t xml:space="preserve">Схема границ </w:t>
      </w:r>
      <w:r w:rsidR="00944BAF" w:rsidRPr="000C5F61">
        <w:rPr>
          <w:sz w:val="28"/>
          <w:szCs w:val="28"/>
        </w:rPr>
        <w:t>образуемых земельных учас</w:t>
      </w:r>
      <w:r w:rsidR="00944BAF">
        <w:rPr>
          <w:sz w:val="28"/>
          <w:szCs w:val="28"/>
        </w:rPr>
        <w:t>тков</w:t>
      </w:r>
    </w:p>
    <w:p w:rsidR="00DF6BF7" w:rsidRDefault="00DF6BF7" w:rsidP="001F089A">
      <w:pPr>
        <w:rPr>
          <w:noProof/>
          <w:sz w:val="28"/>
          <w:szCs w:val="28"/>
        </w:rPr>
      </w:pPr>
    </w:p>
    <w:p w:rsidR="001F089A" w:rsidRDefault="009C1C36" w:rsidP="001F089A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07595" cy="7942217"/>
            <wp:effectExtent l="0" t="0" r="0" b="190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 2.jpg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981"/>
                    <a:stretch/>
                  </pic:blipFill>
                  <pic:spPr bwMode="auto">
                    <a:xfrm>
                      <a:off x="0" y="0"/>
                      <a:ext cx="6299835" cy="79324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F089A">
        <w:rPr>
          <w:noProof/>
          <w:sz w:val="28"/>
          <w:szCs w:val="28"/>
        </w:rPr>
        <w:br w:type="page"/>
      </w:r>
    </w:p>
    <w:p w:rsidR="00EA1C9C" w:rsidRPr="000C5F61" w:rsidRDefault="00EA1C9C" w:rsidP="00EA1C9C">
      <w:pPr>
        <w:jc w:val="right"/>
        <w:rPr>
          <w:sz w:val="28"/>
          <w:szCs w:val="28"/>
        </w:rPr>
      </w:pPr>
      <w:r w:rsidRPr="000C5F61">
        <w:rPr>
          <w:sz w:val="28"/>
          <w:szCs w:val="28"/>
        </w:rPr>
        <w:lastRenderedPageBreak/>
        <w:t xml:space="preserve">Таблица № </w:t>
      </w:r>
      <w:r w:rsidR="00505EDE">
        <w:rPr>
          <w:sz w:val="28"/>
          <w:szCs w:val="28"/>
        </w:rPr>
        <w:t>4</w:t>
      </w:r>
    </w:p>
    <w:p w:rsidR="00EA1C9C" w:rsidRPr="000C5F61" w:rsidRDefault="00EA1C9C" w:rsidP="00EA1C9C">
      <w:pPr>
        <w:rPr>
          <w:sz w:val="28"/>
          <w:szCs w:val="28"/>
        </w:rPr>
      </w:pPr>
    </w:p>
    <w:p w:rsidR="00C46A1E" w:rsidRDefault="00EA1C9C" w:rsidP="00EA1C9C">
      <w:pPr>
        <w:jc w:val="center"/>
        <w:rPr>
          <w:sz w:val="28"/>
          <w:szCs w:val="28"/>
        </w:rPr>
      </w:pPr>
      <w:r w:rsidRPr="000C5F61">
        <w:rPr>
          <w:sz w:val="28"/>
          <w:szCs w:val="28"/>
        </w:rPr>
        <w:t>Перечень координат характерных точек границ образуемых земельных участков (местная система координат Новосибирской области – МСК НСО)</w:t>
      </w:r>
    </w:p>
    <w:p w:rsidR="00C46A1E" w:rsidRDefault="00C46A1E" w:rsidP="00EA1C9C">
      <w:pPr>
        <w:jc w:val="center"/>
        <w:rPr>
          <w:sz w:val="28"/>
          <w:szCs w:val="28"/>
        </w:rPr>
      </w:pPr>
    </w:p>
    <w:p w:rsidR="00C46A1E" w:rsidRDefault="00C46A1E" w:rsidP="00EA1C9C">
      <w:pPr>
        <w:jc w:val="center"/>
        <w:rPr>
          <w:sz w:val="28"/>
          <w:szCs w:val="28"/>
        </w:rPr>
        <w:sectPr w:rsidR="00C46A1E" w:rsidSect="000F7781">
          <w:headerReference w:type="first" r:id="rId19"/>
          <w:type w:val="continuous"/>
          <w:pgSz w:w="11906" w:h="16838" w:code="9"/>
          <w:pgMar w:top="1134" w:right="567" w:bottom="1134" w:left="1418" w:header="709" w:footer="709" w:gutter="0"/>
          <w:cols w:space="708"/>
          <w:docGrid w:linePitch="381"/>
        </w:sectPr>
      </w:pPr>
    </w:p>
    <w:tbl>
      <w:tblPr>
        <w:tblW w:w="453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1701"/>
        <w:gridCol w:w="1701"/>
      </w:tblGrid>
      <w:tr w:rsidR="00AC6628" w:rsidRPr="00AC6628" w:rsidTr="00AC6628">
        <w:trPr>
          <w:trHeight w:val="300"/>
        </w:trPr>
        <w:tc>
          <w:tcPr>
            <w:tcW w:w="1135" w:type="dxa"/>
            <w:vMerge w:val="restart"/>
            <w:shd w:val="clear" w:color="auto" w:fill="auto"/>
            <w:noWrap/>
            <w:vAlign w:val="center"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b/>
                <w:color w:val="000000"/>
              </w:rPr>
              <w:lastRenderedPageBreak/>
              <w:t>Номер точки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center"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b/>
                <w:color w:val="000000"/>
              </w:rPr>
              <w:t>Координаты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vMerge/>
            <w:shd w:val="clear" w:color="auto" w:fill="auto"/>
            <w:noWrap/>
            <w:vAlign w:val="center"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b/>
                <w:color w:val="000000"/>
              </w:rPr>
              <w:t>Х, м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b/>
                <w:color w:val="000000"/>
              </w:rPr>
              <w:t>Х, м</w:t>
            </w:r>
          </w:p>
        </w:tc>
      </w:tr>
      <w:tr w:rsidR="00AC6628" w:rsidRPr="00AC6628" w:rsidTr="00AC6628">
        <w:trPr>
          <w:trHeight w:val="300"/>
        </w:trPr>
        <w:tc>
          <w:tcPr>
            <w:tcW w:w="4537" w:type="dxa"/>
            <w:gridSpan w:val="3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ЗУ1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476757,5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4194348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476741,6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4194392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476706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4194411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476697,2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4194518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476695,7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4194535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476659,2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4194540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476627,1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4194579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476628,6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4194627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476581,9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4194625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476431,3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4194601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476336,8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4194239</w:t>
            </w:r>
          </w:p>
        </w:tc>
      </w:tr>
      <w:tr w:rsidR="00AC6628" w:rsidRPr="00AC6628" w:rsidTr="00AC6628">
        <w:trPr>
          <w:trHeight w:val="300"/>
        </w:trPr>
        <w:tc>
          <w:tcPr>
            <w:tcW w:w="4537" w:type="dxa"/>
            <w:gridSpan w:val="3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ЗУ2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476314,4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4194252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476097,5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4194309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476053,2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4194165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4194232</w:t>
            </w:r>
          </w:p>
        </w:tc>
      </w:tr>
      <w:tr w:rsidR="00AC6628" w:rsidRPr="00AC6628" w:rsidTr="00AC6628">
        <w:trPr>
          <w:trHeight w:val="300"/>
        </w:trPr>
        <w:tc>
          <w:tcPr>
            <w:tcW w:w="4537" w:type="dxa"/>
            <w:gridSpan w:val="3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ЗУ3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476369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4194461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476261,5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4194489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476213,1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4194304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476320,6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4194276</w:t>
            </w:r>
          </w:p>
        </w:tc>
      </w:tr>
      <w:tr w:rsidR="00AC6628" w:rsidRPr="00AC6628" w:rsidTr="00AC6628">
        <w:trPr>
          <w:trHeight w:val="300"/>
        </w:trPr>
        <w:tc>
          <w:tcPr>
            <w:tcW w:w="4537" w:type="dxa"/>
            <w:gridSpan w:val="3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ЗУ4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476261,5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4194489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20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476159,8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4194516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21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476153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4194489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22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476104,7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4194332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476213,1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4194304</w:t>
            </w:r>
          </w:p>
        </w:tc>
      </w:tr>
      <w:tr w:rsidR="00AC6628" w:rsidRPr="00AC6628" w:rsidTr="00AC6628">
        <w:trPr>
          <w:trHeight w:val="300"/>
        </w:trPr>
        <w:tc>
          <w:tcPr>
            <w:tcW w:w="4537" w:type="dxa"/>
            <w:gridSpan w:val="3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ЗУ5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23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476405,9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4194602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24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476196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4194656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20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476159,8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4194516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476261,5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4194489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476369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4194461</w:t>
            </w:r>
          </w:p>
        </w:tc>
      </w:tr>
      <w:tr w:rsidR="00AC6628" w:rsidRPr="00AC6628" w:rsidTr="00AC6628">
        <w:trPr>
          <w:trHeight w:val="300"/>
        </w:trPr>
        <w:tc>
          <w:tcPr>
            <w:tcW w:w="4537" w:type="dxa"/>
            <w:gridSpan w:val="3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ЗУ6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25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476419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4194624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26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476417,8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4194631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27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476415,3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4194652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28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476410,4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4194676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lastRenderedPageBreak/>
              <w:t>29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476407,7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4194696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30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476405,5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4194711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31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476402,7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4194732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32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476399,7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4194752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33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476397,7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4194772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34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476395,7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4194792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35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476393,8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4194810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36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476392,5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4194823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37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476386,8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4194822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38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476354,8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4195101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39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476354,8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4195113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476355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4195138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476355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4195139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476353,2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4195171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476349,7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4195171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476345,5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4195233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476202,3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4194680</w:t>
            </w:r>
          </w:p>
        </w:tc>
      </w:tr>
      <w:tr w:rsidR="00AC6628" w:rsidRPr="00AC6628" w:rsidTr="00AC6628">
        <w:trPr>
          <w:trHeight w:val="300"/>
        </w:trPr>
        <w:tc>
          <w:tcPr>
            <w:tcW w:w="4537" w:type="dxa"/>
            <w:gridSpan w:val="3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ЗУ7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476441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4195356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476374,3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4195339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476345,5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4195233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476349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4195234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476369,5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4195236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50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476368,1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4195247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51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476400,6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4195252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52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476424,5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4195290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53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476438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4195344</w:t>
            </w:r>
          </w:p>
        </w:tc>
      </w:tr>
      <w:tr w:rsidR="00AC6628" w:rsidRPr="00AC6628" w:rsidTr="00AC6628">
        <w:trPr>
          <w:trHeight w:val="300"/>
        </w:trPr>
        <w:tc>
          <w:tcPr>
            <w:tcW w:w="4537" w:type="dxa"/>
            <w:gridSpan w:val="3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ЗУ8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54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476067,5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4194317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55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475804,9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4194381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56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475756,5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4194184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57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475781,2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4194094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58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476018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4194156</w:t>
            </w:r>
          </w:p>
        </w:tc>
      </w:tr>
      <w:tr w:rsidR="00AC6628" w:rsidRPr="00AC6628" w:rsidTr="00AC6628">
        <w:trPr>
          <w:trHeight w:val="300"/>
        </w:trPr>
        <w:tc>
          <w:tcPr>
            <w:tcW w:w="4537" w:type="dxa"/>
            <w:gridSpan w:val="3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ЗУ9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59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476129,9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4194524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60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475963,3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4194565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61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475917,7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4194379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62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476074,7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4194340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63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476123,4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4194499</w:t>
            </w:r>
          </w:p>
        </w:tc>
      </w:tr>
      <w:tr w:rsidR="00AC6628" w:rsidRPr="00AC6628" w:rsidTr="00AC6628">
        <w:trPr>
          <w:trHeight w:val="300"/>
        </w:trPr>
        <w:tc>
          <w:tcPr>
            <w:tcW w:w="4537" w:type="dxa"/>
            <w:gridSpan w:val="3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ЗУ10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60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475963,3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4194565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lastRenderedPageBreak/>
              <w:t>64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475856,5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4194591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65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475810,9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4194405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61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475917,7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4194379</w:t>
            </w:r>
          </w:p>
        </w:tc>
      </w:tr>
      <w:tr w:rsidR="00AC6628" w:rsidRPr="00AC6628" w:rsidTr="00AC6628">
        <w:trPr>
          <w:trHeight w:val="300"/>
        </w:trPr>
        <w:tc>
          <w:tcPr>
            <w:tcW w:w="4537" w:type="dxa"/>
            <w:gridSpan w:val="3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ЗУ11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66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475780,8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4194387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67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475507,4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4194454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68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475480,7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4194348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69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475565,6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4194038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70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475757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4194088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71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475730,7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4194184</w:t>
            </w:r>
          </w:p>
        </w:tc>
      </w:tr>
      <w:tr w:rsidR="00AC6628" w:rsidRPr="00AC6628" w:rsidTr="00AC6628">
        <w:trPr>
          <w:trHeight w:val="300"/>
        </w:trPr>
        <w:tc>
          <w:tcPr>
            <w:tcW w:w="4537" w:type="dxa"/>
            <w:gridSpan w:val="3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ЗУ12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72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475832,5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4194597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73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475558,8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4194664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74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475513,3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4194479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75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475786,8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4194411</w:t>
            </w:r>
          </w:p>
        </w:tc>
      </w:tr>
      <w:tr w:rsidR="00AC6628" w:rsidRPr="00AC6628" w:rsidTr="00AC6628">
        <w:trPr>
          <w:trHeight w:val="300"/>
        </w:trPr>
        <w:tc>
          <w:tcPr>
            <w:tcW w:w="4537" w:type="dxa"/>
            <w:gridSpan w:val="3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ЗУ13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76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475534,5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4194670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77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475488,3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4194681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78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475288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4194604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79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475307,2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4194530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80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475462,2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4194375</w:t>
            </w:r>
          </w:p>
        </w:tc>
      </w:tr>
      <w:tr w:rsidR="00AC6628" w:rsidRPr="00AC6628" w:rsidTr="00AC6628">
        <w:trPr>
          <w:trHeight w:val="300"/>
        </w:trPr>
        <w:tc>
          <w:tcPr>
            <w:tcW w:w="4537" w:type="dxa"/>
            <w:gridSpan w:val="3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ЗУ14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81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475548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4194007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82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475455,2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4194347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83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475284,7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4194517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84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475258,5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4194618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85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475177,5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4194586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86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475237,4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4193927</w:t>
            </w:r>
          </w:p>
        </w:tc>
      </w:tr>
      <w:tr w:rsidR="00AC6628" w:rsidRPr="00AC6628" w:rsidTr="00AC6628">
        <w:trPr>
          <w:trHeight w:val="300"/>
        </w:trPr>
        <w:tc>
          <w:tcPr>
            <w:tcW w:w="4537" w:type="dxa"/>
            <w:gridSpan w:val="3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ЗУ15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87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476167,8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4194669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88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476046,8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4194700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89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476102,3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4194566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90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476090,1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4194559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91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476136,2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4194548</w:t>
            </w:r>
          </w:p>
        </w:tc>
      </w:tr>
      <w:tr w:rsidR="00AC6628" w:rsidRPr="00AC6628" w:rsidTr="00AC6628">
        <w:trPr>
          <w:trHeight w:val="300"/>
        </w:trPr>
        <w:tc>
          <w:tcPr>
            <w:tcW w:w="4537" w:type="dxa"/>
            <w:gridSpan w:val="3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ЗУ16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92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476254,3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4195000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93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476115,4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4195036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94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476031,5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4194776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95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476057,8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4194713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96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476171,6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4194684</w:t>
            </w:r>
          </w:p>
        </w:tc>
      </w:tr>
      <w:tr w:rsidR="00AC6628" w:rsidRPr="00AC6628" w:rsidTr="00AC6628">
        <w:trPr>
          <w:trHeight w:val="300"/>
        </w:trPr>
        <w:tc>
          <w:tcPr>
            <w:tcW w:w="4537" w:type="dxa"/>
            <w:gridSpan w:val="3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ЗУ17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97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476313,6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4195227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98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476312,7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4195227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99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476190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4195267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476120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4195050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476258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4195014</w:t>
            </w:r>
          </w:p>
        </w:tc>
      </w:tr>
      <w:tr w:rsidR="00AC6628" w:rsidRPr="00AC6628" w:rsidTr="00AC6628">
        <w:trPr>
          <w:trHeight w:val="300"/>
        </w:trPr>
        <w:tc>
          <w:tcPr>
            <w:tcW w:w="4537" w:type="dxa"/>
            <w:gridSpan w:val="3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lastRenderedPageBreak/>
              <w:t>ЗУ18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476347,5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4195357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476184,9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4195300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476180,4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4195286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476317,3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4195242</w:t>
            </w:r>
          </w:p>
        </w:tc>
      </w:tr>
      <w:tr w:rsidR="00AC6628" w:rsidRPr="00AC6628" w:rsidTr="00AC6628">
        <w:trPr>
          <w:trHeight w:val="300"/>
        </w:trPr>
        <w:tc>
          <w:tcPr>
            <w:tcW w:w="4537" w:type="dxa"/>
            <w:gridSpan w:val="3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ЗУ19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476380,6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4195366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107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476204,5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4195360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476184,9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4195300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476347,5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4195357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108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476347,6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4195357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476360,4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4195361</w:t>
            </w:r>
          </w:p>
        </w:tc>
      </w:tr>
      <w:tr w:rsidR="00AC6628" w:rsidRPr="00AC6628" w:rsidTr="00AC6628">
        <w:trPr>
          <w:trHeight w:val="300"/>
        </w:trPr>
        <w:tc>
          <w:tcPr>
            <w:tcW w:w="4537" w:type="dxa"/>
            <w:gridSpan w:val="3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ЗУ20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110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476828,7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4194341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111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476804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4194387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476773,8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4194377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476761,7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4194410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114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476729,7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4194427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115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476718,9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4194558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116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476672,2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4194563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117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476652,4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4194588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118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476654,2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4194646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119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476646,2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4194652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476579,4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4194650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121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476508,6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4194640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122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476477,8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4194633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123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476449,9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4194630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124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476419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4194624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25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476419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4194624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476202,3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4194680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24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476196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4194656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23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476405,9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4194602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476369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4194461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476320,6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4194276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476213,1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4194304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22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476104,7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4194332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476097,5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4194309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476314,4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4194252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4194232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476053,2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4194165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125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476044,7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4194137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476757,5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4194348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476741,6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4194392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476706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4194411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476697,2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4194518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476695,7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4194535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lastRenderedPageBreak/>
              <w:t>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476659,2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4194540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476627,1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4194579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476628,6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4194627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476581,9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4194625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476431,3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4194601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476336,8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4194239</w:t>
            </w:r>
          </w:p>
        </w:tc>
      </w:tr>
      <w:tr w:rsidR="00AC6628" w:rsidRPr="00AC6628" w:rsidTr="00AC6628">
        <w:trPr>
          <w:trHeight w:val="300"/>
        </w:trPr>
        <w:tc>
          <w:tcPr>
            <w:tcW w:w="4537" w:type="dxa"/>
            <w:gridSpan w:val="3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ЗУ21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126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476488,8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4195362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127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476486,4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4195367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128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476428,7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4195368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476380,6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4195366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476360,4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4195361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108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476347,6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4195357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476347,5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4195357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476317,3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4195242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97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476313,6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4195227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476258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4195014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92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476254,3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4195000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96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476171,6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4194684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87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476167,8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4194669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91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476136,2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4194548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59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476129,9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4194524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63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476123,4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4194499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62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476074,7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4194340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54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476067,5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4194317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58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476018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4194156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129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476009,4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4194128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125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476044,7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4194137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476053,2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4194165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476097,5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4194309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22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476104,7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4194332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21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476153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4194489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20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476159,8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4194516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24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476196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4194656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476202,3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4194680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476345,5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4195233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476374,3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4195339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476441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4195356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130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476448,8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4195356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131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476452,7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4195357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132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476456,5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4195358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133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476464,3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4195358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134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476479,9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4195360</w:t>
            </w:r>
          </w:p>
        </w:tc>
      </w:tr>
      <w:tr w:rsidR="00AC6628" w:rsidRPr="00AC6628" w:rsidTr="00AC6628">
        <w:trPr>
          <w:trHeight w:val="300"/>
        </w:trPr>
        <w:tc>
          <w:tcPr>
            <w:tcW w:w="4537" w:type="dxa"/>
            <w:gridSpan w:val="3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ЗУ22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91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476136,2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4194548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90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476090,1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4194559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lastRenderedPageBreak/>
              <w:t>135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476090,1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4194559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136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475486,6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4194707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84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475258,5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4194618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83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475284,7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4194517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82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475455,2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4194347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81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475548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4194007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129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476009,4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4194128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58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476018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4194156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57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475781,2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4194094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56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475756,5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4194184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55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475804,9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4194381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54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476067,5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4194317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62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476074,7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4194340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61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475917,7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4194379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65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475810,9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4194405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64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475856,5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4194591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60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475963,3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4194565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59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476129,9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4194524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72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475832,5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4194597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73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475558,8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4194664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74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475513,3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4194479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75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475786,8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4194411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66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475780,8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4194387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67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475507,4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4194454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68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475480,7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4194348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69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475565,6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4194038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70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475757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4194088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71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475730,7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4194184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76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475534,5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4194670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77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475488,3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4194681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78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475288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4194604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79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475307,2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4194530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80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475462,2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4194375</w:t>
            </w:r>
          </w:p>
        </w:tc>
      </w:tr>
      <w:tr w:rsidR="00AC6628" w:rsidRPr="00AC6628" w:rsidTr="00AC6628">
        <w:trPr>
          <w:trHeight w:val="300"/>
        </w:trPr>
        <w:tc>
          <w:tcPr>
            <w:tcW w:w="4537" w:type="dxa"/>
            <w:gridSpan w:val="3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ЗУ23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476317,3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4195242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476180,4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4195286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137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476015,6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4194775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88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476046,8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4194700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87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476167,8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4194669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96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476171,6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4194684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95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476057,8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4194713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94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476031,5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4194776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93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476115,4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4195036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92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476254,3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4195000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476258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4195014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476120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4195050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lastRenderedPageBreak/>
              <w:t>99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476190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4195267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98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476312,7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4195227</w:t>
            </w:r>
          </w:p>
        </w:tc>
      </w:tr>
      <w:tr w:rsidR="00AC6628" w:rsidRPr="00AC6628" w:rsidTr="00AC6628">
        <w:trPr>
          <w:trHeight w:val="30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lastRenderedPageBreak/>
              <w:t>97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476313,6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C6628" w:rsidRPr="00AC6628" w:rsidRDefault="00AC6628" w:rsidP="00AC6628">
            <w:pPr>
              <w:jc w:val="center"/>
              <w:rPr>
                <w:color w:val="000000"/>
              </w:rPr>
            </w:pPr>
            <w:r w:rsidRPr="00AC6628">
              <w:rPr>
                <w:color w:val="000000"/>
              </w:rPr>
              <w:t>4195227</w:t>
            </w:r>
          </w:p>
        </w:tc>
      </w:tr>
    </w:tbl>
    <w:p w:rsidR="00AC6628" w:rsidRDefault="00AC6628" w:rsidP="00EA1C9C">
      <w:pPr>
        <w:jc w:val="center"/>
        <w:rPr>
          <w:sz w:val="28"/>
          <w:szCs w:val="28"/>
        </w:rPr>
        <w:sectPr w:rsidR="00AC6628" w:rsidSect="00AC6628">
          <w:type w:val="continuous"/>
          <w:pgSz w:w="11906" w:h="16838" w:code="9"/>
          <w:pgMar w:top="1134" w:right="567" w:bottom="1134" w:left="1418" w:header="709" w:footer="709" w:gutter="0"/>
          <w:cols w:num="2" w:space="708"/>
          <w:docGrid w:linePitch="381"/>
        </w:sectPr>
      </w:pPr>
    </w:p>
    <w:p w:rsidR="00AC6628" w:rsidRDefault="00AC6628" w:rsidP="00EA1C9C">
      <w:pPr>
        <w:jc w:val="center"/>
        <w:rPr>
          <w:sz w:val="28"/>
          <w:szCs w:val="28"/>
        </w:rPr>
      </w:pPr>
    </w:p>
    <w:p w:rsidR="00AC6628" w:rsidRDefault="00AC6628" w:rsidP="00EA1C9C">
      <w:pPr>
        <w:jc w:val="center"/>
        <w:rPr>
          <w:sz w:val="28"/>
          <w:szCs w:val="28"/>
        </w:rPr>
      </w:pPr>
    </w:p>
    <w:p w:rsidR="00AC6628" w:rsidRDefault="00AC6628" w:rsidP="00EA1C9C">
      <w:pPr>
        <w:jc w:val="center"/>
        <w:rPr>
          <w:sz w:val="28"/>
          <w:szCs w:val="28"/>
        </w:rPr>
      </w:pPr>
    </w:p>
    <w:p w:rsidR="00EA1C9C" w:rsidRDefault="00EA1C9C" w:rsidP="00EA1C9C">
      <w:pPr>
        <w:jc w:val="center"/>
        <w:rPr>
          <w:sz w:val="28"/>
          <w:szCs w:val="28"/>
        </w:rPr>
      </w:pPr>
      <w:r w:rsidRPr="000C5F61">
        <w:rPr>
          <w:sz w:val="28"/>
          <w:szCs w:val="28"/>
        </w:rPr>
        <w:t>_________</w:t>
      </w:r>
    </w:p>
    <w:sectPr w:rsidR="00EA1C9C" w:rsidSect="006743D2">
      <w:type w:val="continuous"/>
      <w:pgSz w:w="11906" w:h="16838" w:code="9"/>
      <w:pgMar w:top="1134" w:right="567" w:bottom="1134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628" w:rsidRDefault="00AC6628" w:rsidP="00090AED">
      <w:r>
        <w:separator/>
      </w:r>
    </w:p>
  </w:endnote>
  <w:endnote w:type="continuationSeparator" w:id="0">
    <w:p w:rsidR="00AC6628" w:rsidRDefault="00AC6628" w:rsidP="00090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ヒラギノ角ゴ Pro W3">
    <w:altName w:val="MS Mincho"/>
    <w:charset w:val="80"/>
    <w:family w:val="auto"/>
    <w:pitch w:val="variable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628" w:rsidRDefault="00AC6628">
    <w:pPr>
      <w:pStyle w:val="a6"/>
      <w:jc w:val="center"/>
    </w:pPr>
  </w:p>
  <w:p w:rsidR="00AC6628" w:rsidRDefault="00AC662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676072"/>
      <w:docPartObj>
        <w:docPartGallery w:val="Page Numbers (Bottom of Page)"/>
        <w:docPartUnique/>
      </w:docPartObj>
    </w:sdtPr>
    <w:sdtEndPr/>
    <w:sdtContent>
      <w:p w:rsidR="00AC6628" w:rsidRDefault="00AC662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F7781">
          <w:rPr>
            <w:noProof/>
            <w:lang w:val="ru-RU"/>
          </w:rPr>
          <w:t>259</w:t>
        </w:r>
        <w:r>
          <w:fldChar w:fldCharType="end"/>
        </w:r>
      </w:p>
    </w:sdtContent>
  </w:sdt>
  <w:p w:rsidR="00AC6628" w:rsidRDefault="00AC662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628" w:rsidRDefault="00AC6628" w:rsidP="00090AED">
      <w:r>
        <w:separator/>
      </w:r>
    </w:p>
  </w:footnote>
  <w:footnote w:type="continuationSeparator" w:id="0">
    <w:p w:rsidR="00AC6628" w:rsidRDefault="00AC6628" w:rsidP="00090A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489272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AC6628" w:rsidRPr="00607081" w:rsidRDefault="00AC6628">
        <w:pPr>
          <w:pStyle w:val="a4"/>
          <w:jc w:val="center"/>
          <w:rPr>
            <w:sz w:val="20"/>
            <w:szCs w:val="20"/>
          </w:rPr>
        </w:pPr>
        <w:r w:rsidRPr="00607081">
          <w:rPr>
            <w:sz w:val="20"/>
            <w:szCs w:val="20"/>
          </w:rPr>
          <w:fldChar w:fldCharType="begin"/>
        </w:r>
        <w:r w:rsidRPr="00607081">
          <w:rPr>
            <w:sz w:val="20"/>
            <w:szCs w:val="20"/>
          </w:rPr>
          <w:instrText>PAGE   \* MERGEFORMAT</w:instrText>
        </w:r>
        <w:r w:rsidRPr="00607081">
          <w:rPr>
            <w:sz w:val="20"/>
            <w:szCs w:val="20"/>
          </w:rPr>
          <w:fldChar w:fldCharType="separate"/>
        </w:r>
        <w:r w:rsidR="00505EDE" w:rsidRPr="00505EDE">
          <w:rPr>
            <w:noProof/>
            <w:sz w:val="20"/>
            <w:szCs w:val="20"/>
            <w:lang w:val="ru-RU"/>
          </w:rPr>
          <w:t>4</w:t>
        </w:r>
        <w:r w:rsidRPr="00607081">
          <w:rPr>
            <w:sz w:val="20"/>
            <w:szCs w:val="20"/>
          </w:rPr>
          <w:fldChar w:fldCharType="end"/>
        </w:r>
      </w:p>
    </w:sdtContent>
  </w:sdt>
  <w:p w:rsidR="00AC6628" w:rsidRDefault="00AC662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628" w:rsidRPr="00EF154B" w:rsidRDefault="00AC6628" w:rsidP="00EF154B">
    <w:r w:rsidRPr="00EF154B">
      <w:fldChar w:fldCharType="begin"/>
    </w:r>
    <w:r w:rsidRPr="00EF154B">
      <w:instrText>PAGE   \* MERGEFORMAT</w:instrText>
    </w:r>
    <w:r w:rsidRPr="00EF154B">
      <w:fldChar w:fldCharType="separate"/>
    </w:r>
    <w:r w:rsidRPr="00EF154B">
      <w:t>8</w:t>
    </w:r>
    <w:r w:rsidRPr="00EF154B">
      <w:fldChar w:fldCharType="end"/>
    </w:r>
  </w:p>
  <w:p w:rsidR="00AC6628" w:rsidRPr="00EF154B" w:rsidRDefault="00AC6628" w:rsidP="00EF154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1029915291"/>
      <w:docPartObj>
        <w:docPartGallery w:val="Page Numbers (Top of Page)"/>
        <w:docPartUnique/>
      </w:docPartObj>
    </w:sdtPr>
    <w:sdtEndPr/>
    <w:sdtContent>
      <w:p w:rsidR="00AC6628" w:rsidRPr="006B7934" w:rsidRDefault="00AC6628">
        <w:pPr>
          <w:pStyle w:val="a4"/>
          <w:jc w:val="center"/>
          <w:rPr>
            <w:sz w:val="20"/>
            <w:szCs w:val="20"/>
          </w:rPr>
        </w:pPr>
        <w:r w:rsidRPr="006B7934">
          <w:rPr>
            <w:sz w:val="20"/>
            <w:szCs w:val="20"/>
          </w:rPr>
          <w:fldChar w:fldCharType="begin"/>
        </w:r>
        <w:r w:rsidRPr="006B7934">
          <w:rPr>
            <w:sz w:val="20"/>
            <w:szCs w:val="20"/>
          </w:rPr>
          <w:instrText>PAGE   \* MERGEFORMAT</w:instrText>
        </w:r>
        <w:r w:rsidRPr="006B7934">
          <w:rPr>
            <w:sz w:val="20"/>
            <w:szCs w:val="20"/>
          </w:rPr>
          <w:fldChar w:fldCharType="separate"/>
        </w:r>
        <w:r w:rsidR="00505EDE" w:rsidRPr="00505EDE">
          <w:rPr>
            <w:noProof/>
            <w:sz w:val="20"/>
            <w:szCs w:val="20"/>
            <w:lang w:val="ru-RU"/>
          </w:rPr>
          <w:t>10</w:t>
        </w:r>
        <w:r w:rsidRPr="006B7934">
          <w:rPr>
            <w:sz w:val="20"/>
            <w:szCs w:val="20"/>
          </w:rPr>
          <w:fldChar w:fldCharType="end"/>
        </w:r>
      </w:p>
    </w:sdtContent>
  </w:sdt>
  <w:p w:rsidR="00AC6628" w:rsidRPr="006B7934" w:rsidRDefault="00AC6628">
    <w:pPr>
      <w:pStyle w:val="a4"/>
      <w:jc w:val="center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467154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AC6628" w:rsidRPr="006B7934" w:rsidRDefault="00AC6628">
        <w:pPr>
          <w:pStyle w:val="a4"/>
          <w:jc w:val="center"/>
          <w:rPr>
            <w:sz w:val="20"/>
            <w:szCs w:val="20"/>
          </w:rPr>
        </w:pPr>
        <w:r w:rsidRPr="006B7934">
          <w:rPr>
            <w:sz w:val="20"/>
            <w:szCs w:val="20"/>
            <w:lang w:val="ru-RU"/>
          </w:rPr>
          <w:t>1</w:t>
        </w:r>
      </w:p>
    </w:sdtContent>
  </w:sdt>
  <w:p w:rsidR="00AC6628" w:rsidRPr="005D3266" w:rsidRDefault="00AC6628" w:rsidP="00DC6151">
    <w:pPr>
      <w:pStyle w:val="a4"/>
      <w:jc w:val="center"/>
      <w:rPr>
        <w:sz w:val="20"/>
        <w:lang w:val="ru-RU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628" w:rsidRPr="005D3266" w:rsidRDefault="00AC6628" w:rsidP="00DC6151">
    <w:pPr>
      <w:pStyle w:val="a4"/>
      <w:jc w:val="center"/>
      <w:rPr>
        <w:sz w:val="20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5DCCB5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284"/>
      </w:pPr>
      <w:rPr>
        <w:rFonts w:ascii="Symbol" w:hAnsi="Symbol" w:hint="default"/>
      </w:rPr>
    </w:lvl>
  </w:abstractNum>
  <w:abstractNum w:abstractNumId="2">
    <w:nsid w:val="00000003"/>
    <w:multiLevelType w:val="multilevel"/>
    <w:tmpl w:val="00000003"/>
    <w:name w:val="WW8Num3"/>
    <w:lvl w:ilvl="0">
      <w:start w:val="7"/>
      <w:numFmt w:val="decimal"/>
      <w:lvlText w:val="%1"/>
      <w:lvlJc w:val="center"/>
      <w:pPr>
        <w:tabs>
          <w:tab w:val="num" w:pos="177"/>
        </w:tabs>
        <w:ind w:left="786" w:hanging="360"/>
      </w:pPr>
      <w:rPr>
        <w:rFonts w:ascii="Symbol" w:eastAsia="Times New Roman" w:hAnsi="Symbol" w:cs="Symbol" w:hint="default"/>
        <w:sz w:val="24"/>
        <w:lang w:val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62" w:hanging="720"/>
      </w:pPr>
      <w:rPr>
        <w:rFonts w:ascii="Symbol" w:eastAsia="Times New Roman" w:hAnsi="Symbol" w:cs="Symbol" w:hint="default"/>
        <w:sz w:val="24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62" w:hanging="720"/>
      </w:pPr>
      <w:rPr>
        <w:rFonts w:ascii="Symbol" w:eastAsia="Times New Roman" w:hAnsi="Symbol" w:cs="Symbol" w:hint="default"/>
        <w:sz w:val="24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22" w:hanging="1080"/>
      </w:pPr>
      <w:rPr>
        <w:rFonts w:ascii="Symbol" w:eastAsia="Times New Roman" w:hAnsi="Symbol" w:cs="Symbol" w:hint="default"/>
        <w:sz w:val="24"/>
        <w:lang w:val="en-US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222" w:hanging="1080"/>
      </w:pPr>
      <w:rPr>
        <w:rFonts w:ascii="Symbol" w:eastAsia="Times New Roman" w:hAnsi="Symbol" w:cs="Symbol" w:hint="default"/>
        <w:sz w:val="24"/>
        <w:lang w:val="en-US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582" w:hanging="1440"/>
      </w:pPr>
      <w:rPr>
        <w:rFonts w:ascii="Symbol" w:eastAsia="Times New Roman" w:hAnsi="Symbol" w:cs="Symbol" w:hint="default"/>
        <w:sz w:val="24"/>
        <w:lang w:val="en-US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942" w:hanging="1800"/>
      </w:pPr>
      <w:rPr>
        <w:rFonts w:ascii="Symbol" w:eastAsia="Times New Roman" w:hAnsi="Symbol" w:cs="Symbol" w:hint="default"/>
        <w:sz w:val="24"/>
        <w:lang w:val="en-US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42" w:hanging="1800"/>
      </w:pPr>
      <w:rPr>
        <w:rFonts w:ascii="Symbol" w:eastAsia="Times New Roman" w:hAnsi="Symbol" w:cs="Symbol" w:hint="default"/>
        <w:sz w:val="24"/>
        <w:lang w:val="en-US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02" w:hanging="2160"/>
      </w:pPr>
      <w:rPr>
        <w:rFonts w:ascii="Symbol" w:eastAsia="Times New Roman" w:hAnsi="Symbol" w:cs="Symbol" w:hint="default"/>
        <w:sz w:val="24"/>
        <w:lang w:val="en-US"/>
      </w:rPr>
    </w:lvl>
  </w:abstractNum>
  <w:abstractNum w:abstractNumId="3">
    <w:nsid w:val="00000004"/>
    <w:multiLevelType w:val="multilevel"/>
    <w:tmpl w:val="00000004"/>
    <w:name w:val="WW8Num4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hint="default"/>
        <w:sz w:val="24"/>
        <w:lang w:val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6" w:hanging="360"/>
      </w:pPr>
      <w:rPr>
        <w:rFonts w:eastAsia="Calibri" w:hint="default"/>
        <w:sz w:val="24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32" w:hanging="720"/>
      </w:pPr>
      <w:rPr>
        <w:rFonts w:eastAsia="Calibri" w:hint="default"/>
        <w:sz w:val="24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38" w:hanging="720"/>
      </w:pPr>
      <w:rPr>
        <w:rFonts w:eastAsia="Calibri" w:hint="default"/>
        <w:sz w:val="24"/>
        <w:lang w:val="en-US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104" w:hanging="1080"/>
      </w:pPr>
      <w:rPr>
        <w:rFonts w:eastAsia="Calibri" w:hint="default"/>
        <w:sz w:val="24"/>
        <w:lang w:val="en-US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110" w:hanging="1080"/>
      </w:pPr>
      <w:rPr>
        <w:rFonts w:eastAsia="Calibri" w:hint="default"/>
        <w:sz w:val="24"/>
        <w:lang w:val="en-US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76" w:hanging="1440"/>
      </w:pPr>
      <w:rPr>
        <w:rFonts w:eastAsia="Calibri" w:hint="default"/>
        <w:sz w:val="24"/>
        <w:lang w:val="en-US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82" w:hanging="1440"/>
      </w:pPr>
      <w:rPr>
        <w:rFonts w:eastAsia="Calibri" w:hint="default"/>
        <w:sz w:val="24"/>
        <w:lang w:val="en-US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48" w:hanging="1800"/>
      </w:pPr>
      <w:rPr>
        <w:rFonts w:eastAsia="Calibri" w:hint="default"/>
        <w:sz w:val="24"/>
        <w:lang w:val="en-US"/>
      </w:r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decimal"/>
      <w:lvlText w:val="%1."/>
      <w:lvlJc w:val="center"/>
      <w:pPr>
        <w:tabs>
          <w:tab w:val="num" w:pos="0"/>
        </w:tabs>
        <w:ind w:left="609" w:hanging="36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862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6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22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22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582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94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42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02" w:hanging="2160"/>
      </w:pPr>
    </w:lvl>
  </w:abstractNum>
  <w:abstractNum w:abstractNumId="5">
    <w:nsid w:val="005A39B5"/>
    <w:multiLevelType w:val="multilevel"/>
    <w:tmpl w:val="0419001F"/>
    <w:styleLink w:val="List0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20C3CFC"/>
    <w:multiLevelType w:val="hybridMultilevel"/>
    <w:tmpl w:val="DD548C1C"/>
    <w:lvl w:ilvl="0" w:tplc="C010AEB4">
      <w:start w:val="1"/>
      <w:numFmt w:val="decimal"/>
      <w:lvlText w:val="%1 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23D7BBF"/>
    <w:multiLevelType w:val="hybridMultilevel"/>
    <w:tmpl w:val="6DC489DA"/>
    <w:lvl w:ilvl="0" w:tplc="F200704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3B605AD"/>
    <w:multiLevelType w:val="hybridMultilevel"/>
    <w:tmpl w:val="DD548C1C"/>
    <w:lvl w:ilvl="0" w:tplc="C010AEB4">
      <w:start w:val="1"/>
      <w:numFmt w:val="decimal"/>
      <w:lvlText w:val="%1 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584F81"/>
    <w:multiLevelType w:val="hybridMultilevel"/>
    <w:tmpl w:val="DD548C1C"/>
    <w:lvl w:ilvl="0" w:tplc="C010AEB4">
      <w:start w:val="1"/>
      <w:numFmt w:val="decimal"/>
      <w:lvlText w:val="%1 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1306DF"/>
    <w:multiLevelType w:val="multilevel"/>
    <w:tmpl w:val="0419001F"/>
    <w:name w:val="WW8Num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AA26018"/>
    <w:multiLevelType w:val="hybridMultilevel"/>
    <w:tmpl w:val="4516B7FA"/>
    <w:styleLink w:val="List03"/>
    <w:lvl w:ilvl="0" w:tplc="A754F4F4">
      <w:start w:val="1"/>
      <w:numFmt w:val="bullet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1CA80A83"/>
    <w:multiLevelType w:val="hybridMultilevel"/>
    <w:tmpl w:val="FDEA85EE"/>
    <w:lvl w:ilvl="0" w:tplc="933839A2">
      <w:start w:val="1"/>
      <w:numFmt w:val="decimal"/>
      <w:lvlText w:val="%1."/>
      <w:lvlJc w:val="left"/>
      <w:pPr>
        <w:ind w:left="318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779043D4">
      <w:start w:val="1"/>
      <w:numFmt w:val="decimal"/>
      <w:lvlText w:val="%2)"/>
      <w:lvlJc w:val="left"/>
      <w:pPr>
        <w:ind w:left="1060" w:hanging="24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2" w:tplc="929858B2">
      <w:numFmt w:val="bullet"/>
      <w:lvlText w:val="•"/>
      <w:lvlJc w:val="left"/>
      <w:pPr>
        <w:ind w:left="2091" w:hanging="240"/>
      </w:pPr>
      <w:rPr>
        <w:rFonts w:hint="default"/>
        <w:lang w:val="ru-RU" w:eastAsia="ru-RU" w:bidi="ru-RU"/>
      </w:rPr>
    </w:lvl>
    <w:lvl w:ilvl="3" w:tplc="32728C64">
      <w:numFmt w:val="bullet"/>
      <w:lvlText w:val="•"/>
      <w:lvlJc w:val="left"/>
      <w:pPr>
        <w:ind w:left="3123" w:hanging="240"/>
      </w:pPr>
      <w:rPr>
        <w:rFonts w:hint="default"/>
        <w:lang w:val="ru-RU" w:eastAsia="ru-RU" w:bidi="ru-RU"/>
      </w:rPr>
    </w:lvl>
    <w:lvl w:ilvl="4" w:tplc="5B5C382E">
      <w:numFmt w:val="bullet"/>
      <w:lvlText w:val="•"/>
      <w:lvlJc w:val="left"/>
      <w:pPr>
        <w:ind w:left="4155" w:hanging="240"/>
      </w:pPr>
      <w:rPr>
        <w:rFonts w:hint="default"/>
        <w:lang w:val="ru-RU" w:eastAsia="ru-RU" w:bidi="ru-RU"/>
      </w:rPr>
    </w:lvl>
    <w:lvl w:ilvl="5" w:tplc="89D083BE">
      <w:numFmt w:val="bullet"/>
      <w:lvlText w:val="•"/>
      <w:lvlJc w:val="left"/>
      <w:pPr>
        <w:ind w:left="5187" w:hanging="240"/>
      </w:pPr>
      <w:rPr>
        <w:rFonts w:hint="default"/>
        <w:lang w:val="ru-RU" w:eastAsia="ru-RU" w:bidi="ru-RU"/>
      </w:rPr>
    </w:lvl>
    <w:lvl w:ilvl="6" w:tplc="B47EEEB2">
      <w:numFmt w:val="bullet"/>
      <w:lvlText w:val="•"/>
      <w:lvlJc w:val="left"/>
      <w:pPr>
        <w:ind w:left="6219" w:hanging="240"/>
      </w:pPr>
      <w:rPr>
        <w:rFonts w:hint="default"/>
        <w:lang w:val="ru-RU" w:eastAsia="ru-RU" w:bidi="ru-RU"/>
      </w:rPr>
    </w:lvl>
    <w:lvl w:ilvl="7" w:tplc="EA10EBDC">
      <w:numFmt w:val="bullet"/>
      <w:lvlText w:val="•"/>
      <w:lvlJc w:val="left"/>
      <w:pPr>
        <w:ind w:left="7250" w:hanging="240"/>
      </w:pPr>
      <w:rPr>
        <w:rFonts w:hint="default"/>
        <w:lang w:val="ru-RU" w:eastAsia="ru-RU" w:bidi="ru-RU"/>
      </w:rPr>
    </w:lvl>
    <w:lvl w:ilvl="8" w:tplc="03D6A694">
      <w:numFmt w:val="bullet"/>
      <w:lvlText w:val="•"/>
      <w:lvlJc w:val="left"/>
      <w:pPr>
        <w:ind w:left="8282" w:hanging="240"/>
      </w:pPr>
      <w:rPr>
        <w:rFonts w:hint="default"/>
        <w:lang w:val="ru-RU" w:eastAsia="ru-RU" w:bidi="ru-RU"/>
      </w:rPr>
    </w:lvl>
  </w:abstractNum>
  <w:abstractNum w:abstractNumId="13">
    <w:nsid w:val="248004EF"/>
    <w:multiLevelType w:val="hybridMultilevel"/>
    <w:tmpl w:val="6DC489DA"/>
    <w:lvl w:ilvl="0" w:tplc="F200704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D93FF4"/>
    <w:multiLevelType w:val="multilevel"/>
    <w:tmpl w:val="5DCE3C26"/>
    <w:lvl w:ilvl="0">
      <w:start w:val="1"/>
      <w:numFmt w:val="decimal"/>
      <w:lvlText w:val="%1"/>
      <w:lvlJc w:val="center"/>
      <w:pPr>
        <w:ind w:left="511" w:hanging="227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center"/>
      <w:pPr>
        <w:ind w:left="851" w:hanging="567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center"/>
      <w:pPr>
        <w:ind w:left="1508" w:hanging="1224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671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63" w:hanging="1440"/>
      </w:pPr>
      <w:rPr>
        <w:rFonts w:hint="default"/>
      </w:rPr>
    </w:lvl>
  </w:abstractNum>
  <w:abstractNum w:abstractNumId="15">
    <w:nsid w:val="361743AB"/>
    <w:multiLevelType w:val="hybridMultilevel"/>
    <w:tmpl w:val="87D222F2"/>
    <w:styleLink w:val="List04"/>
    <w:lvl w:ilvl="0" w:tplc="E764A4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>
    <w:nsid w:val="39773763"/>
    <w:multiLevelType w:val="hybridMultilevel"/>
    <w:tmpl w:val="DD548C1C"/>
    <w:lvl w:ilvl="0" w:tplc="C010AEB4">
      <w:start w:val="1"/>
      <w:numFmt w:val="decimal"/>
      <w:lvlText w:val="%1 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756697"/>
    <w:multiLevelType w:val="multilevel"/>
    <w:tmpl w:val="0419001F"/>
    <w:styleLink w:val="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EF61AEF"/>
    <w:multiLevelType w:val="hybridMultilevel"/>
    <w:tmpl w:val="6DC489DA"/>
    <w:lvl w:ilvl="0" w:tplc="F200704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033431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0">
    <w:nsid w:val="4D36685B"/>
    <w:multiLevelType w:val="multilevel"/>
    <w:tmpl w:val="7CC86966"/>
    <w:lvl w:ilvl="0">
      <w:start w:val="4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21">
    <w:nsid w:val="52276520"/>
    <w:multiLevelType w:val="multilevel"/>
    <w:tmpl w:val="59C675A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pacing w:val="0"/>
        <w:kern w:val="0"/>
        <w:position w:val="0"/>
        <w:sz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42B3422"/>
    <w:multiLevelType w:val="hybridMultilevel"/>
    <w:tmpl w:val="567AD9F2"/>
    <w:styleLink w:val="11"/>
    <w:lvl w:ilvl="0" w:tplc="AE522AD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861722"/>
    <w:multiLevelType w:val="hybridMultilevel"/>
    <w:tmpl w:val="6DC489DA"/>
    <w:lvl w:ilvl="0" w:tplc="F200704E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DA26D3C"/>
    <w:multiLevelType w:val="hybridMultilevel"/>
    <w:tmpl w:val="DD548C1C"/>
    <w:lvl w:ilvl="0" w:tplc="C010AEB4">
      <w:start w:val="1"/>
      <w:numFmt w:val="decimal"/>
      <w:lvlText w:val="%1 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055BAF"/>
    <w:multiLevelType w:val="multilevel"/>
    <w:tmpl w:val="43DEF870"/>
    <w:styleLink w:val="13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66B761E"/>
    <w:multiLevelType w:val="hybridMultilevel"/>
    <w:tmpl w:val="DD548C1C"/>
    <w:lvl w:ilvl="0" w:tplc="C010AEB4">
      <w:start w:val="1"/>
      <w:numFmt w:val="decimal"/>
      <w:lvlText w:val="%1 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B709A1"/>
    <w:multiLevelType w:val="hybridMultilevel"/>
    <w:tmpl w:val="DD548C1C"/>
    <w:lvl w:ilvl="0" w:tplc="C010AEB4">
      <w:start w:val="1"/>
      <w:numFmt w:val="decimal"/>
      <w:lvlText w:val="%1 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C51150"/>
    <w:multiLevelType w:val="hybridMultilevel"/>
    <w:tmpl w:val="752A52B6"/>
    <w:lvl w:ilvl="0" w:tplc="73D2D08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510F65"/>
    <w:multiLevelType w:val="hybridMultilevel"/>
    <w:tmpl w:val="752A52B6"/>
    <w:lvl w:ilvl="0" w:tplc="73D2D08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3F1C81"/>
    <w:multiLevelType w:val="hybridMultilevel"/>
    <w:tmpl w:val="6DC489DA"/>
    <w:lvl w:ilvl="0" w:tplc="F200704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403D1F"/>
    <w:multiLevelType w:val="hybridMultilevel"/>
    <w:tmpl w:val="FE2CA3FE"/>
    <w:lvl w:ilvl="0" w:tplc="5F62B10A">
      <w:start w:val="1"/>
      <w:numFmt w:val="decimal"/>
      <w:lvlText w:val="%1 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D633DA"/>
    <w:multiLevelType w:val="hybridMultilevel"/>
    <w:tmpl w:val="320A34F2"/>
    <w:lvl w:ilvl="0" w:tplc="C11495E0">
      <w:start w:val="1"/>
      <w:numFmt w:val="bullet"/>
      <w:pStyle w:val="-S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8FD47D3"/>
    <w:multiLevelType w:val="hybridMultilevel"/>
    <w:tmpl w:val="6DC489DA"/>
    <w:lvl w:ilvl="0" w:tplc="F200704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D20342"/>
    <w:multiLevelType w:val="hybridMultilevel"/>
    <w:tmpl w:val="6406CC68"/>
    <w:lvl w:ilvl="0" w:tplc="2986494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EC0A97"/>
    <w:multiLevelType w:val="hybridMultilevel"/>
    <w:tmpl w:val="DD548C1C"/>
    <w:lvl w:ilvl="0" w:tplc="C010AEB4">
      <w:start w:val="1"/>
      <w:numFmt w:val="decimal"/>
      <w:lvlText w:val="%1 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7"/>
  </w:num>
  <w:num w:numId="3">
    <w:abstractNumId w:val="35"/>
  </w:num>
  <w:num w:numId="4">
    <w:abstractNumId w:val="8"/>
  </w:num>
  <w:num w:numId="5">
    <w:abstractNumId w:val="9"/>
  </w:num>
  <w:num w:numId="6">
    <w:abstractNumId w:val="26"/>
  </w:num>
  <w:num w:numId="7">
    <w:abstractNumId w:val="24"/>
  </w:num>
  <w:num w:numId="8">
    <w:abstractNumId w:val="16"/>
  </w:num>
  <w:num w:numId="9">
    <w:abstractNumId w:val="31"/>
  </w:num>
  <w:num w:numId="10">
    <w:abstractNumId w:val="12"/>
  </w:num>
  <w:num w:numId="11">
    <w:abstractNumId w:val="0"/>
  </w:num>
  <w:num w:numId="12">
    <w:abstractNumId w:val="1"/>
  </w:num>
  <w:num w:numId="13">
    <w:abstractNumId w:val="2"/>
  </w:num>
  <w:num w:numId="14">
    <w:abstractNumId w:val="3"/>
  </w:num>
  <w:num w:numId="15">
    <w:abstractNumId w:val="4"/>
  </w:num>
  <w:num w:numId="16">
    <w:abstractNumId w:val="14"/>
  </w:num>
  <w:num w:numId="17">
    <w:abstractNumId w:val="10"/>
  </w:num>
  <w:num w:numId="18">
    <w:abstractNumId w:val="25"/>
  </w:num>
  <w:num w:numId="19">
    <w:abstractNumId w:val="11"/>
  </w:num>
  <w:num w:numId="20">
    <w:abstractNumId w:val="17"/>
  </w:num>
  <w:num w:numId="21">
    <w:abstractNumId w:val="15"/>
  </w:num>
  <w:num w:numId="22">
    <w:abstractNumId w:val="22"/>
  </w:num>
  <w:num w:numId="23">
    <w:abstractNumId w:val="5"/>
  </w:num>
  <w:num w:numId="24">
    <w:abstractNumId w:val="20"/>
  </w:num>
  <w:num w:numId="25">
    <w:abstractNumId w:val="21"/>
  </w:num>
  <w:num w:numId="26">
    <w:abstractNumId w:val="34"/>
  </w:num>
  <w:num w:numId="27">
    <w:abstractNumId w:val="19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8">
    <w:abstractNumId w:val="19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29">
    <w:abstractNumId w:val="19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0">
    <w:abstractNumId w:val="13"/>
  </w:num>
  <w:num w:numId="31">
    <w:abstractNumId w:val="30"/>
  </w:num>
  <w:num w:numId="32">
    <w:abstractNumId w:val="33"/>
  </w:num>
  <w:num w:numId="33">
    <w:abstractNumId w:val="7"/>
  </w:num>
  <w:num w:numId="34">
    <w:abstractNumId w:val="32"/>
  </w:num>
  <w:num w:numId="35">
    <w:abstractNumId w:val="18"/>
  </w:num>
  <w:num w:numId="36">
    <w:abstractNumId w:val="23"/>
  </w:num>
  <w:num w:numId="37">
    <w:abstractNumId w:val="29"/>
  </w:num>
  <w:num w:numId="38">
    <w:abstractNumId w:val="2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2289">
      <o:colormru v:ext="edit" colors="#160ba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DBE"/>
    <w:rsid w:val="00000976"/>
    <w:rsid w:val="000009C2"/>
    <w:rsid w:val="00001A71"/>
    <w:rsid w:val="00005ED5"/>
    <w:rsid w:val="0000623F"/>
    <w:rsid w:val="000062ED"/>
    <w:rsid w:val="000079C8"/>
    <w:rsid w:val="00011B9B"/>
    <w:rsid w:val="00012D49"/>
    <w:rsid w:val="00013193"/>
    <w:rsid w:val="0001476F"/>
    <w:rsid w:val="0001482D"/>
    <w:rsid w:val="00014AC7"/>
    <w:rsid w:val="00016219"/>
    <w:rsid w:val="000173D0"/>
    <w:rsid w:val="000205FA"/>
    <w:rsid w:val="00020C98"/>
    <w:rsid w:val="00021DBD"/>
    <w:rsid w:val="00022237"/>
    <w:rsid w:val="00022423"/>
    <w:rsid w:val="00024173"/>
    <w:rsid w:val="00024978"/>
    <w:rsid w:val="000263F8"/>
    <w:rsid w:val="00026E1A"/>
    <w:rsid w:val="000275C3"/>
    <w:rsid w:val="00030647"/>
    <w:rsid w:val="000316CB"/>
    <w:rsid w:val="00032858"/>
    <w:rsid w:val="00032BA4"/>
    <w:rsid w:val="00032DEA"/>
    <w:rsid w:val="00034DFA"/>
    <w:rsid w:val="00037B3A"/>
    <w:rsid w:val="00040547"/>
    <w:rsid w:val="000418D8"/>
    <w:rsid w:val="0004244A"/>
    <w:rsid w:val="0004319B"/>
    <w:rsid w:val="0004499A"/>
    <w:rsid w:val="000457EF"/>
    <w:rsid w:val="00046105"/>
    <w:rsid w:val="00047403"/>
    <w:rsid w:val="00050D88"/>
    <w:rsid w:val="00051706"/>
    <w:rsid w:val="0005358E"/>
    <w:rsid w:val="00054DA2"/>
    <w:rsid w:val="00055E04"/>
    <w:rsid w:val="00056017"/>
    <w:rsid w:val="00060523"/>
    <w:rsid w:val="00060D32"/>
    <w:rsid w:val="00061075"/>
    <w:rsid w:val="00061B33"/>
    <w:rsid w:val="0006432C"/>
    <w:rsid w:val="0007050A"/>
    <w:rsid w:val="0007086D"/>
    <w:rsid w:val="00070D79"/>
    <w:rsid w:val="00071DB0"/>
    <w:rsid w:val="0007462B"/>
    <w:rsid w:val="0007773B"/>
    <w:rsid w:val="000805BC"/>
    <w:rsid w:val="00081F56"/>
    <w:rsid w:val="00083476"/>
    <w:rsid w:val="0008355A"/>
    <w:rsid w:val="00084969"/>
    <w:rsid w:val="000856DD"/>
    <w:rsid w:val="00087657"/>
    <w:rsid w:val="00087E84"/>
    <w:rsid w:val="00090AED"/>
    <w:rsid w:val="00090F3F"/>
    <w:rsid w:val="00092A79"/>
    <w:rsid w:val="00092CDA"/>
    <w:rsid w:val="00092CF1"/>
    <w:rsid w:val="000963DE"/>
    <w:rsid w:val="000A4AD6"/>
    <w:rsid w:val="000A5C18"/>
    <w:rsid w:val="000A718F"/>
    <w:rsid w:val="000A760A"/>
    <w:rsid w:val="000B0620"/>
    <w:rsid w:val="000B3424"/>
    <w:rsid w:val="000B4967"/>
    <w:rsid w:val="000B4CFC"/>
    <w:rsid w:val="000B5956"/>
    <w:rsid w:val="000B5B87"/>
    <w:rsid w:val="000B674E"/>
    <w:rsid w:val="000B7B34"/>
    <w:rsid w:val="000B7CA2"/>
    <w:rsid w:val="000C45BE"/>
    <w:rsid w:val="000C478A"/>
    <w:rsid w:val="000C5608"/>
    <w:rsid w:val="000C5F61"/>
    <w:rsid w:val="000C6FF4"/>
    <w:rsid w:val="000C794D"/>
    <w:rsid w:val="000D17A1"/>
    <w:rsid w:val="000D2DFD"/>
    <w:rsid w:val="000D3BE8"/>
    <w:rsid w:val="000D6C32"/>
    <w:rsid w:val="000D6DE4"/>
    <w:rsid w:val="000E17EE"/>
    <w:rsid w:val="000E19D3"/>
    <w:rsid w:val="000E3298"/>
    <w:rsid w:val="000E4477"/>
    <w:rsid w:val="000E5657"/>
    <w:rsid w:val="000E6B17"/>
    <w:rsid w:val="000F038F"/>
    <w:rsid w:val="000F11BA"/>
    <w:rsid w:val="000F2ABE"/>
    <w:rsid w:val="000F3E88"/>
    <w:rsid w:val="000F47C5"/>
    <w:rsid w:val="000F64D9"/>
    <w:rsid w:val="000F7160"/>
    <w:rsid w:val="000F7781"/>
    <w:rsid w:val="0010133E"/>
    <w:rsid w:val="00101725"/>
    <w:rsid w:val="00102247"/>
    <w:rsid w:val="001034F8"/>
    <w:rsid w:val="00103B27"/>
    <w:rsid w:val="0010560C"/>
    <w:rsid w:val="00106313"/>
    <w:rsid w:val="001102AB"/>
    <w:rsid w:val="001106FF"/>
    <w:rsid w:val="001132E7"/>
    <w:rsid w:val="00117D78"/>
    <w:rsid w:val="00121838"/>
    <w:rsid w:val="00122DFC"/>
    <w:rsid w:val="0012314B"/>
    <w:rsid w:val="001234E6"/>
    <w:rsid w:val="001235D7"/>
    <w:rsid w:val="0012465B"/>
    <w:rsid w:val="001258E3"/>
    <w:rsid w:val="00125B60"/>
    <w:rsid w:val="001278CA"/>
    <w:rsid w:val="00131E78"/>
    <w:rsid w:val="001321C9"/>
    <w:rsid w:val="00132689"/>
    <w:rsid w:val="00133B71"/>
    <w:rsid w:val="0013456F"/>
    <w:rsid w:val="00136F53"/>
    <w:rsid w:val="0014289D"/>
    <w:rsid w:val="0015199F"/>
    <w:rsid w:val="00151E22"/>
    <w:rsid w:val="00152E1C"/>
    <w:rsid w:val="00155353"/>
    <w:rsid w:val="00157579"/>
    <w:rsid w:val="001576F7"/>
    <w:rsid w:val="00157832"/>
    <w:rsid w:val="00160C72"/>
    <w:rsid w:val="00160CBE"/>
    <w:rsid w:val="00160CE6"/>
    <w:rsid w:val="00161A2B"/>
    <w:rsid w:val="00161E5B"/>
    <w:rsid w:val="001657F0"/>
    <w:rsid w:val="00166169"/>
    <w:rsid w:val="0016702E"/>
    <w:rsid w:val="001674F1"/>
    <w:rsid w:val="00167C77"/>
    <w:rsid w:val="00171A24"/>
    <w:rsid w:val="00172D2C"/>
    <w:rsid w:val="001735C9"/>
    <w:rsid w:val="001754D0"/>
    <w:rsid w:val="0017668D"/>
    <w:rsid w:val="00177068"/>
    <w:rsid w:val="001777CF"/>
    <w:rsid w:val="00177A41"/>
    <w:rsid w:val="00180108"/>
    <w:rsid w:val="00180756"/>
    <w:rsid w:val="001816FA"/>
    <w:rsid w:val="001817F7"/>
    <w:rsid w:val="00182DAB"/>
    <w:rsid w:val="00183420"/>
    <w:rsid w:val="00184704"/>
    <w:rsid w:val="00184882"/>
    <w:rsid w:val="00184E85"/>
    <w:rsid w:val="0019219C"/>
    <w:rsid w:val="00192844"/>
    <w:rsid w:val="0019600D"/>
    <w:rsid w:val="00196838"/>
    <w:rsid w:val="00196DE7"/>
    <w:rsid w:val="001A1C48"/>
    <w:rsid w:val="001A1C85"/>
    <w:rsid w:val="001A4982"/>
    <w:rsid w:val="001A62B2"/>
    <w:rsid w:val="001B04DE"/>
    <w:rsid w:val="001B0884"/>
    <w:rsid w:val="001B0B1B"/>
    <w:rsid w:val="001B238D"/>
    <w:rsid w:val="001B5AE4"/>
    <w:rsid w:val="001B62E1"/>
    <w:rsid w:val="001C0F4B"/>
    <w:rsid w:val="001C1093"/>
    <w:rsid w:val="001C1D64"/>
    <w:rsid w:val="001C1DE9"/>
    <w:rsid w:val="001C3F7E"/>
    <w:rsid w:val="001C5C5B"/>
    <w:rsid w:val="001C6FAB"/>
    <w:rsid w:val="001C77E8"/>
    <w:rsid w:val="001D0F35"/>
    <w:rsid w:val="001D2BB0"/>
    <w:rsid w:val="001E1065"/>
    <w:rsid w:val="001E1EB9"/>
    <w:rsid w:val="001E6A38"/>
    <w:rsid w:val="001E7C75"/>
    <w:rsid w:val="001F089A"/>
    <w:rsid w:val="001F5DB0"/>
    <w:rsid w:val="001F7D0B"/>
    <w:rsid w:val="002027F5"/>
    <w:rsid w:val="00203215"/>
    <w:rsid w:val="002032B6"/>
    <w:rsid w:val="00204D55"/>
    <w:rsid w:val="00205678"/>
    <w:rsid w:val="00205E7F"/>
    <w:rsid w:val="00211BA1"/>
    <w:rsid w:val="00213009"/>
    <w:rsid w:val="00214585"/>
    <w:rsid w:val="002146B5"/>
    <w:rsid w:val="002146BD"/>
    <w:rsid w:val="00216C6A"/>
    <w:rsid w:val="0021770B"/>
    <w:rsid w:val="00220796"/>
    <w:rsid w:val="00221149"/>
    <w:rsid w:val="00226C82"/>
    <w:rsid w:val="00226DC0"/>
    <w:rsid w:val="00227D00"/>
    <w:rsid w:val="00230074"/>
    <w:rsid w:val="00230E7A"/>
    <w:rsid w:val="00232D0C"/>
    <w:rsid w:val="00233995"/>
    <w:rsid w:val="00234F5A"/>
    <w:rsid w:val="00237978"/>
    <w:rsid w:val="002407C5"/>
    <w:rsid w:val="00240C74"/>
    <w:rsid w:val="00244E00"/>
    <w:rsid w:val="00246CC9"/>
    <w:rsid w:val="00247236"/>
    <w:rsid w:val="002479D8"/>
    <w:rsid w:val="00250BA8"/>
    <w:rsid w:val="0025420A"/>
    <w:rsid w:val="00254A5A"/>
    <w:rsid w:val="0025617B"/>
    <w:rsid w:val="00256DFC"/>
    <w:rsid w:val="00257677"/>
    <w:rsid w:val="002668E7"/>
    <w:rsid w:val="00266AEE"/>
    <w:rsid w:val="0026723E"/>
    <w:rsid w:val="002705EF"/>
    <w:rsid w:val="00272788"/>
    <w:rsid w:val="002755B7"/>
    <w:rsid w:val="0027718F"/>
    <w:rsid w:val="002806EE"/>
    <w:rsid w:val="00282ED7"/>
    <w:rsid w:val="002832F4"/>
    <w:rsid w:val="00283463"/>
    <w:rsid w:val="00284B63"/>
    <w:rsid w:val="00285FC6"/>
    <w:rsid w:val="00286C51"/>
    <w:rsid w:val="002903FF"/>
    <w:rsid w:val="002905A8"/>
    <w:rsid w:val="002923B7"/>
    <w:rsid w:val="00293C6A"/>
    <w:rsid w:val="0029435D"/>
    <w:rsid w:val="00297866"/>
    <w:rsid w:val="002A0749"/>
    <w:rsid w:val="002A24C6"/>
    <w:rsid w:val="002A2A29"/>
    <w:rsid w:val="002A4FAB"/>
    <w:rsid w:val="002A5072"/>
    <w:rsid w:val="002A55EF"/>
    <w:rsid w:val="002A7543"/>
    <w:rsid w:val="002A7CD5"/>
    <w:rsid w:val="002A7D93"/>
    <w:rsid w:val="002B2212"/>
    <w:rsid w:val="002B5A2D"/>
    <w:rsid w:val="002B6F2D"/>
    <w:rsid w:val="002B7024"/>
    <w:rsid w:val="002C072E"/>
    <w:rsid w:val="002C1129"/>
    <w:rsid w:val="002C3217"/>
    <w:rsid w:val="002C48BE"/>
    <w:rsid w:val="002C4B3E"/>
    <w:rsid w:val="002C5568"/>
    <w:rsid w:val="002C58AF"/>
    <w:rsid w:val="002C6CDF"/>
    <w:rsid w:val="002D0B7D"/>
    <w:rsid w:val="002D14A2"/>
    <w:rsid w:val="002D1CC4"/>
    <w:rsid w:val="002D3A76"/>
    <w:rsid w:val="002D47A4"/>
    <w:rsid w:val="002D5583"/>
    <w:rsid w:val="002D6358"/>
    <w:rsid w:val="002E0043"/>
    <w:rsid w:val="002E084B"/>
    <w:rsid w:val="002E1B08"/>
    <w:rsid w:val="002E2584"/>
    <w:rsid w:val="002E3031"/>
    <w:rsid w:val="002E3780"/>
    <w:rsid w:val="002F08F8"/>
    <w:rsid w:val="002F5027"/>
    <w:rsid w:val="002F5EDF"/>
    <w:rsid w:val="002F5FE5"/>
    <w:rsid w:val="002F7B51"/>
    <w:rsid w:val="002F7F2A"/>
    <w:rsid w:val="00300F32"/>
    <w:rsid w:val="00300F51"/>
    <w:rsid w:val="003042CD"/>
    <w:rsid w:val="00304F19"/>
    <w:rsid w:val="00305049"/>
    <w:rsid w:val="00306319"/>
    <w:rsid w:val="00307542"/>
    <w:rsid w:val="003078B6"/>
    <w:rsid w:val="00311E03"/>
    <w:rsid w:val="00314382"/>
    <w:rsid w:val="0031465F"/>
    <w:rsid w:val="0032005B"/>
    <w:rsid w:val="003210F5"/>
    <w:rsid w:val="00322539"/>
    <w:rsid w:val="00322E3F"/>
    <w:rsid w:val="00327E59"/>
    <w:rsid w:val="00332099"/>
    <w:rsid w:val="00332821"/>
    <w:rsid w:val="00332BB4"/>
    <w:rsid w:val="00332EBF"/>
    <w:rsid w:val="003339E5"/>
    <w:rsid w:val="00334A04"/>
    <w:rsid w:val="0033527B"/>
    <w:rsid w:val="00336F40"/>
    <w:rsid w:val="00341809"/>
    <w:rsid w:val="00341D0E"/>
    <w:rsid w:val="003423A3"/>
    <w:rsid w:val="0034419C"/>
    <w:rsid w:val="00346D80"/>
    <w:rsid w:val="00347867"/>
    <w:rsid w:val="0035057E"/>
    <w:rsid w:val="00350E24"/>
    <w:rsid w:val="003515B4"/>
    <w:rsid w:val="003520EA"/>
    <w:rsid w:val="00354B76"/>
    <w:rsid w:val="00354FDA"/>
    <w:rsid w:val="003562AB"/>
    <w:rsid w:val="00356B18"/>
    <w:rsid w:val="00356D58"/>
    <w:rsid w:val="00360406"/>
    <w:rsid w:val="003616E2"/>
    <w:rsid w:val="00363F2C"/>
    <w:rsid w:val="003655AE"/>
    <w:rsid w:val="00366053"/>
    <w:rsid w:val="00367456"/>
    <w:rsid w:val="00367D82"/>
    <w:rsid w:val="00373D68"/>
    <w:rsid w:val="00374351"/>
    <w:rsid w:val="00375776"/>
    <w:rsid w:val="00376BB1"/>
    <w:rsid w:val="003808EA"/>
    <w:rsid w:val="00383993"/>
    <w:rsid w:val="00387C30"/>
    <w:rsid w:val="0039061A"/>
    <w:rsid w:val="003906FB"/>
    <w:rsid w:val="00390BE7"/>
    <w:rsid w:val="00392B78"/>
    <w:rsid w:val="00393095"/>
    <w:rsid w:val="00395419"/>
    <w:rsid w:val="003959E3"/>
    <w:rsid w:val="003963D5"/>
    <w:rsid w:val="00397A01"/>
    <w:rsid w:val="003A27EA"/>
    <w:rsid w:val="003A442B"/>
    <w:rsid w:val="003A572E"/>
    <w:rsid w:val="003A5DE7"/>
    <w:rsid w:val="003A612A"/>
    <w:rsid w:val="003B3D8E"/>
    <w:rsid w:val="003B4170"/>
    <w:rsid w:val="003B54E2"/>
    <w:rsid w:val="003B7208"/>
    <w:rsid w:val="003B7513"/>
    <w:rsid w:val="003C00D3"/>
    <w:rsid w:val="003C7BD2"/>
    <w:rsid w:val="003D4216"/>
    <w:rsid w:val="003D4D09"/>
    <w:rsid w:val="003E0B2A"/>
    <w:rsid w:val="003E28A1"/>
    <w:rsid w:val="003E31BB"/>
    <w:rsid w:val="003E5B3D"/>
    <w:rsid w:val="003E6F9A"/>
    <w:rsid w:val="003F16B6"/>
    <w:rsid w:val="003F3F6D"/>
    <w:rsid w:val="003F424D"/>
    <w:rsid w:val="003F5122"/>
    <w:rsid w:val="003F5664"/>
    <w:rsid w:val="003F5FD4"/>
    <w:rsid w:val="00400408"/>
    <w:rsid w:val="00400C62"/>
    <w:rsid w:val="00402F02"/>
    <w:rsid w:val="00406ACC"/>
    <w:rsid w:val="00406D8D"/>
    <w:rsid w:val="004100F1"/>
    <w:rsid w:val="00410204"/>
    <w:rsid w:val="0041147C"/>
    <w:rsid w:val="0041251E"/>
    <w:rsid w:val="00412C9D"/>
    <w:rsid w:val="00412FE4"/>
    <w:rsid w:val="00416B7F"/>
    <w:rsid w:val="004172C5"/>
    <w:rsid w:val="00420A46"/>
    <w:rsid w:val="00422189"/>
    <w:rsid w:val="0042246E"/>
    <w:rsid w:val="00423C01"/>
    <w:rsid w:val="0042755F"/>
    <w:rsid w:val="0042790F"/>
    <w:rsid w:val="004319F9"/>
    <w:rsid w:val="00431C25"/>
    <w:rsid w:val="00432902"/>
    <w:rsid w:val="00433A59"/>
    <w:rsid w:val="00433E82"/>
    <w:rsid w:val="00433ED7"/>
    <w:rsid w:val="00434199"/>
    <w:rsid w:val="004347D3"/>
    <w:rsid w:val="00434CCC"/>
    <w:rsid w:val="00437658"/>
    <w:rsid w:val="00440D97"/>
    <w:rsid w:val="00441684"/>
    <w:rsid w:val="004423D3"/>
    <w:rsid w:val="00443C7D"/>
    <w:rsid w:val="0044542A"/>
    <w:rsid w:val="00445745"/>
    <w:rsid w:val="004478F0"/>
    <w:rsid w:val="00450FE7"/>
    <w:rsid w:val="00451B11"/>
    <w:rsid w:val="00452BB5"/>
    <w:rsid w:val="00452E9A"/>
    <w:rsid w:val="00453BA2"/>
    <w:rsid w:val="004567BF"/>
    <w:rsid w:val="004617F1"/>
    <w:rsid w:val="00463932"/>
    <w:rsid w:val="00465854"/>
    <w:rsid w:val="004666D2"/>
    <w:rsid w:val="004670C0"/>
    <w:rsid w:val="004702EB"/>
    <w:rsid w:val="0047070A"/>
    <w:rsid w:val="00471E67"/>
    <w:rsid w:val="00473466"/>
    <w:rsid w:val="00473B71"/>
    <w:rsid w:val="004857DC"/>
    <w:rsid w:val="00485A32"/>
    <w:rsid w:val="004877BA"/>
    <w:rsid w:val="00487845"/>
    <w:rsid w:val="004A01CB"/>
    <w:rsid w:val="004A25E1"/>
    <w:rsid w:val="004A3A30"/>
    <w:rsid w:val="004A5E93"/>
    <w:rsid w:val="004B00DB"/>
    <w:rsid w:val="004B0E40"/>
    <w:rsid w:val="004B11FA"/>
    <w:rsid w:val="004B17F7"/>
    <w:rsid w:val="004B3773"/>
    <w:rsid w:val="004B3EAD"/>
    <w:rsid w:val="004B6AD2"/>
    <w:rsid w:val="004B7867"/>
    <w:rsid w:val="004C186C"/>
    <w:rsid w:val="004C19C4"/>
    <w:rsid w:val="004C1C37"/>
    <w:rsid w:val="004C263E"/>
    <w:rsid w:val="004C3041"/>
    <w:rsid w:val="004C3E61"/>
    <w:rsid w:val="004C46ED"/>
    <w:rsid w:val="004C5771"/>
    <w:rsid w:val="004C607C"/>
    <w:rsid w:val="004D1ED5"/>
    <w:rsid w:val="004D3F2C"/>
    <w:rsid w:val="004D4829"/>
    <w:rsid w:val="004D725E"/>
    <w:rsid w:val="004D75D3"/>
    <w:rsid w:val="004E1044"/>
    <w:rsid w:val="004E2D5F"/>
    <w:rsid w:val="004E4104"/>
    <w:rsid w:val="004E4736"/>
    <w:rsid w:val="004E515D"/>
    <w:rsid w:val="004E70D5"/>
    <w:rsid w:val="004E7778"/>
    <w:rsid w:val="004E7B54"/>
    <w:rsid w:val="004F129A"/>
    <w:rsid w:val="004F4CE0"/>
    <w:rsid w:val="004F500D"/>
    <w:rsid w:val="004F77C6"/>
    <w:rsid w:val="004F7E6D"/>
    <w:rsid w:val="00500534"/>
    <w:rsid w:val="005024FE"/>
    <w:rsid w:val="00502614"/>
    <w:rsid w:val="005052CB"/>
    <w:rsid w:val="00505EDE"/>
    <w:rsid w:val="005119C8"/>
    <w:rsid w:val="00513159"/>
    <w:rsid w:val="005144E2"/>
    <w:rsid w:val="00514D34"/>
    <w:rsid w:val="00515C99"/>
    <w:rsid w:val="005161A6"/>
    <w:rsid w:val="00516687"/>
    <w:rsid w:val="005169C2"/>
    <w:rsid w:val="00517B3F"/>
    <w:rsid w:val="00522F71"/>
    <w:rsid w:val="0052357A"/>
    <w:rsid w:val="00525737"/>
    <w:rsid w:val="00526328"/>
    <w:rsid w:val="00531B3E"/>
    <w:rsid w:val="00531BF9"/>
    <w:rsid w:val="00531ED3"/>
    <w:rsid w:val="00534142"/>
    <w:rsid w:val="00536F71"/>
    <w:rsid w:val="005378E3"/>
    <w:rsid w:val="00537B14"/>
    <w:rsid w:val="0054016B"/>
    <w:rsid w:val="00543169"/>
    <w:rsid w:val="00546159"/>
    <w:rsid w:val="00551128"/>
    <w:rsid w:val="00556C7D"/>
    <w:rsid w:val="00557EC3"/>
    <w:rsid w:val="005604F6"/>
    <w:rsid w:val="005608A5"/>
    <w:rsid w:val="005615C4"/>
    <w:rsid w:val="00561851"/>
    <w:rsid w:val="00561CE2"/>
    <w:rsid w:val="00562059"/>
    <w:rsid w:val="005659BF"/>
    <w:rsid w:val="00566725"/>
    <w:rsid w:val="00566B7A"/>
    <w:rsid w:val="00566E56"/>
    <w:rsid w:val="005672E3"/>
    <w:rsid w:val="0057235B"/>
    <w:rsid w:val="00572792"/>
    <w:rsid w:val="005735BD"/>
    <w:rsid w:val="005749AE"/>
    <w:rsid w:val="00577F70"/>
    <w:rsid w:val="00581F96"/>
    <w:rsid w:val="005825E8"/>
    <w:rsid w:val="00582946"/>
    <w:rsid w:val="00586D18"/>
    <w:rsid w:val="005877BB"/>
    <w:rsid w:val="005877F7"/>
    <w:rsid w:val="00587948"/>
    <w:rsid w:val="0059050C"/>
    <w:rsid w:val="00590A12"/>
    <w:rsid w:val="00591461"/>
    <w:rsid w:val="005927E8"/>
    <w:rsid w:val="00593214"/>
    <w:rsid w:val="00594004"/>
    <w:rsid w:val="0059478B"/>
    <w:rsid w:val="00594E3D"/>
    <w:rsid w:val="00595784"/>
    <w:rsid w:val="0059683E"/>
    <w:rsid w:val="00596D88"/>
    <w:rsid w:val="005A0726"/>
    <w:rsid w:val="005A779F"/>
    <w:rsid w:val="005B1AA3"/>
    <w:rsid w:val="005B2A32"/>
    <w:rsid w:val="005B2D69"/>
    <w:rsid w:val="005B42E5"/>
    <w:rsid w:val="005B72A5"/>
    <w:rsid w:val="005B75BE"/>
    <w:rsid w:val="005C2682"/>
    <w:rsid w:val="005D044A"/>
    <w:rsid w:val="005D3266"/>
    <w:rsid w:val="005D56B5"/>
    <w:rsid w:val="005D6458"/>
    <w:rsid w:val="005E3142"/>
    <w:rsid w:val="005E519C"/>
    <w:rsid w:val="005E79A7"/>
    <w:rsid w:val="005E7D8C"/>
    <w:rsid w:val="005F15F7"/>
    <w:rsid w:val="005F2F02"/>
    <w:rsid w:val="005F2FDE"/>
    <w:rsid w:val="005F34B1"/>
    <w:rsid w:val="005F3D14"/>
    <w:rsid w:val="005F58CF"/>
    <w:rsid w:val="006026BB"/>
    <w:rsid w:val="00604C9B"/>
    <w:rsid w:val="00605319"/>
    <w:rsid w:val="00605856"/>
    <w:rsid w:val="00607622"/>
    <w:rsid w:val="00612A9B"/>
    <w:rsid w:val="00616B7A"/>
    <w:rsid w:val="00617323"/>
    <w:rsid w:val="00621C70"/>
    <w:rsid w:val="00622ADE"/>
    <w:rsid w:val="00622B50"/>
    <w:rsid w:val="00622FA8"/>
    <w:rsid w:val="006245F8"/>
    <w:rsid w:val="00627364"/>
    <w:rsid w:val="00627A46"/>
    <w:rsid w:val="00630129"/>
    <w:rsid w:val="00630330"/>
    <w:rsid w:val="00631005"/>
    <w:rsid w:val="006336AF"/>
    <w:rsid w:val="0063484B"/>
    <w:rsid w:val="006419E9"/>
    <w:rsid w:val="0064220C"/>
    <w:rsid w:val="00646730"/>
    <w:rsid w:val="00647CBE"/>
    <w:rsid w:val="00650493"/>
    <w:rsid w:val="006519D3"/>
    <w:rsid w:val="0065215E"/>
    <w:rsid w:val="0065562A"/>
    <w:rsid w:val="00656F5F"/>
    <w:rsid w:val="006579A8"/>
    <w:rsid w:val="0066112D"/>
    <w:rsid w:val="00662792"/>
    <w:rsid w:val="00665684"/>
    <w:rsid w:val="006668BD"/>
    <w:rsid w:val="00666A53"/>
    <w:rsid w:val="00667FCF"/>
    <w:rsid w:val="006724A3"/>
    <w:rsid w:val="0067299A"/>
    <w:rsid w:val="0067376C"/>
    <w:rsid w:val="006743D2"/>
    <w:rsid w:val="00676A30"/>
    <w:rsid w:val="00677317"/>
    <w:rsid w:val="00677ADC"/>
    <w:rsid w:val="00681BE5"/>
    <w:rsid w:val="0069072D"/>
    <w:rsid w:val="00691B2F"/>
    <w:rsid w:val="006924E6"/>
    <w:rsid w:val="00694A3D"/>
    <w:rsid w:val="00694DC2"/>
    <w:rsid w:val="0069745E"/>
    <w:rsid w:val="006A159A"/>
    <w:rsid w:val="006A2DB0"/>
    <w:rsid w:val="006A6717"/>
    <w:rsid w:val="006A6CAD"/>
    <w:rsid w:val="006A6EC9"/>
    <w:rsid w:val="006A7FA2"/>
    <w:rsid w:val="006B137F"/>
    <w:rsid w:val="006B59DB"/>
    <w:rsid w:val="006B7934"/>
    <w:rsid w:val="006B7EAF"/>
    <w:rsid w:val="006B7EC7"/>
    <w:rsid w:val="006C06F6"/>
    <w:rsid w:val="006C1FC9"/>
    <w:rsid w:val="006C2357"/>
    <w:rsid w:val="006C329C"/>
    <w:rsid w:val="006C38D0"/>
    <w:rsid w:val="006D2DAA"/>
    <w:rsid w:val="006D3218"/>
    <w:rsid w:val="006D374F"/>
    <w:rsid w:val="006E0599"/>
    <w:rsid w:val="006E1169"/>
    <w:rsid w:val="006E2E61"/>
    <w:rsid w:val="006E5045"/>
    <w:rsid w:val="006E79C0"/>
    <w:rsid w:val="006F1657"/>
    <w:rsid w:val="0070137B"/>
    <w:rsid w:val="007018B6"/>
    <w:rsid w:val="007019F5"/>
    <w:rsid w:val="00701A3D"/>
    <w:rsid w:val="00703CAE"/>
    <w:rsid w:val="007104FB"/>
    <w:rsid w:val="00710B85"/>
    <w:rsid w:val="00710E08"/>
    <w:rsid w:val="00712B05"/>
    <w:rsid w:val="007136E0"/>
    <w:rsid w:val="00714E74"/>
    <w:rsid w:val="007200C7"/>
    <w:rsid w:val="00725ECB"/>
    <w:rsid w:val="007319AC"/>
    <w:rsid w:val="00731DC2"/>
    <w:rsid w:val="007323D5"/>
    <w:rsid w:val="00733A89"/>
    <w:rsid w:val="00733D04"/>
    <w:rsid w:val="0074096D"/>
    <w:rsid w:val="00741FAD"/>
    <w:rsid w:val="00742289"/>
    <w:rsid w:val="00742CA5"/>
    <w:rsid w:val="00744370"/>
    <w:rsid w:val="00744CE3"/>
    <w:rsid w:val="00744E2B"/>
    <w:rsid w:val="007467F9"/>
    <w:rsid w:val="00750441"/>
    <w:rsid w:val="00751A65"/>
    <w:rsid w:val="00752CD5"/>
    <w:rsid w:val="0075302F"/>
    <w:rsid w:val="0075404C"/>
    <w:rsid w:val="007550EA"/>
    <w:rsid w:val="007560DC"/>
    <w:rsid w:val="00756447"/>
    <w:rsid w:val="0076084B"/>
    <w:rsid w:val="00760D8F"/>
    <w:rsid w:val="00765CB7"/>
    <w:rsid w:val="00765DBE"/>
    <w:rsid w:val="00766878"/>
    <w:rsid w:val="00766BFC"/>
    <w:rsid w:val="0076737E"/>
    <w:rsid w:val="0077418D"/>
    <w:rsid w:val="0077504E"/>
    <w:rsid w:val="00775F14"/>
    <w:rsid w:val="00780F21"/>
    <w:rsid w:val="00782E10"/>
    <w:rsid w:val="00783ACD"/>
    <w:rsid w:val="00786FCD"/>
    <w:rsid w:val="00793CC4"/>
    <w:rsid w:val="007943E8"/>
    <w:rsid w:val="00794932"/>
    <w:rsid w:val="00794AD8"/>
    <w:rsid w:val="007A0B6E"/>
    <w:rsid w:val="007A69CF"/>
    <w:rsid w:val="007A72CC"/>
    <w:rsid w:val="007A73F8"/>
    <w:rsid w:val="007B0422"/>
    <w:rsid w:val="007B0A34"/>
    <w:rsid w:val="007B0CAB"/>
    <w:rsid w:val="007B39FF"/>
    <w:rsid w:val="007B3FF0"/>
    <w:rsid w:val="007B4042"/>
    <w:rsid w:val="007B55FF"/>
    <w:rsid w:val="007B56B0"/>
    <w:rsid w:val="007B5AC8"/>
    <w:rsid w:val="007B60ED"/>
    <w:rsid w:val="007B61D9"/>
    <w:rsid w:val="007B677A"/>
    <w:rsid w:val="007C12CD"/>
    <w:rsid w:val="007C182A"/>
    <w:rsid w:val="007C2AFF"/>
    <w:rsid w:val="007C3CFB"/>
    <w:rsid w:val="007C3D11"/>
    <w:rsid w:val="007C5EFA"/>
    <w:rsid w:val="007C5F7C"/>
    <w:rsid w:val="007C7595"/>
    <w:rsid w:val="007D0022"/>
    <w:rsid w:val="007D0344"/>
    <w:rsid w:val="007D0441"/>
    <w:rsid w:val="007D17D1"/>
    <w:rsid w:val="007D2FD8"/>
    <w:rsid w:val="007D3134"/>
    <w:rsid w:val="007D4D27"/>
    <w:rsid w:val="007D5F95"/>
    <w:rsid w:val="007D6251"/>
    <w:rsid w:val="007D6B3B"/>
    <w:rsid w:val="007D76BE"/>
    <w:rsid w:val="007E19E4"/>
    <w:rsid w:val="007E234E"/>
    <w:rsid w:val="007E3165"/>
    <w:rsid w:val="007E6080"/>
    <w:rsid w:val="007E74C8"/>
    <w:rsid w:val="007E7B28"/>
    <w:rsid w:val="007F2803"/>
    <w:rsid w:val="007F29B2"/>
    <w:rsid w:val="007F4AF6"/>
    <w:rsid w:val="007F67AE"/>
    <w:rsid w:val="007F6B74"/>
    <w:rsid w:val="0080003E"/>
    <w:rsid w:val="00803AB4"/>
    <w:rsid w:val="00804CFC"/>
    <w:rsid w:val="00805208"/>
    <w:rsid w:val="00806C48"/>
    <w:rsid w:val="00810138"/>
    <w:rsid w:val="00810A0E"/>
    <w:rsid w:val="00812426"/>
    <w:rsid w:val="00812676"/>
    <w:rsid w:val="00813E48"/>
    <w:rsid w:val="00816308"/>
    <w:rsid w:val="00822692"/>
    <w:rsid w:val="00823304"/>
    <w:rsid w:val="00824571"/>
    <w:rsid w:val="00825273"/>
    <w:rsid w:val="008252F9"/>
    <w:rsid w:val="008264F9"/>
    <w:rsid w:val="00826E95"/>
    <w:rsid w:val="00826F1D"/>
    <w:rsid w:val="008309C8"/>
    <w:rsid w:val="00831ED3"/>
    <w:rsid w:val="00832274"/>
    <w:rsid w:val="00835BFB"/>
    <w:rsid w:val="00836D09"/>
    <w:rsid w:val="00837848"/>
    <w:rsid w:val="00837BC6"/>
    <w:rsid w:val="00843320"/>
    <w:rsid w:val="0084371F"/>
    <w:rsid w:val="00846F34"/>
    <w:rsid w:val="00851F52"/>
    <w:rsid w:val="0085528E"/>
    <w:rsid w:val="0085602B"/>
    <w:rsid w:val="008603D5"/>
    <w:rsid w:val="008608B2"/>
    <w:rsid w:val="00861A82"/>
    <w:rsid w:val="0086228B"/>
    <w:rsid w:val="008637E5"/>
    <w:rsid w:val="00864260"/>
    <w:rsid w:val="00871059"/>
    <w:rsid w:val="00871729"/>
    <w:rsid w:val="00871FA2"/>
    <w:rsid w:val="00872933"/>
    <w:rsid w:val="00873121"/>
    <w:rsid w:val="00873E8F"/>
    <w:rsid w:val="00877069"/>
    <w:rsid w:val="00880EE0"/>
    <w:rsid w:val="00881BC0"/>
    <w:rsid w:val="00883DD4"/>
    <w:rsid w:val="00885324"/>
    <w:rsid w:val="00892274"/>
    <w:rsid w:val="00894DA2"/>
    <w:rsid w:val="0089576B"/>
    <w:rsid w:val="00896D55"/>
    <w:rsid w:val="008A323E"/>
    <w:rsid w:val="008A3593"/>
    <w:rsid w:val="008A4617"/>
    <w:rsid w:val="008A727E"/>
    <w:rsid w:val="008B21B7"/>
    <w:rsid w:val="008B3074"/>
    <w:rsid w:val="008B4A96"/>
    <w:rsid w:val="008B4F05"/>
    <w:rsid w:val="008B7B61"/>
    <w:rsid w:val="008B7D73"/>
    <w:rsid w:val="008C1730"/>
    <w:rsid w:val="008C1D58"/>
    <w:rsid w:val="008C3CC6"/>
    <w:rsid w:val="008C691C"/>
    <w:rsid w:val="008C6F56"/>
    <w:rsid w:val="008D08FD"/>
    <w:rsid w:val="008D09C5"/>
    <w:rsid w:val="008D0B03"/>
    <w:rsid w:val="008D257B"/>
    <w:rsid w:val="008D4437"/>
    <w:rsid w:val="008D4A0E"/>
    <w:rsid w:val="008D5F3A"/>
    <w:rsid w:val="008D6172"/>
    <w:rsid w:val="008D710A"/>
    <w:rsid w:val="008E186F"/>
    <w:rsid w:val="008E4342"/>
    <w:rsid w:val="008E47C5"/>
    <w:rsid w:val="008E52AE"/>
    <w:rsid w:val="008E6EC2"/>
    <w:rsid w:val="008E6F10"/>
    <w:rsid w:val="008E7965"/>
    <w:rsid w:val="008E7F78"/>
    <w:rsid w:val="008F16AF"/>
    <w:rsid w:val="008F3E33"/>
    <w:rsid w:val="008F5743"/>
    <w:rsid w:val="008F5B34"/>
    <w:rsid w:val="008F7957"/>
    <w:rsid w:val="00901C28"/>
    <w:rsid w:val="00902AE8"/>
    <w:rsid w:val="0090783C"/>
    <w:rsid w:val="00910302"/>
    <w:rsid w:val="00911715"/>
    <w:rsid w:val="00913C71"/>
    <w:rsid w:val="009150AC"/>
    <w:rsid w:val="00916CEF"/>
    <w:rsid w:val="00921658"/>
    <w:rsid w:val="0092181B"/>
    <w:rsid w:val="00921BE6"/>
    <w:rsid w:val="00922E81"/>
    <w:rsid w:val="00923846"/>
    <w:rsid w:val="00925A38"/>
    <w:rsid w:val="00927E90"/>
    <w:rsid w:val="0093159B"/>
    <w:rsid w:val="0093398A"/>
    <w:rsid w:val="00935EC5"/>
    <w:rsid w:val="009367A7"/>
    <w:rsid w:val="00936A3B"/>
    <w:rsid w:val="00936CDF"/>
    <w:rsid w:val="00940C31"/>
    <w:rsid w:val="0094102F"/>
    <w:rsid w:val="009422DD"/>
    <w:rsid w:val="00943E10"/>
    <w:rsid w:val="00944152"/>
    <w:rsid w:val="00944BAF"/>
    <w:rsid w:val="00947BA0"/>
    <w:rsid w:val="00950816"/>
    <w:rsid w:val="00951757"/>
    <w:rsid w:val="009534A6"/>
    <w:rsid w:val="00954829"/>
    <w:rsid w:val="009548B3"/>
    <w:rsid w:val="00954EF9"/>
    <w:rsid w:val="009558A7"/>
    <w:rsid w:val="00955F08"/>
    <w:rsid w:val="009564B3"/>
    <w:rsid w:val="00960C01"/>
    <w:rsid w:val="00961BC8"/>
    <w:rsid w:val="00961D6E"/>
    <w:rsid w:val="009663DC"/>
    <w:rsid w:val="00966AEE"/>
    <w:rsid w:val="00966FE4"/>
    <w:rsid w:val="00972EC6"/>
    <w:rsid w:val="0097429C"/>
    <w:rsid w:val="00976117"/>
    <w:rsid w:val="009801A9"/>
    <w:rsid w:val="009806F4"/>
    <w:rsid w:val="00981400"/>
    <w:rsid w:val="009852B1"/>
    <w:rsid w:val="009856E5"/>
    <w:rsid w:val="009867A9"/>
    <w:rsid w:val="00986B7F"/>
    <w:rsid w:val="0099052A"/>
    <w:rsid w:val="00991658"/>
    <w:rsid w:val="00994423"/>
    <w:rsid w:val="00994A1B"/>
    <w:rsid w:val="00994E5E"/>
    <w:rsid w:val="00996D32"/>
    <w:rsid w:val="009A033B"/>
    <w:rsid w:val="009A125B"/>
    <w:rsid w:val="009A1B94"/>
    <w:rsid w:val="009A22D4"/>
    <w:rsid w:val="009A299A"/>
    <w:rsid w:val="009A7B5E"/>
    <w:rsid w:val="009B17E1"/>
    <w:rsid w:val="009B3634"/>
    <w:rsid w:val="009B5224"/>
    <w:rsid w:val="009B7657"/>
    <w:rsid w:val="009C002B"/>
    <w:rsid w:val="009C0844"/>
    <w:rsid w:val="009C1AB7"/>
    <w:rsid w:val="009C1AB9"/>
    <w:rsid w:val="009C1C36"/>
    <w:rsid w:val="009C228C"/>
    <w:rsid w:val="009C4071"/>
    <w:rsid w:val="009C4B3C"/>
    <w:rsid w:val="009C6C7D"/>
    <w:rsid w:val="009D1A5B"/>
    <w:rsid w:val="009D69E9"/>
    <w:rsid w:val="009E1038"/>
    <w:rsid w:val="009E565E"/>
    <w:rsid w:val="009E5DCE"/>
    <w:rsid w:val="009F0224"/>
    <w:rsid w:val="009F1371"/>
    <w:rsid w:val="009F3770"/>
    <w:rsid w:val="009F4471"/>
    <w:rsid w:val="00A01A46"/>
    <w:rsid w:val="00A02059"/>
    <w:rsid w:val="00A03A10"/>
    <w:rsid w:val="00A0419B"/>
    <w:rsid w:val="00A07BEA"/>
    <w:rsid w:val="00A103D8"/>
    <w:rsid w:val="00A10A99"/>
    <w:rsid w:val="00A10CEF"/>
    <w:rsid w:val="00A13CB5"/>
    <w:rsid w:val="00A14B81"/>
    <w:rsid w:val="00A15148"/>
    <w:rsid w:val="00A167F1"/>
    <w:rsid w:val="00A21D7C"/>
    <w:rsid w:val="00A24A92"/>
    <w:rsid w:val="00A269A1"/>
    <w:rsid w:val="00A272B0"/>
    <w:rsid w:val="00A27378"/>
    <w:rsid w:val="00A27794"/>
    <w:rsid w:val="00A27E98"/>
    <w:rsid w:val="00A3072D"/>
    <w:rsid w:val="00A3173B"/>
    <w:rsid w:val="00A32419"/>
    <w:rsid w:val="00A34A48"/>
    <w:rsid w:val="00A351D2"/>
    <w:rsid w:val="00A35AAC"/>
    <w:rsid w:val="00A36212"/>
    <w:rsid w:val="00A3708A"/>
    <w:rsid w:val="00A3776D"/>
    <w:rsid w:val="00A4089C"/>
    <w:rsid w:val="00A40BEE"/>
    <w:rsid w:val="00A430B2"/>
    <w:rsid w:val="00A457D4"/>
    <w:rsid w:val="00A532C6"/>
    <w:rsid w:val="00A55AE5"/>
    <w:rsid w:val="00A55DFB"/>
    <w:rsid w:val="00A60AFC"/>
    <w:rsid w:val="00A60BBF"/>
    <w:rsid w:val="00A618C7"/>
    <w:rsid w:val="00A621A0"/>
    <w:rsid w:val="00A6416F"/>
    <w:rsid w:val="00A70695"/>
    <w:rsid w:val="00A70E73"/>
    <w:rsid w:val="00A74393"/>
    <w:rsid w:val="00A74BF5"/>
    <w:rsid w:val="00A7543F"/>
    <w:rsid w:val="00A765AF"/>
    <w:rsid w:val="00A767B8"/>
    <w:rsid w:val="00A77D84"/>
    <w:rsid w:val="00A81D7C"/>
    <w:rsid w:val="00A82A82"/>
    <w:rsid w:val="00A91901"/>
    <w:rsid w:val="00A952D1"/>
    <w:rsid w:val="00A9650B"/>
    <w:rsid w:val="00AA11C1"/>
    <w:rsid w:val="00AA2BD5"/>
    <w:rsid w:val="00AA2CD0"/>
    <w:rsid w:val="00AA6EE6"/>
    <w:rsid w:val="00AB2CF7"/>
    <w:rsid w:val="00AB2DCA"/>
    <w:rsid w:val="00AB2FC1"/>
    <w:rsid w:val="00AB3335"/>
    <w:rsid w:val="00AB6181"/>
    <w:rsid w:val="00AC0A02"/>
    <w:rsid w:val="00AC2BE6"/>
    <w:rsid w:val="00AC30B0"/>
    <w:rsid w:val="00AC4677"/>
    <w:rsid w:val="00AC4D86"/>
    <w:rsid w:val="00AC4E5E"/>
    <w:rsid w:val="00AC520E"/>
    <w:rsid w:val="00AC60C8"/>
    <w:rsid w:val="00AC6628"/>
    <w:rsid w:val="00AC720C"/>
    <w:rsid w:val="00AD2F99"/>
    <w:rsid w:val="00AD35BF"/>
    <w:rsid w:val="00AD67E3"/>
    <w:rsid w:val="00AD6D01"/>
    <w:rsid w:val="00AE14A1"/>
    <w:rsid w:val="00AE2F94"/>
    <w:rsid w:val="00AE3785"/>
    <w:rsid w:val="00AE44A7"/>
    <w:rsid w:val="00AE66BA"/>
    <w:rsid w:val="00AE72A2"/>
    <w:rsid w:val="00AE7A88"/>
    <w:rsid w:val="00AF00C7"/>
    <w:rsid w:val="00AF12DF"/>
    <w:rsid w:val="00AF7740"/>
    <w:rsid w:val="00AF7B0F"/>
    <w:rsid w:val="00B00819"/>
    <w:rsid w:val="00B02264"/>
    <w:rsid w:val="00B02BD8"/>
    <w:rsid w:val="00B03B98"/>
    <w:rsid w:val="00B04D5F"/>
    <w:rsid w:val="00B057BB"/>
    <w:rsid w:val="00B068CE"/>
    <w:rsid w:val="00B11408"/>
    <w:rsid w:val="00B12DC0"/>
    <w:rsid w:val="00B14589"/>
    <w:rsid w:val="00B15AE3"/>
    <w:rsid w:val="00B16186"/>
    <w:rsid w:val="00B167C2"/>
    <w:rsid w:val="00B218EF"/>
    <w:rsid w:val="00B21FBA"/>
    <w:rsid w:val="00B30E12"/>
    <w:rsid w:val="00B31EB0"/>
    <w:rsid w:val="00B333AB"/>
    <w:rsid w:val="00B33FF9"/>
    <w:rsid w:val="00B34F0B"/>
    <w:rsid w:val="00B3587B"/>
    <w:rsid w:val="00B40382"/>
    <w:rsid w:val="00B42B23"/>
    <w:rsid w:val="00B42EF4"/>
    <w:rsid w:val="00B445D0"/>
    <w:rsid w:val="00B51251"/>
    <w:rsid w:val="00B538E8"/>
    <w:rsid w:val="00B53F11"/>
    <w:rsid w:val="00B54715"/>
    <w:rsid w:val="00B5672D"/>
    <w:rsid w:val="00B5730D"/>
    <w:rsid w:val="00B60485"/>
    <w:rsid w:val="00B616C8"/>
    <w:rsid w:val="00B61D8F"/>
    <w:rsid w:val="00B70F95"/>
    <w:rsid w:val="00B719AB"/>
    <w:rsid w:val="00B7348A"/>
    <w:rsid w:val="00B7404C"/>
    <w:rsid w:val="00B75D83"/>
    <w:rsid w:val="00B77579"/>
    <w:rsid w:val="00B77876"/>
    <w:rsid w:val="00B7797B"/>
    <w:rsid w:val="00B77D1F"/>
    <w:rsid w:val="00B80ACF"/>
    <w:rsid w:val="00B80EF9"/>
    <w:rsid w:val="00B817C2"/>
    <w:rsid w:val="00B81873"/>
    <w:rsid w:val="00B81B79"/>
    <w:rsid w:val="00B82AB9"/>
    <w:rsid w:val="00B85973"/>
    <w:rsid w:val="00B860BB"/>
    <w:rsid w:val="00B86BDC"/>
    <w:rsid w:val="00B904D6"/>
    <w:rsid w:val="00B912E0"/>
    <w:rsid w:val="00B923DA"/>
    <w:rsid w:val="00B92821"/>
    <w:rsid w:val="00B92F3D"/>
    <w:rsid w:val="00B93AED"/>
    <w:rsid w:val="00B9658C"/>
    <w:rsid w:val="00B97BCB"/>
    <w:rsid w:val="00B97D1F"/>
    <w:rsid w:val="00BA178C"/>
    <w:rsid w:val="00BA2D4A"/>
    <w:rsid w:val="00BA2ECB"/>
    <w:rsid w:val="00BA4501"/>
    <w:rsid w:val="00BA5B65"/>
    <w:rsid w:val="00BB0A79"/>
    <w:rsid w:val="00BB1C50"/>
    <w:rsid w:val="00BB1CF6"/>
    <w:rsid w:val="00BB3283"/>
    <w:rsid w:val="00BB3C44"/>
    <w:rsid w:val="00BB4708"/>
    <w:rsid w:val="00BB5B52"/>
    <w:rsid w:val="00BB72CC"/>
    <w:rsid w:val="00BC118F"/>
    <w:rsid w:val="00BC3382"/>
    <w:rsid w:val="00BC439A"/>
    <w:rsid w:val="00BC576E"/>
    <w:rsid w:val="00BC66DC"/>
    <w:rsid w:val="00BD02AA"/>
    <w:rsid w:val="00BD150C"/>
    <w:rsid w:val="00BD19F7"/>
    <w:rsid w:val="00BD29FB"/>
    <w:rsid w:val="00BD3A1E"/>
    <w:rsid w:val="00BD434E"/>
    <w:rsid w:val="00BD510A"/>
    <w:rsid w:val="00BD728C"/>
    <w:rsid w:val="00BE30D8"/>
    <w:rsid w:val="00BE3642"/>
    <w:rsid w:val="00BE3959"/>
    <w:rsid w:val="00BE4C74"/>
    <w:rsid w:val="00BE55FD"/>
    <w:rsid w:val="00BE57CA"/>
    <w:rsid w:val="00BE755F"/>
    <w:rsid w:val="00BF1286"/>
    <w:rsid w:val="00BF15DA"/>
    <w:rsid w:val="00BF4434"/>
    <w:rsid w:val="00BF4E62"/>
    <w:rsid w:val="00BF6521"/>
    <w:rsid w:val="00C024D0"/>
    <w:rsid w:val="00C049F9"/>
    <w:rsid w:val="00C06F31"/>
    <w:rsid w:val="00C10433"/>
    <w:rsid w:val="00C13F11"/>
    <w:rsid w:val="00C14F35"/>
    <w:rsid w:val="00C15899"/>
    <w:rsid w:val="00C15D25"/>
    <w:rsid w:val="00C160AA"/>
    <w:rsid w:val="00C21E66"/>
    <w:rsid w:val="00C22970"/>
    <w:rsid w:val="00C237B7"/>
    <w:rsid w:val="00C24C6B"/>
    <w:rsid w:val="00C24E9C"/>
    <w:rsid w:val="00C2607F"/>
    <w:rsid w:val="00C30F3F"/>
    <w:rsid w:val="00C377D7"/>
    <w:rsid w:val="00C37813"/>
    <w:rsid w:val="00C425CC"/>
    <w:rsid w:val="00C46A1E"/>
    <w:rsid w:val="00C47192"/>
    <w:rsid w:val="00C472FC"/>
    <w:rsid w:val="00C50C5C"/>
    <w:rsid w:val="00C556A7"/>
    <w:rsid w:val="00C56A2A"/>
    <w:rsid w:val="00C57A72"/>
    <w:rsid w:val="00C61B2B"/>
    <w:rsid w:val="00C63461"/>
    <w:rsid w:val="00C640B1"/>
    <w:rsid w:val="00C76A96"/>
    <w:rsid w:val="00C811AE"/>
    <w:rsid w:val="00C812EC"/>
    <w:rsid w:val="00C8174D"/>
    <w:rsid w:val="00C8273B"/>
    <w:rsid w:val="00C84F68"/>
    <w:rsid w:val="00C85601"/>
    <w:rsid w:val="00C856D5"/>
    <w:rsid w:val="00C868E7"/>
    <w:rsid w:val="00C87096"/>
    <w:rsid w:val="00C90102"/>
    <w:rsid w:val="00C93B88"/>
    <w:rsid w:val="00C9468F"/>
    <w:rsid w:val="00C97660"/>
    <w:rsid w:val="00C97E8C"/>
    <w:rsid w:val="00CA12C6"/>
    <w:rsid w:val="00CA30E3"/>
    <w:rsid w:val="00CA3918"/>
    <w:rsid w:val="00CA4BB4"/>
    <w:rsid w:val="00CA4DA0"/>
    <w:rsid w:val="00CA5422"/>
    <w:rsid w:val="00CA7B78"/>
    <w:rsid w:val="00CB29F7"/>
    <w:rsid w:val="00CB35AC"/>
    <w:rsid w:val="00CB4DD8"/>
    <w:rsid w:val="00CB50D3"/>
    <w:rsid w:val="00CB6F38"/>
    <w:rsid w:val="00CC043B"/>
    <w:rsid w:val="00CC69DA"/>
    <w:rsid w:val="00CD04A1"/>
    <w:rsid w:val="00CD20F1"/>
    <w:rsid w:val="00CD3EDE"/>
    <w:rsid w:val="00CD51FF"/>
    <w:rsid w:val="00CD7E89"/>
    <w:rsid w:val="00CE16D1"/>
    <w:rsid w:val="00CE3429"/>
    <w:rsid w:val="00CE4E2F"/>
    <w:rsid w:val="00CE7B29"/>
    <w:rsid w:val="00CF01B0"/>
    <w:rsid w:val="00CF02C2"/>
    <w:rsid w:val="00CF0F7C"/>
    <w:rsid w:val="00CF1531"/>
    <w:rsid w:val="00CF17D4"/>
    <w:rsid w:val="00CF2C0E"/>
    <w:rsid w:val="00CF590A"/>
    <w:rsid w:val="00CF668A"/>
    <w:rsid w:val="00CF7286"/>
    <w:rsid w:val="00D0141E"/>
    <w:rsid w:val="00D02247"/>
    <w:rsid w:val="00D0328A"/>
    <w:rsid w:val="00D065C2"/>
    <w:rsid w:val="00D11642"/>
    <w:rsid w:val="00D13C19"/>
    <w:rsid w:val="00D15242"/>
    <w:rsid w:val="00D17D01"/>
    <w:rsid w:val="00D208BF"/>
    <w:rsid w:val="00D26024"/>
    <w:rsid w:val="00D33D31"/>
    <w:rsid w:val="00D371C6"/>
    <w:rsid w:val="00D378A9"/>
    <w:rsid w:val="00D41811"/>
    <w:rsid w:val="00D41D6A"/>
    <w:rsid w:val="00D41F4D"/>
    <w:rsid w:val="00D4258A"/>
    <w:rsid w:val="00D46990"/>
    <w:rsid w:val="00D500DE"/>
    <w:rsid w:val="00D50A59"/>
    <w:rsid w:val="00D533A0"/>
    <w:rsid w:val="00D537B7"/>
    <w:rsid w:val="00D56D73"/>
    <w:rsid w:val="00D6082A"/>
    <w:rsid w:val="00D61314"/>
    <w:rsid w:val="00D6217C"/>
    <w:rsid w:val="00D665F4"/>
    <w:rsid w:val="00D66E6F"/>
    <w:rsid w:val="00D70332"/>
    <w:rsid w:val="00D7057F"/>
    <w:rsid w:val="00D7197E"/>
    <w:rsid w:val="00D725E1"/>
    <w:rsid w:val="00D72DEA"/>
    <w:rsid w:val="00D73CF8"/>
    <w:rsid w:val="00D73F83"/>
    <w:rsid w:val="00D7419F"/>
    <w:rsid w:val="00D74905"/>
    <w:rsid w:val="00D74BF3"/>
    <w:rsid w:val="00D75072"/>
    <w:rsid w:val="00D81D11"/>
    <w:rsid w:val="00D834F3"/>
    <w:rsid w:val="00D85E69"/>
    <w:rsid w:val="00D876BE"/>
    <w:rsid w:val="00D91097"/>
    <w:rsid w:val="00D944AC"/>
    <w:rsid w:val="00D94672"/>
    <w:rsid w:val="00D9495C"/>
    <w:rsid w:val="00D94BFD"/>
    <w:rsid w:val="00D95C49"/>
    <w:rsid w:val="00D96820"/>
    <w:rsid w:val="00D97EBB"/>
    <w:rsid w:val="00DA0C5A"/>
    <w:rsid w:val="00DA0D81"/>
    <w:rsid w:val="00DA4785"/>
    <w:rsid w:val="00DA4AA9"/>
    <w:rsid w:val="00DA6E34"/>
    <w:rsid w:val="00DA7CB8"/>
    <w:rsid w:val="00DB10CE"/>
    <w:rsid w:val="00DB209A"/>
    <w:rsid w:val="00DB4AF8"/>
    <w:rsid w:val="00DB51AA"/>
    <w:rsid w:val="00DC6151"/>
    <w:rsid w:val="00DC6D64"/>
    <w:rsid w:val="00DC6E04"/>
    <w:rsid w:val="00DC7232"/>
    <w:rsid w:val="00DD1AE2"/>
    <w:rsid w:val="00DD2104"/>
    <w:rsid w:val="00DD3BA7"/>
    <w:rsid w:val="00DD48B1"/>
    <w:rsid w:val="00DD4B07"/>
    <w:rsid w:val="00DD6D58"/>
    <w:rsid w:val="00DD71B1"/>
    <w:rsid w:val="00DD74AC"/>
    <w:rsid w:val="00DD7BC3"/>
    <w:rsid w:val="00DE0AB0"/>
    <w:rsid w:val="00DE0B53"/>
    <w:rsid w:val="00DE1634"/>
    <w:rsid w:val="00DE5753"/>
    <w:rsid w:val="00DE6140"/>
    <w:rsid w:val="00DE6C42"/>
    <w:rsid w:val="00DE6F79"/>
    <w:rsid w:val="00DE72D8"/>
    <w:rsid w:val="00DE7724"/>
    <w:rsid w:val="00DF023F"/>
    <w:rsid w:val="00DF063D"/>
    <w:rsid w:val="00DF18E9"/>
    <w:rsid w:val="00DF1FD7"/>
    <w:rsid w:val="00DF29FA"/>
    <w:rsid w:val="00DF2A3C"/>
    <w:rsid w:val="00DF33E0"/>
    <w:rsid w:val="00DF526F"/>
    <w:rsid w:val="00DF656B"/>
    <w:rsid w:val="00DF6BF7"/>
    <w:rsid w:val="00DF7FCF"/>
    <w:rsid w:val="00E000EE"/>
    <w:rsid w:val="00E00A8A"/>
    <w:rsid w:val="00E031C1"/>
    <w:rsid w:val="00E04340"/>
    <w:rsid w:val="00E047EF"/>
    <w:rsid w:val="00E04DB1"/>
    <w:rsid w:val="00E04E5E"/>
    <w:rsid w:val="00E05BAE"/>
    <w:rsid w:val="00E07DF9"/>
    <w:rsid w:val="00E11287"/>
    <w:rsid w:val="00E152D2"/>
    <w:rsid w:val="00E15741"/>
    <w:rsid w:val="00E15E52"/>
    <w:rsid w:val="00E20301"/>
    <w:rsid w:val="00E21714"/>
    <w:rsid w:val="00E24D2A"/>
    <w:rsid w:val="00E279B0"/>
    <w:rsid w:val="00E30F2F"/>
    <w:rsid w:val="00E3123F"/>
    <w:rsid w:val="00E319ED"/>
    <w:rsid w:val="00E35E0C"/>
    <w:rsid w:val="00E41BBF"/>
    <w:rsid w:val="00E41F5B"/>
    <w:rsid w:val="00E42D30"/>
    <w:rsid w:val="00E466AA"/>
    <w:rsid w:val="00E508C1"/>
    <w:rsid w:val="00E51186"/>
    <w:rsid w:val="00E5122A"/>
    <w:rsid w:val="00E534A1"/>
    <w:rsid w:val="00E548F1"/>
    <w:rsid w:val="00E5576C"/>
    <w:rsid w:val="00E56007"/>
    <w:rsid w:val="00E56DC7"/>
    <w:rsid w:val="00E60B65"/>
    <w:rsid w:val="00E6401A"/>
    <w:rsid w:val="00E66B09"/>
    <w:rsid w:val="00E70EA4"/>
    <w:rsid w:val="00E73335"/>
    <w:rsid w:val="00E74AAB"/>
    <w:rsid w:val="00E74CE7"/>
    <w:rsid w:val="00E750DE"/>
    <w:rsid w:val="00E8541B"/>
    <w:rsid w:val="00E85447"/>
    <w:rsid w:val="00E914BF"/>
    <w:rsid w:val="00E94380"/>
    <w:rsid w:val="00E966D9"/>
    <w:rsid w:val="00EA1774"/>
    <w:rsid w:val="00EA1C9C"/>
    <w:rsid w:val="00EA39DF"/>
    <w:rsid w:val="00EA3CA2"/>
    <w:rsid w:val="00EA3CB3"/>
    <w:rsid w:val="00EA5122"/>
    <w:rsid w:val="00EA60D3"/>
    <w:rsid w:val="00EB15E5"/>
    <w:rsid w:val="00EB28B9"/>
    <w:rsid w:val="00EB2E64"/>
    <w:rsid w:val="00EB2E72"/>
    <w:rsid w:val="00EB3B29"/>
    <w:rsid w:val="00EB501D"/>
    <w:rsid w:val="00EB7AA7"/>
    <w:rsid w:val="00EB7F70"/>
    <w:rsid w:val="00EC0E6C"/>
    <w:rsid w:val="00EC13FF"/>
    <w:rsid w:val="00EC340B"/>
    <w:rsid w:val="00EC53B2"/>
    <w:rsid w:val="00EC62D3"/>
    <w:rsid w:val="00EC69CC"/>
    <w:rsid w:val="00EC6C8E"/>
    <w:rsid w:val="00EC6EC8"/>
    <w:rsid w:val="00EC7975"/>
    <w:rsid w:val="00ED004E"/>
    <w:rsid w:val="00ED0224"/>
    <w:rsid w:val="00ED0ADF"/>
    <w:rsid w:val="00ED112D"/>
    <w:rsid w:val="00ED1FD3"/>
    <w:rsid w:val="00ED2A83"/>
    <w:rsid w:val="00ED41A7"/>
    <w:rsid w:val="00ED46FC"/>
    <w:rsid w:val="00ED73FF"/>
    <w:rsid w:val="00ED77F2"/>
    <w:rsid w:val="00EE12C4"/>
    <w:rsid w:val="00EE164C"/>
    <w:rsid w:val="00EE2CC1"/>
    <w:rsid w:val="00EE3B8A"/>
    <w:rsid w:val="00EE4F3B"/>
    <w:rsid w:val="00EE630A"/>
    <w:rsid w:val="00EE67B1"/>
    <w:rsid w:val="00EE702D"/>
    <w:rsid w:val="00EE7636"/>
    <w:rsid w:val="00EE775D"/>
    <w:rsid w:val="00EF05E0"/>
    <w:rsid w:val="00EF154B"/>
    <w:rsid w:val="00EF15D8"/>
    <w:rsid w:val="00EF4717"/>
    <w:rsid w:val="00EF4D82"/>
    <w:rsid w:val="00EF72C9"/>
    <w:rsid w:val="00F008B1"/>
    <w:rsid w:val="00F008B7"/>
    <w:rsid w:val="00F02957"/>
    <w:rsid w:val="00F03519"/>
    <w:rsid w:val="00F07D87"/>
    <w:rsid w:val="00F07DDA"/>
    <w:rsid w:val="00F11C7F"/>
    <w:rsid w:val="00F1369A"/>
    <w:rsid w:val="00F15055"/>
    <w:rsid w:val="00F16FD0"/>
    <w:rsid w:val="00F17CE9"/>
    <w:rsid w:val="00F24163"/>
    <w:rsid w:val="00F25EFB"/>
    <w:rsid w:val="00F262A5"/>
    <w:rsid w:val="00F263F7"/>
    <w:rsid w:val="00F26918"/>
    <w:rsid w:val="00F270DB"/>
    <w:rsid w:val="00F27A4B"/>
    <w:rsid w:val="00F32D8D"/>
    <w:rsid w:val="00F332A0"/>
    <w:rsid w:val="00F37541"/>
    <w:rsid w:val="00F37B06"/>
    <w:rsid w:val="00F408B2"/>
    <w:rsid w:val="00F427E9"/>
    <w:rsid w:val="00F431D9"/>
    <w:rsid w:val="00F456F8"/>
    <w:rsid w:val="00F45DC2"/>
    <w:rsid w:val="00F46CF7"/>
    <w:rsid w:val="00F4709B"/>
    <w:rsid w:val="00F52C55"/>
    <w:rsid w:val="00F52DCF"/>
    <w:rsid w:val="00F53942"/>
    <w:rsid w:val="00F5424C"/>
    <w:rsid w:val="00F54C21"/>
    <w:rsid w:val="00F562BF"/>
    <w:rsid w:val="00F5676F"/>
    <w:rsid w:val="00F56D62"/>
    <w:rsid w:val="00F575C0"/>
    <w:rsid w:val="00F61130"/>
    <w:rsid w:val="00F615AE"/>
    <w:rsid w:val="00F62391"/>
    <w:rsid w:val="00F62C12"/>
    <w:rsid w:val="00F630DF"/>
    <w:rsid w:val="00F65275"/>
    <w:rsid w:val="00F65702"/>
    <w:rsid w:val="00F66469"/>
    <w:rsid w:val="00F6654D"/>
    <w:rsid w:val="00F66C37"/>
    <w:rsid w:val="00F714C9"/>
    <w:rsid w:val="00F7362C"/>
    <w:rsid w:val="00F74617"/>
    <w:rsid w:val="00F74E8D"/>
    <w:rsid w:val="00F762F5"/>
    <w:rsid w:val="00F80650"/>
    <w:rsid w:val="00F809CA"/>
    <w:rsid w:val="00F82250"/>
    <w:rsid w:val="00F83283"/>
    <w:rsid w:val="00F8468E"/>
    <w:rsid w:val="00F846FD"/>
    <w:rsid w:val="00F91DE4"/>
    <w:rsid w:val="00F91FA1"/>
    <w:rsid w:val="00F93791"/>
    <w:rsid w:val="00F94E47"/>
    <w:rsid w:val="00F95E6C"/>
    <w:rsid w:val="00F961F3"/>
    <w:rsid w:val="00F975D1"/>
    <w:rsid w:val="00F978BB"/>
    <w:rsid w:val="00FA052A"/>
    <w:rsid w:val="00FA3A73"/>
    <w:rsid w:val="00FA4CA7"/>
    <w:rsid w:val="00FA6B3E"/>
    <w:rsid w:val="00FA7006"/>
    <w:rsid w:val="00FB0958"/>
    <w:rsid w:val="00FB0EFB"/>
    <w:rsid w:val="00FB0F17"/>
    <w:rsid w:val="00FB1DC7"/>
    <w:rsid w:val="00FB44BE"/>
    <w:rsid w:val="00FB5BDC"/>
    <w:rsid w:val="00FC16EC"/>
    <w:rsid w:val="00FC2E17"/>
    <w:rsid w:val="00FC37CC"/>
    <w:rsid w:val="00FD0138"/>
    <w:rsid w:val="00FD18F9"/>
    <w:rsid w:val="00FD3249"/>
    <w:rsid w:val="00FD39A0"/>
    <w:rsid w:val="00FD5B85"/>
    <w:rsid w:val="00FD7CC5"/>
    <w:rsid w:val="00FE0AD0"/>
    <w:rsid w:val="00FE37CF"/>
    <w:rsid w:val="00FE434B"/>
    <w:rsid w:val="00FE4AAC"/>
    <w:rsid w:val="00FE5100"/>
    <w:rsid w:val="00FF0A87"/>
    <w:rsid w:val="00FF15DD"/>
    <w:rsid w:val="00FF22EA"/>
    <w:rsid w:val="00FF2652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o:colormru v:ext="edit" colors="#160ba1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caption" w:qFormat="1"/>
    <w:lsdException w:name="Lis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iPriority="20" w:unhideWhenUsed="0" w:qFormat="1"/>
    <w:lsdException w:name="Plain Text" w:uiPriority="99"/>
    <w:lsdException w:name="Normal (Web)" w:uiPriority="99" w:qFormat="1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99" w:qFormat="1"/>
  </w:latentStyles>
  <w:style w:type="paragraph" w:default="1" w:styleId="a">
    <w:name w:val="Normal"/>
    <w:qFormat/>
    <w:rsid w:val="000A718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47BA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E4736"/>
    <w:pPr>
      <w:keepNext/>
      <w:widowControl w:val="0"/>
      <w:spacing w:before="240" w:after="240"/>
      <w:ind w:firstLine="709"/>
      <w:jc w:val="both"/>
      <w:outlineLvl w:val="1"/>
    </w:pPr>
    <w:rPr>
      <w:rFonts w:eastAsia="Calibri"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4E4736"/>
    <w:pPr>
      <w:keepNext/>
      <w:widowControl w:val="0"/>
      <w:spacing w:before="240" w:after="240"/>
      <w:ind w:firstLine="709"/>
      <w:jc w:val="both"/>
      <w:outlineLvl w:val="2"/>
    </w:pPr>
    <w:rPr>
      <w:rFonts w:eastAsia="Calibri"/>
      <w:sz w:val="28"/>
      <w:szCs w:val="28"/>
      <w:lang w:eastAsia="ar-SA"/>
    </w:rPr>
  </w:style>
  <w:style w:type="paragraph" w:styleId="4">
    <w:name w:val="heading 4"/>
    <w:basedOn w:val="a"/>
    <w:link w:val="40"/>
    <w:qFormat/>
    <w:rsid w:val="00A767B8"/>
    <w:pPr>
      <w:spacing w:before="100" w:beforeAutospacing="1" w:after="100" w:afterAutospacing="1"/>
      <w:outlineLvl w:val="3"/>
    </w:pPr>
    <w:rPr>
      <w:b/>
      <w:bCs/>
      <w:lang w:val="x-none" w:eastAsia="x-none"/>
    </w:rPr>
  </w:style>
  <w:style w:type="paragraph" w:styleId="5">
    <w:name w:val="heading 5"/>
    <w:basedOn w:val="a"/>
    <w:next w:val="a"/>
    <w:link w:val="50"/>
    <w:qFormat/>
    <w:rsid w:val="004E4736"/>
    <w:pPr>
      <w:keepNext/>
      <w:widowControl w:val="0"/>
      <w:ind w:left="6521" w:firstLine="709"/>
      <w:outlineLvl w:val="4"/>
    </w:pPr>
    <w:rPr>
      <w:rFonts w:eastAsia="Calibri"/>
      <w:sz w:val="28"/>
      <w:szCs w:val="28"/>
      <w:lang w:eastAsia="ar-SA"/>
    </w:rPr>
  </w:style>
  <w:style w:type="paragraph" w:styleId="6">
    <w:name w:val="heading 6"/>
    <w:basedOn w:val="a"/>
    <w:next w:val="a"/>
    <w:link w:val="60"/>
    <w:qFormat/>
    <w:rsid w:val="004E4736"/>
    <w:pPr>
      <w:keepNext/>
      <w:widowControl w:val="0"/>
      <w:spacing w:before="480"/>
      <w:ind w:firstLine="709"/>
      <w:jc w:val="center"/>
      <w:outlineLvl w:val="5"/>
    </w:pPr>
    <w:rPr>
      <w:rFonts w:eastAsia="Calibri"/>
      <w:b/>
      <w:bCs/>
      <w:sz w:val="28"/>
      <w:szCs w:val="28"/>
      <w:lang w:eastAsia="ar-SA"/>
    </w:rPr>
  </w:style>
  <w:style w:type="paragraph" w:styleId="7">
    <w:name w:val="heading 7"/>
    <w:basedOn w:val="a"/>
    <w:next w:val="a"/>
    <w:link w:val="70"/>
    <w:qFormat/>
    <w:rsid w:val="004E4736"/>
    <w:pPr>
      <w:keepNext/>
      <w:spacing w:before="600" w:line="240" w:lineRule="atLeast"/>
      <w:ind w:firstLine="709"/>
      <w:jc w:val="both"/>
      <w:outlineLvl w:val="6"/>
    </w:pPr>
    <w:rPr>
      <w:rFonts w:eastAsia="Calibri"/>
      <w:sz w:val="28"/>
      <w:szCs w:val="28"/>
      <w:lang w:eastAsia="ar-SA"/>
    </w:rPr>
  </w:style>
  <w:style w:type="paragraph" w:styleId="8">
    <w:name w:val="heading 8"/>
    <w:basedOn w:val="a"/>
    <w:next w:val="a"/>
    <w:link w:val="80"/>
    <w:qFormat/>
    <w:rsid w:val="004E4736"/>
    <w:pPr>
      <w:keepNext/>
      <w:spacing w:line="240" w:lineRule="atLeast"/>
      <w:ind w:left="36" w:right="36" w:firstLine="709"/>
      <w:jc w:val="center"/>
      <w:outlineLvl w:val="7"/>
    </w:pPr>
    <w:rPr>
      <w:rFonts w:eastAsia="Calibri"/>
      <w:sz w:val="28"/>
      <w:szCs w:val="28"/>
      <w:lang w:eastAsia="ar-SA"/>
    </w:rPr>
  </w:style>
  <w:style w:type="paragraph" w:styleId="9">
    <w:name w:val="heading 9"/>
    <w:basedOn w:val="a"/>
    <w:next w:val="a"/>
    <w:link w:val="90"/>
    <w:qFormat/>
    <w:rsid w:val="004E4736"/>
    <w:pPr>
      <w:keepNext/>
      <w:spacing w:line="240" w:lineRule="atLeast"/>
      <w:ind w:left="36" w:right="36" w:firstLine="709"/>
      <w:jc w:val="both"/>
      <w:outlineLvl w:val="8"/>
    </w:pPr>
    <w:rPr>
      <w:rFonts w:eastAsia="Calibri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25ECB"/>
    <w:rPr>
      <w:color w:val="0000FF"/>
      <w:u w:val="single"/>
    </w:rPr>
  </w:style>
  <w:style w:type="paragraph" w:customStyle="1" w:styleId="ConsPlusTitle">
    <w:name w:val="ConsPlusTitle"/>
    <w:uiPriority w:val="99"/>
    <w:rsid w:val="00765DB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765DB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uiPriority w:val="99"/>
    <w:rsid w:val="00765DB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iPriority w:val="99"/>
    <w:rsid w:val="00090AE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uiPriority w:val="99"/>
    <w:rsid w:val="00090AED"/>
    <w:rPr>
      <w:sz w:val="24"/>
      <w:szCs w:val="24"/>
    </w:rPr>
  </w:style>
  <w:style w:type="paragraph" w:styleId="a6">
    <w:name w:val="footer"/>
    <w:basedOn w:val="a"/>
    <w:link w:val="a7"/>
    <w:rsid w:val="00090AE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sid w:val="00090AED"/>
    <w:rPr>
      <w:sz w:val="24"/>
      <w:szCs w:val="24"/>
    </w:rPr>
  </w:style>
  <w:style w:type="paragraph" w:customStyle="1" w:styleId="a8">
    <w:name w:val="Знак"/>
    <w:basedOn w:val="a"/>
    <w:rsid w:val="0097429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Normal (Web)"/>
    <w:aliases w:val="Обычный (Web)1,Обычный (Web),Обычный (Web) + полужирный,Слева:  0,3 см,Первая строка:  0,9...,Обычный (веб) Знак1 Знак,Обычный (веб) Знак Знак Знак,Обычный (Web) Знак Знак Знак,Обычный (Web) + полужирный Знак Знак Зн"/>
    <w:basedOn w:val="a"/>
    <w:link w:val="aa"/>
    <w:uiPriority w:val="99"/>
    <w:qFormat/>
    <w:rsid w:val="00C8174D"/>
    <w:pPr>
      <w:spacing w:before="100" w:beforeAutospacing="1" w:after="100" w:afterAutospacing="1"/>
    </w:pPr>
  </w:style>
  <w:style w:type="paragraph" w:customStyle="1" w:styleId="ConsPlusNormal">
    <w:name w:val="ConsPlusNormal"/>
    <w:rsid w:val="00936A3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s1">
    <w:name w:val="s_1"/>
    <w:basedOn w:val="a"/>
    <w:rsid w:val="00936A3B"/>
    <w:pPr>
      <w:spacing w:before="100" w:beforeAutospacing="1" w:after="100" w:afterAutospacing="1"/>
    </w:pPr>
  </w:style>
  <w:style w:type="character" w:customStyle="1" w:styleId="40">
    <w:name w:val="Заголовок 4 Знак"/>
    <w:link w:val="4"/>
    <w:rsid w:val="00A767B8"/>
    <w:rPr>
      <w:b/>
      <w:bCs/>
      <w:sz w:val="24"/>
      <w:szCs w:val="24"/>
    </w:rPr>
  </w:style>
  <w:style w:type="paragraph" w:customStyle="1" w:styleId="s22">
    <w:name w:val="s_22"/>
    <w:basedOn w:val="a"/>
    <w:rsid w:val="00A767B8"/>
    <w:pPr>
      <w:spacing w:before="100" w:beforeAutospacing="1" w:after="100" w:afterAutospacing="1"/>
    </w:pPr>
  </w:style>
  <w:style w:type="paragraph" w:styleId="ab">
    <w:name w:val="Balloon Text"/>
    <w:basedOn w:val="a"/>
    <w:link w:val="ac"/>
    <w:rsid w:val="00034DF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034DFA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CF2C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Body Text Indent"/>
    <w:basedOn w:val="a"/>
    <w:link w:val="af"/>
    <w:rsid w:val="00531B3E"/>
    <w:pPr>
      <w:autoSpaceDE w:val="0"/>
      <w:autoSpaceDN w:val="0"/>
      <w:spacing w:after="120"/>
      <w:ind w:left="283"/>
    </w:pPr>
    <w:rPr>
      <w:sz w:val="28"/>
      <w:szCs w:val="28"/>
    </w:rPr>
  </w:style>
  <w:style w:type="character" w:customStyle="1" w:styleId="af">
    <w:name w:val="Основной текст с отступом Знак"/>
    <w:link w:val="ae"/>
    <w:rsid w:val="00531B3E"/>
    <w:rPr>
      <w:sz w:val="28"/>
      <w:szCs w:val="28"/>
    </w:rPr>
  </w:style>
  <w:style w:type="character" w:customStyle="1" w:styleId="af0">
    <w:name w:val="Основной шрифт"/>
    <w:rsid w:val="00627A46"/>
  </w:style>
  <w:style w:type="character" w:customStyle="1" w:styleId="10">
    <w:name w:val="Заголовок 1 Знак"/>
    <w:link w:val="1"/>
    <w:rsid w:val="00947BA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1">
    <w:name w:val="Body Text"/>
    <w:aliases w:val="Знак1 Знак Знак Знак Знак,Знак1 Знак Знак Знак, Знак1 Знак Знак Знак Знак, Знак1 Знак Знак Знак"/>
    <w:basedOn w:val="a"/>
    <w:link w:val="af2"/>
    <w:rsid w:val="006C2357"/>
    <w:pPr>
      <w:spacing w:after="120"/>
    </w:pPr>
  </w:style>
  <w:style w:type="character" w:customStyle="1" w:styleId="af2">
    <w:name w:val="Основной текст Знак"/>
    <w:aliases w:val="Знак1 Знак Знак Знак Знак Знак,Знак1 Знак Знак Знак Знак1, Знак1 Знак Знак Знак Знак Знак, Знак1 Знак Знак Знак Знак1"/>
    <w:link w:val="af1"/>
    <w:rsid w:val="006C2357"/>
    <w:rPr>
      <w:sz w:val="24"/>
      <w:szCs w:val="24"/>
    </w:rPr>
  </w:style>
  <w:style w:type="table" w:styleId="af3">
    <w:name w:val="Table Grid"/>
    <w:basedOn w:val="a1"/>
    <w:uiPriority w:val="59"/>
    <w:rsid w:val="00587948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">
    <w:name w:val="S_Обычный жирный"/>
    <w:basedOn w:val="a"/>
    <w:link w:val="S0"/>
    <w:qFormat/>
    <w:rsid w:val="00587948"/>
    <w:pPr>
      <w:ind w:firstLine="709"/>
      <w:jc w:val="both"/>
    </w:pPr>
    <w:rPr>
      <w:sz w:val="28"/>
    </w:rPr>
  </w:style>
  <w:style w:type="character" w:customStyle="1" w:styleId="S0">
    <w:name w:val="S_Обычный жирный Знак"/>
    <w:link w:val="S"/>
    <w:rsid w:val="00587948"/>
    <w:rPr>
      <w:sz w:val="28"/>
      <w:szCs w:val="24"/>
    </w:rPr>
  </w:style>
  <w:style w:type="character" w:customStyle="1" w:styleId="aa">
    <w:name w:val="Обычный (веб) Знак"/>
    <w:aliases w:val="Обычный (Web)1 Знак,Обычный (Web) Знак,Обычный (Web) + полужирный Знак,Слева:  0 Знак,3 см Знак,Первая строка:  0 Знак,9... Знак,Обычный (веб) Знак1 Знак Знак,Обычный (веб) Знак Знак Знак Знак,Обычный (Web) Знак Знак Знак Знак"/>
    <w:link w:val="a9"/>
    <w:uiPriority w:val="99"/>
    <w:locked/>
    <w:rsid w:val="00367D82"/>
    <w:rPr>
      <w:sz w:val="24"/>
      <w:szCs w:val="24"/>
    </w:rPr>
  </w:style>
  <w:style w:type="paragraph" w:customStyle="1" w:styleId="12">
    <w:name w:val="М1Заголовок"/>
    <w:basedOn w:val="a"/>
    <w:link w:val="15"/>
    <w:qFormat/>
    <w:rsid w:val="003F5122"/>
    <w:pPr>
      <w:jc w:val="center"/>
    </w:pPr>
    <w:rPr>
      <w:rFonts w:eastAsia="Calibri"/>
      <w:b/>
      <w:sz w:val="28"/>
      <w:szCs w:val="28"/>
      <w:lang w:val="x-none" w:eastAsia="en-US"/>
    </w:rPr>
  </w:style>
  <w:style w:type="character" w:customStyle="1" w:styleId="15">
    <w:name w:val="М1Заголовок Знак"/>
    <w:link w:val="12"/>
    <w:rsid w:val="003F5122"/>
    <w:rPr>
      <w:rFonts w:eastAsia="Calibri"/>
      <w:b/>
      <w:sz w:val="28"/>
      <w:szCs w:val="28"/>
      <w:lang w:val="x-none" w:eastAsia="en-US"/>
    </w:rPr>
  </w:style>
  <w:style w:type="character" w:customStyle="1" w:styleId="16">
    <w:name w:val="Стиль1 Знак"/>
    <w:link w:val="17"/>
    <w:locked/>
    <w:rsid w:val="00F17CE9"/>
    <w:rPr>
      <w:b/>
      <w:sz w:val="28"/>
      <w:szCs w:val="28"/>
    </w:rPr>
  </w:style>
  <w:style w:type="paragraph" w:customStyle="1" w:styleId="17">
    <w:name w:val="Стиль1"/>
    <w:basedOn w:val="a"/>
    <w:link w:val="16"/>
    <w:qFormat/>
    <w:rsid w:val="00F17CE9"/>
    <w:pPr>
      <w:jc w:val="center"/>
    </w:pPr>
    <w:rPr>
      <w:b/>
      <w:sz w:val="28"/>
      <w:szCs w:val="28"/>
    </w:rPr>
  </w:style>
  <w:style w:type="paragraph" w:customStyle="1" w:styleId="Default">
    <w:name w:val="Default"/>
    <w:rsid w:val="00012D49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af4">
    <w:name w:val="Записка"/>
    <w:basedOn w:val="af1"/>
    <w:link w:val="af5"/>
    <w:qFormat/>
    <w:rsid w:val="00012D49"/>
    <w:pPr>
      <w:suppressAutoHyphens/>
      <w:spacing w:after="0" w:line="300" w:lineRule="auto"/>
      <w:ind w:firstLine="709"/>
      <w:jc w:val="both"/>
    </w:pPr>
    <w:rPr>
      <w:rFonts w:ascii="Arial" w:hAnsi="Arial"/>
    </w:rPr>
  </w:style>
  <w:style w:type="character" w:customStyle="1" w:styleId="af5">
    <w:name w:val="Записка Знак"/>
    <w:link w:val="af4"/>
    <w:rsid w:val="00012D49"/>
    <w:rPr>
      <w:rFonts w:ascii="Arial" w:hAnsi="Arial"/>
      <w:sz w:val="24"/>
      <w:szCs w:val="24"/>
    </w:rPr>
  </w:style>
  <w:style w:type="paragraph" w:customStyle="1" w:styleId="221">
    <w:name w:val="Основной текст 221"/>
    <w:basedOn w:val="a"/>
    <w:rsid w:val="00012D49"/>
    <w:pPr>
      <w:suppressAutoHyphens/>
      <w:overflowPunct w:val="0"/>
      <w:autoSpaceDE w:val="0"/>
      <w:spacing w:after="120" w:line="360" w:lineRule="auto"/>
      <w:ind w:left="283"/>
      <w:jc w:val="center"/>
    </w:pPr>
    <w:rPr>
      <w:sz w:val="20"/>
      <w:szCs w:val="20"/>
      <w:lang w:eastAsia="ar-SA"/>
    </w:rPr>
  </w:style>
  <w:style w:type="paragraph" w:customStyle="1" w:styleId="S2">
    <w:name w:val="S_Обычный"/>
    <w:basedOn w:val="a"/>
    <w:uiPriority w:val="99"/>
    <w:rsid w:val="00B445D0"/>
    <w:pPr>
      <w:suppressAutoHyphens/>
      <w:spacing w:line="360" w:lineRule="auto"/>
      <w:ind w:firstLine="709"/>
      <w:jc w:val="both"/>
    </w:pPr>
    <w:rPr>
      <w:lang w:eastAsia="ar-SA"/>
    </w:rPr>
  </w:style>
  <w:style w:type="table" w:customStyle="1" w:styleId="41">
    <w:name w:val="Сетка таблицы4"/>
    <w:basedOn w:val="a1"/>
    <w:next w:val="af3"/>
    <w:uiPriority w:val="59"/>
    <w:rsid w:val="00EB2E72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B0EF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B0EFB"/>
    <w:pPr>
      <w:widowControl w:val="0"/>
      <w:autoSpaceDE w:val="0"/>
      <w:autoSpaceDN w:val="0"/>
    </w:pPr>
    <w:rPr>
      <w:sz w:val="22"/>
      <w:szCs w:val="22"/>
      <w:lang w:bidi="ru-RU"/>
    </w:rPr>
  </w:style>
  <w:style w:type="character" w:customStyle="1" w:styleId="18">
    <w:name w:val="Основной текст Знак1"/>
    <w:basedOn w:val="a0"/>
    <w:uiPriority w:val="99"/>
    <w:semiHidden/>
    <w:rsid w:val="00D61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TOC Heading"/>
    <w:basedOn w:val="1"/>
    <w:next w:val="a"/>
    <w:uiPriority w:val="99"/>
    <w:unhideWhenUsed/>
    <w:qFormat/>
    <w:rsid w:val="00D61314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D6131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19">
    <w:name w:val="toc 1"/>
    <w:basedOn w:val="a"/>
    <w:next w:val="a"/>
    <w:autoRedefine/>
    <w:uiPriority w:val="39"/>
    <w:unhideWhenUsed/>
    <w:qFormat/>
    <w:rsid w:val="00D50A59"/>
    <w:pPr>
      <w:tabs>
        <w:tab w:val="right" w:leader="dot" w:pos="9911"/>
      </w:tabs>
      <w:spacing w:after="100" w:line="276" w:lineRule="auto"/>
      <w:jc w:val="center"/>
    </w:pPr>
    <w:rPr>
      <w:rFonts w:asciiTheme="minorHAnsi" w:eastAsiaTheme="minorEastAsia" w:hAnsiTheme="minorHAnsi" w:cstheme="minorBidi"/>
      <w:sz w:val="22"/>
      <w:szCs w:val="22"/>
    </w:rPr>
  </w:style>
  <w:style w:type="paragraph" w:styleId="31">
    <w:name w:val="toc 3"/>
    <w:basedOn w:val="a"/>
    <w:next w:val="a"/>
    <w:autoRedefine/>
    <w:uiPriority w:val="39"/>
    <w:unhideWhenUsed/>
    <w:qFormat/>
    <w:rsid w:val="00D61314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4E4736"/>
    <w:rPr>
      <w:rFonts w:eastAsia="Calibri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4E4736"/>
    <w:rPr>
      <w:rFonts w:eastAsia="Calibri"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4E4736"/>
    <w:rPr>
      <w:rFonts w:eastAsia="Calibri"/>
      <w:sz w:val="28"/>
      <w:szCs w:val="28"/>
      <w:lang w:eastAsia="ar-SA"/>
    </w:rPr>
  </w:style>
  <w:style w:type="character" w:customStyle="1" w:styleId="60">
    <w:name w:val="Заголовок 6 Знак"/>
    <w:basedOn w:val="a0"/>
    <w:link w:val="6"/>
    <w:rsid w:val="004E4736"/>
    <w:rPr>
      <w:rFonts w:eastAsia="Calibri"/>
      <w:b/>
      <w:bCs/>
      <w:sz w:val="28"/>
      <w:szCs w:val="28"/>
      <w:lang w:eastAsia="ar-SA"/>
    </w:rPr>
  </w:style>
  <w:style w:type="character" w:customStyle="1" w:styleId="70">
    <w:name w:val="Заголовок 7 Знак"/>
    <w:basedOn w:val="a0"/>
    <w:link w:val="7"/>
    <w:rsid w:val="004E4736"/>
    <w:rPr>
      <w:rFonts w:eastAsia="Calibri"/>
      <w:sz w:val="28"/>
      <w:szCs w:val="28"/>
      <w:lang w:eastAsia="ar-SA"/>
    </w:rPr>
  </w:style>
  <w:style w:type="character" w:customStyle="1" w:styleId="80">
    <w:name w:val="Заголовок 8 Знак"/>
    <w:basedOn w:val="a0"/>
    <w:link w:val="8"/>
    <w:rsid w:val="004E4736"/>
    <w:rPr>
      <w:rFonts w:eastAsia="Calibri"/>
      <w:sz w:val="28"/>
      <w:szCs w:val="28"/>
      <w:lang w:eastAsia="ar-SA"/>
    </w:rPr>
  </w:style>
  <w:style w:type="character" w:customStyle="1" w:styleId="90">
    <w:name w:val="Заголовок 9 Знак"/>
    <w:basedOn w:val="a0"/>
    <w:link w:val="9"/>
    <w:rsid w:val="004E4736"/>
    <w:rPr>
      <w:rFonts w:eastAsia="Calibri"/>
      <w:sz w:val="28"/>
      <w:szCs w:val="28"/>
      <w:lang w:eastAsia="ar-SA"/>
    </w:rPr>
  </w:style>
  <w:style w:type="character" w:customStyle="1" w:styleId="WW8Num1z0">
    <w:name w:val="WW8Num1z0"/>
    <w:rsid w:val="004E4736"/>
    <w:rPr>
      <w:rFonts w:hint="default"/>
    </w:rPr>
  </w:style>
  <w:style w:type="character" w:customStyle="1" w:styleId="WW8Num1z1">
    <w:name w:val="WW8Num1z1"/>
    <w:rsid w:val="004E4736"/>
  </w:style>
  <w:style w:type="character" w:customStyle="1" w:styleId="WW8Num1z2">
    <w:name w:val="WW8Num1z2"/>
    <w:rsid w:val="004E4736"/>
  </w:style>
  <w:style w:type="character" w:customStyle="1" w:styleId="WW8Num1z3">
    <w:name w:val="WW8Num1z3"/>
    <w:rsid w:val="004E4736"/>
  </w:style>
  <w:style w:type="character" w:customStyle="1" w:styleId="WW8Num1z4">
    <w:name w:val="WW8Num1z4"/>
    <w:rsid w:val="004E4736"/>
  </w:style>
  <w:style w:type="character" w:customStyle="1" w:styleId="WW8Num1z5">
    <w:name w:val="WW8Num1z5"/>
    <w:rsid w:val="004E4736"/>
  </w:style>
  <w:style w:type="character" w:customStyle="1" w:styleId="WW8Num1z6">
    <w:name w:val="WW8Num1z6"/>
    <w:rsid w:val="004E4736"/>
  </w:style>
  <w:style w:type="character" w:customStyle="1" w:styleId="WW8Num1z7">
    <w:name w:val="WW8Num1z7"/>
    <w:rsid w:val="004E4736"/>
  </w:style>
  <w:style w:type="character" w:customStyle="1" w:styleId="WW8Num1z8">
    <w:name w:val="WW8Num1z8"/>
    <w:rsid w:val="004E4736"/>
  </w:style>
  <w:style w:type="character" w:customStyle="1" w:styleId="WW8Num2z0">
    <w:name w:val="WW8Num2z0"/>
    <w:rsid w:val="004E4736"/>
    <w:rPr>
      <w:rFonts w:hint="default"/>
    </w:rPr>
  </w:style>
  <w:style w:type="character" w:customStyle="1" w:styleId="WW8Num3z0">
    <w:name w:val="WW8Num3z0"/>
    <w:rsid w:val="004E4736"/>
    <w:rPr>
      <w:rFonts w:ascii="Symbol" w:eastAsia="Times New Roman" w:hAnsi="Symbol" w:cs="Symbol" w:hint="default"/>
      <w:sz w:val="24"/>
      <w:lang w:val="en-US"/>
    </w:rPr>
  </w:style>
  <w:style w:type="character" w:customStyle="1" w:styleId="WW8Num4z0">
    <w:name w:val="WW8Num4z0"/>
    <w:rsid w:val="004E4736"/>
    <w:rPr>
      <w:rFonts w:eastAsia="Calibri" w:hint="default"/>
      <w:sz w:val="24"/>
      <w:lang w:val="en-US"/>
    </w:rPr>
  </w:style>
  <w:style w:type="character" w:customStyle="1" w:styleId="WW8Num5z0">
    <w:name w:val="WW8Num5z0"/>
    <w:rsid w:val="004E4736"/>
    <w:rPr>
      <w:rFonts w:eastAsia="Calibri" w:hint="default"/>
      <w:sz w:val="24"/>
    </w:rPr>
  </w:style>
  <w:style w:type="character" w:customStyle="1" w:styleId="WW8Num5z1">
    <w:name w:val="WW8Num5z1"/>
    <w:rsid w:val="004E4736"/>
  </w:style>
  <w:style w:type="character" w:customStyle="1" w:styleId="WW8Num5z2">
    <w:name w:val="WW8Num5z2"/>
    <w:rsid w:val="004E4736"/>
  </w:style>
  <w:style w:type="character" w:customStyle="1" w:styleId="WW8Num5z3">
    <w:name w:val="WW8Num5z3"/>
    <w:rsid w:val="004E4736"/>
    <w:rPr>
      <w:rFonts w:hint="default"/>
    </w:rPr>
  </w:style>
  <w:style w:type="character" w:customStyle="1" w:styleId="WW8Num5z4">
    <w:name w:val="WW8Num5z4"/>
    <w:rsid w:val="004E4736"/>
  </w:style>
  <w:style w:type="character" w:customStyle="1" w:styleId="WW8Num5z5">
    <w:name w:val="WW8Num5z5"/>
    <w:rsid w:val="004E4736"/>
  </w:style>
  <w:style w:type="character" w:customStyle="1" w:styleId="WW8Num5z6">
    <w:name w:val="WW8Num5z6"/>
    <w:rsid w:val="004E4736"/>
  </w:style>
  <w:style w:type="character" w:customStyle="1" w:styleId="WW8Num5z7">
    <w:name w:val="WW8Num5z7"/>
    <w:rsid w:val="004E4736"/>
  </w:style>
  <w:style w:type="character" w:customStyle="1" w:styleId="WW8Num5z8">
    <w:name w:val="WW8Num5z8"/>
    <w:rsid w:val="004E4736"/>
  </w:style>
  <w:style w:type="character" w:customStyle="1" w:styleId="WW8Num6z0">
    <w:name w:val="WW8Num6z0"/>
    <w:rsid w:val="004E4736"/>
    <w:rPr>
      <w:rFonts w:ascii="Times New Roman" w:hAnsi="Times New Roman" w:cs="Times New Roman" w:hint="default"/>
      <w:sz w:val="28"/>
    </w:rPr>
  </w:style>
  <w:style w:type="character" w:customStyle="1" w:styleId="WW8Num6z1">
    <w:name w:val="WW8Num6z1"/>
    <w:rsid w:val="004E4736"/>
    <w:rPr>
      <w:sz w:val="24"/>
    </w:rPr>
  </w:style>
  <w:style w:type="character" w:customStyle="1" w:styleId="WW8Num6z2">
    <w:name w:val="WW8Num6z2"/>
    <w:rsid w:val="004E4736"/>
  </w:style>
  <w:style w:type="character" w:customStyle="1" w:styleId="WW8Num6z3">
    <w:name w:val="WW8Num6z3"/>
    <w:rsid w:val="004E4736"/>
    <w:rPr>
      <w:rFonts w:hint="default"/>
    </w:rPr>
  </w:style>
  <w:style w:type="character" w:customStyle="1" w:styleId="WW8Num6z4">
    <w:name w:val="WW8Num6z4"/>
    <w:rsid w:val="004E4736"/>
  </w:style>
  <w:style w:type="character" w:customStyle="1" w:styleId="WW8Num6z5">
    <w:name w:val="WW8Num6z5"/>
    <w:rsid w:val="004E4736"/>
  </w:style>
  <w:style w:type="character" w:customStyle="1" w:styleId="WW8Num6z6">
    <w:name w:val="WW8Num6z6"/>
    <w:rsid w:val="004E4736"/>
  </w:style>
  <w:style w:type="character" w:customStyle="1" w:styleId="WW8Num6z7">
    <w:name w:val="WW8Num6z7"/>
    <w:rsid w:val="004E4736"/>
  </w:style>
  <w:style w:type="character" w:customStyle="1" w:styleId="WW8Num6z8">
    <w:name w:val="WW8Num6z8"/>
    <w:rsid w:val="004E4736"/>
  </w:style>
  <w:style w:type="character" w:customStyle="1" w:styleId="WW8Num7z0">
    <w:name w:val="WW8Num7z0"/>
    <w:rsid w:val="004E4736"/>
  </w:style>
  <w:style w:type="character" w:customStyle="1" w:styleId="WW8Num7z1">
    <w:name w:val="WW8Num7z1"/>
    <w:rsid w:val="004E4736"/>
  </w:style>
  <w:style w:type="character" w:customStyle="1" w:styleId="WW8Num7z2">
    <w:name w:val="WW8Num7z2"/>
    <w:rsid w:val="004E4736"/>
  </w:style>
  <w:style w:type="character" w:customStyle="1" w:styleId="WW8Num7z3">
    <w:name w:val="WW8Num7z3"/>
    <w:rsid w:val="004E4736"/>
  </w:style>
  <w:style w:type="character" w:customStyle="1" w:styleId="WW8Num7z4">
    <w:name w:val="WW8Num7z4"/>
    <w:rsid w:val="004E4736"/>
  </w:style>
  <w:style w:type="character" w:customStyle="1" w:styleId="WW8Num7z5">
    <w:name w:val="WW8Num7z5"/>
    <w:rsid w:val="004E4736"/>
  </w:style>
  <w:style w:type="character" w:customStyle="1" w:styleId="WW8Num7z6">
    <w:name w:val="WW8Num7z6"/>
    <w:rsid w:val="004E4736"/>
  </w:style>
  <w:style w:type="character" w:customStyle="1" w:styleId="WW8Num7z7">
    <w:name w:val="WW8Num7z7"/>
    <w:rsid w:val="004E4736"/>
  </w:style>
  <w:style w:type="character" w:customStyle="1" w:styleId="WW8Num7z8">
    <w:name w:val="WW8Num7z8"/>
    <w:rsid w:val="004E4736"/>
  </w:style>
  <w:style w:type="character" w:customStyle="1" w:styleId="WW8Num8z0">
    <w:name w:val="WW8Num8z0"/>
    <w:uiPriority w:val="99"/>
    <w:rsid w:val="004E4736"/>
    <w:rPr>
      <w:rFonts w:ascii="Symbol" w:hAnsi="Symbol" w:cs="Symbol"/>
      <w:b/>
      <w:sz w:val="18"/>
    </w:rPr>
  </w:style>
  <w:style w:type="character" w:customStyle="1" w:styleId="WW8Num8z1">
    <w:name w:val="WW8Num8z1"/>
    <w:rsid w:val="004E4736"/>
  </w:style>
  <w:style w:type="character" w:customStyle="1" w:styleId="WW8Num8z2">
    <w:name w:val="WW8Num8z2"/>
    <w:rsid w:val="004E4736"/>
    <w:rPr>
      <w:rFonts w:ascii="Wingdings" w:hAnsi="Wingdings" w:cs="Wingdings" w:hint="default"/>
    </w:rPr>
  </w:style>
  <w:style w:type="character" w:customStyle="1" w:styleId="WW8Num8z3">
    <w:name w:val="WW8Num8z3"/>
    <w:rsid w:val="004E4736"/>
    <w:rPr>
      <w:rFonts w:ascii="Symbol" w:hAnsi="Symbol" w:cs="Symbol" w:hint="default"/>
    </w:rPr>
  </w:style>
  <w:style w:type="character" w:customStyle="1" w:styleId="WW8Num8z4">
    <w:name w:val="WW8Num8z4"/>
    <w:rsid w:val="004E4736"/>
  </w:style>
  <w:style w:type="character" w:customStyle="1" w:styleId="WW8Num8z5">
    <w:name w:val="WW8Num8z5"/>
    <w:rsid w:val="004E4736"/>
  </w:style>
  <w:style w:type="character" w:customStyle="1" w:styleId="WW8Num8z6">
    <w:name w:val="WW8Num8z6"/>
    <w:rsid w:val="004E4736"/>
  </w:style>
  <w:style w:type="character" w:customStyle="1" w:styleId="WW8Num8z7">
    <w:name w:val="WW8Num8z7"/>
    <w:rsid w:val="004E4736"/>
  </w:style>
  <w:style w:type="character" w:customStyle="1" w:styleId="WW8Num8z8">
    <w:name w:val="WW8Num8z8"/>
    <w:rsid w:val="004E4736"/>
  </w:style>
  <w:style w:type="character" w:customStyle="1" w:styleId="WW8Num9z0">
    <w:name w:val="WW8Num9z0"/>
    <w:rsid w:val="004E4736"/>
    <w:rPr>
      <w:rFonts w:ascii="Times New Roman" w:hAnsi="Times New Roman" w:cs="Times New Roman" w:hint="default"/>
      <w:sz w:val="24"/>
    </w:rPr>
  </w:style>
  <w:style w:type="character" w:customStyle="1" w:styleId="WW8Num10z0">
    <w:name w:val="WW8Num10z0"/>
    <w:rsid w:val="004E4736"/>
  </w:style>
  <w:style w:type="character" w:customStyle="1" w:styleId="WW8Num10z1">
    <w:name w:val="WW8Num10z1"/>
    <w:rsid w:val="004E4736"/>
  </w:style>
  <w:style w:type="character" w:customStyle="1" w:styleId="WW8Num10z2">
    <w:name w:val="WW8Num10z2"/>
    <w:rsid w:val="004E4736"/>
  </w:style>
  <w:style w:type="character" w:customStyle="1" w:styleId="WW8Num10z3">
    <w:name w:val="WW8Num10z3"/>
    <w:rsid w:val="004E4736"/>
  </w:style>
  <w:style w:type="character" w:customStyle="1" w:styleId="WW8Num10z4">
    <w:name w:val="WW8Num10z4"/>
    <w:rsid w:val="004E4736"/>
  </w:style>
  <w:style w:type="character" w:customStyle="1" w:styleId="WW8Num10z5">
    <w:name w:val="WW8Num10z5"/>
    <w:rsid w:val="004E4736"/>
  </w:style>
  <w:style w:type="character" w:customStyle="1" w:styleId="WW8Num10z6">
    <w:name w:val="WW8Num10z6"/>
    <w:rsid w:val="004E4736"/>
  </w:style>
  <w:style w:type="character" w:customStyle="1" w:styleId="WW8Num10z7">
    <w:name w:val="WW8Num10z7"/>
    <w:rsid w:val="004E4736"/>
  </w:style>
  <w:style w:type="character" w:customStyle="1" w:styleId="WW8Num10z8">
    <w:name w:val="WW8Num10z8"/>
    <w:rsid w:val="004E4736"/>
  </w:style>
  <w:style w:type="character" w:customStyle="1" w:styleId="WW8Num9z1">
    <w:name w:val="WW8Num9z1"/>
    <w:rsid w:val="004E4736"/>
    <w:rPr>
      <w:sz w:val="24"/>
    </w:rPr>
  </w:style>
  <w:style w:type="character" w:customStyle="1" w:styleId="WW8Num9z2">
    <w:name w:val="WW8Num9z2"/>
    <w:rsid w:val="004E4736"/>
    <w:rPr>
      <w:rFonts w:ascii="Times New Roman" w:hAnsi="Times New Roman" w:cs="Times New Roman" w:hint="default"/>
      <w:sz w:val="28"/>
    </w:rPr>
  </w:style>
  <w:style w:type="character" w:customStyle="1" w:styleId="WW8Num9z3">
    <w:name w:val="WW8Num9z3"/>
    <w:rsid w:val="004E4736"/>
  </w:style>
  <w:style w:type="character" w:customStyle="1" w:styleId="WW8Num11z0">
    <w:name w:val="WW8Num11z0"/>
    <w:rsid w:val="004E4736"/>
    <w:rPr>
      <w:rFonts w:hint="default"/>
      <w:b w:val="0"/>
      <w:sz w:val="28"/>
    </w:rPr>
  </w:style>
  <w:style w:type="character" w:customStyle="1" w:styleId="WW8Num11z1">
    <w:name w:val="WW8Num11z1"/>
    <w:rsid w:val="004E4736"/>
    <w:rPr>
      <w:rFonts w:ascii="Times New Roman" w:hAnsi="Times New Roman" w:cs="Times New Roman" w:hint="default"/>
      <w:sz w:val="24"/>
      <w:szCs w:val="24"/>
    </w:rPr>
  </w:style>
  <w:style w:type="character" w:customStyle="1" w:styleId="WW8Num11z2">
    <w:name w:val="WW8Num11z2"/>
    <w:rsid w:val="004E4736"/>
    <w:rPr>
      <w:rFonts w:ascii="Times New Roman" w:hAnsi="Times New Roman" w:cs="Times New Roman" w:hint="default"/>
      <w:sz w:val="28"/>
    </w:rPr>
  </w:style>
  <w:style w:type="character" w:customStyle="1" w:styleId="WW8Num11z3">
    <w:name w:val="WW8Num11z3"/>
    <w:rsid w:val="004E4736"/>
    <w:rPr>
      <w:rFonts w:hint="default"/>
    </w:rPr>
  </w:style>
  <w:style w:type="character" w:customStyle="1" w:styleId="WW8Num11z4">
    <w:name w:val="WW8Num11z4"/>
    <w:rsid w:val="004E4736"/>
  </w:style>
  <w:style w:type="character" w:customStyle="1" w:styleId="WW8Num11z5">
    <w:name w:val="WW8Num11z5"/>
    <w:rsid w:val="004E4736"/>
  </w:style>
  <w:style w:type="character" w:customStyle="1" w:styleId="WW8Num11z6">
    <w:name w:val="WW8Num11z6"/>
    <w:rsid w:val="004E4736"/>
  </w:style>
  <w:style w:type="character" w:customStyle="1" w:styleId="WW8Num11z7">
    <w:name w:val="WW8Num11z7"/>
    <w:rsid w:val="004E4736"/>
  </w:style>
  <w:style w:type="character" w:customStyle="1" w:styleId="WW8Num11z8">
    <w:name w:val="WW8Num11z8"/>
    <w:rsid w:val="004E4736"/>
  </w:style>
  <w:style w:type="character" w:customStyle="1" w:styleId="WW8Num12z0">
    <w:name w:val="WW8Num12z0"/>
    <w:rsid w:val="004E4736"/>
    <w:rPr>
      <w:rFonts w:hint="default"/>
    </w:rPr>
  </w:style>
  <w:style w:type="character" w:customStyle="1" w:styleId="WW8Num12z3">
    <w:name w:val="WW8Num12z3"/>
    <w:rsid w:val="004E4736"/>
    <w:rPr>
      <w:rFonts w:hint="default"/>
    </w:rPr>
  </w:style>
  <w:style w:type="character" w:customStyle="1" w:styleId="WW8Num13z0">
    <w:name w:val="WW8Num13z0"/>
    <w:rsid w:val="004E4736"/>
  </w:style>
  <w:style w:type="character" w:customStyle="1" w:styleId="WW8Num13z1">
    <w:name w:val="WW8Num13z1"/>
    <w:rsid w:val="004E4736"/>
  </w:style>
  <w:style w:type="character" w:customStyle="1" w:styleId="WW8Num13z2">
    <w:name w:val="WW8Num13z2"/>
    <w:rsid w:val="004E4736"/>
  </w:style>
  <w:style w:type="character" w:customStyle="1" w:styleId="WW8Num13z3">
    <w:name w:val="WW8Num13z3"/>
    <w:rsid w:val="004E4736"/>
  </w:style>
  <w:style w:type="character" w:customStyle="1" w:styleId="WW8Num13z4">
    <w:name w:val="WW8Num13z4"/>
    <w:rsid w:val="004E4736"/>
  </w:style>
  <w:style w:type="character" w:customStyle="1" w:styleId="WW8Num13z5">
    <w:name w:val="WW8Num13z5"/>
    <w:rsid w:val="004E4736"/>
  </w:style>
  <w:style w:type="character" w:customStyle="1" w:styleId="WW8Num13z6">
    <w:name w:val="WW8Num13z6"/>
    <w:rsid w:val="004E4736"/>
  </w:style>
  <w:style w:type="character" w:customStyle="1" w:styleId="WW8Num13z7">
    <w:name w:val="WW8Num13z7"/>
    <w:rsid w:val="004E4736"/>
  </w:style>
  <w:style w:type="character" w:customStyle="1" w:styleId="WW8Num13z8">
    <w:name w:val="WW8Num13z8"/>
    <w:rsid w:val="004E4736"/>
  </w:style>
  <w:style w:type="character" w:customStyle="1" w:styleId="WW8Num2z1">
    <w:name w:val="WW8Num2z1"/>
    <w:rsid w:val="004E4736"/>
  </w:style>
  <w:style w:type="character" w:customStyle="1" w:styleId="WW8Num2z2">
    <w:name w:val="WW8Num2z2"/>
    <w:rsid w:val="004E4736"/>
  </w:style>
  <w:style w:type="character" w:customStyle="1" w:styleId="WW8Num2z3">
    <w:name w:val="WW8Num2z3"/>
    <w:rsid w:val="004E4736"/>
  </w:style>
  <w:style w:type="character" w:customStyle="1" w:styleId="WW8Num2z4">
    <w:name w:val="WW8Num2z4"/>
    <w:rsid w:val="004E4736"/>
  </w:style>
  <w:style w:type="character" w:customStyle="1" w:styleId="WW8Num2z5">
    <w:name w:val="WW8Num2z5"/>
    <w:rsid w:val="004E4736"/>
  </w:style>
  <w:style w:type="character" w:customStyle="1" w:styleId="WW8Num2z6">
    <w:name w:val="WW8Num2z6"/>
    <w:rsid w:val="004E4736"/>
  </w:style>
  <w:style w:type="character" w:customStyle="1" w:styleId="WW8Num2z7">
    <w:name w:val="WW8Num2z7"/>
    <w:rsid w:val="004E4736"/>
  </w:style>
  <w:style w:type="character" w:customStyle="1" w:styleId="WW8Num2z8">
    <w:name w:val="WW8Num2z8"/>
    <w:rsid w:val="004E4736"/>
  </w:style>
  <w:style w:type="character" w:customStyle="1" w:styleId="WW8Num3z1">
    <w:name w:val="WW8Num3z1"/>
    <w:rsid w:val="004E4736"/>
    <w:rPr>
      <w:rFonts w:ascii="Courier New" w:hAnsi="Courier New" w:cs="Courier New" w:hint="default"/>
    </w:rPr>
  </w:style>
  <w:style w:type="character" w:customStyle="1" w:styleId="WW8Num3z2">
    <w:name w:val="WW8Num3z2"/>
    <w:rsid w:val="004E4736"/>
    <w:rPr>
      <w:rFonts w:ascii="Wingdings" w:hAnsi="Wingdings" w:cs="Wingdings" w:hint="default"/>
    </w:rPr>
  </w:style>
  <w:style w:type="character" w:customStyle="1" w:styleId="WW8Num3z3">
    <w:name w:val="WW8Num3z3"/>
    <w:rsid w:val="004E4736"/>
    <w:rPr>
      <w:rFonts w:ascii="Symbol" w:hAnsi="Symbol" w:cs="Symbol" w:hint="default"/>
    </w:rPr>
  </w:style>
  <w:style w:type="character" w:customStyle="1" w:styleId="WW8Num9z4">
    <w:name w:val="WW8Num9z4"/>
    <w:rsid w:val="004E4736"/>
  </w:style>
  <w:style w:type="character" w:customStyle="1" w:styleId="WW8Num9z5">
    <w:name w:val="WW8Num9z5"/>
    <w:rsid w:val="004E4736"/>
  </w:style>
  <w:style w:type="character" w:customStyle="1" w:styleId="WW8Num9z6">
    <w:name w:val="WW8Num9z6"/>
    <w:rsid w:val="004E4736"/>
  </w:style>
  <w:style w:type="character" w:customStyle="1" w:styleId="WW8Num9z7">
    <w:name w:val="WW8Num9z7"/>
    <w:rsid w:val="004E4736"/>
  </w:style>
  <w:style w:type="character" w:customStyle="1" w:styleId="WW8Num9z8">
    <w:name w:val="WW8Num9z8"/>
    <w:rsid w:val="004E4736"/>
  </w:style>
  <w:style w:type="character" w:customStyle="1" w:styleId="22">
    <w:name w:val="Основной шрифт абзаца2"/>
    <w:rsid w:val="004E4736"/>
  </w:style>
  <w:style w:type="character" w:styleId="af7">
    <w:name w:val="page number"/>
    <w:basedOn w:val="22"/>
    <w:rsid w:val="004E4736"/>
  </w:style>
  <w:style w:type="character" w:customStyle="1" w:styleId="af8">
    <w:name w:val="Абзац списка Знак"/>
    <w:uiPriority w:val="34"/>
    <w:rsid w:val="004E4736"/>
    <w:rPr>
      <w:rFonts w:eastAsia="Calibri"/>
      <w:sz w:val="28"/>
      <w:szCs w:val="22"/>
    </w:rPr>
  </w:style>
  <w:style w:type="character" w:customStyle="1" w:styleId="23">
    <w:name w:val="Знак примечания2"/>
    <w:rsid w:val="004E4736"/>
    <w:rPr>
      <w:sz w:val="18"/>
      <w:szCs w:val="18"/>
    </w:rPr>
  </w:style>
  <w:style w:type="character" w:customStyle="1" w:styleId="af9">
    <w:name w:val="Текст примечания Знак"/>
    <w:rsid w:val="004E4736"/>
    <w:rPr>
      <w:sz w:val="24"/>
      <w:szCs w:val="24"/>
      <w:lang w:val="en-US"/>
    </w:rPr>
  </w:style>
  <w:style w:type="character" w:styleId="afa">
    <w:name w:val="FollowedHyperlink"/>
    <w:uiPriority w:val="99"/>
    <w:rsid w:val="004E4736"/>
    <w:rPr>
      <w:color w:val="800080"/>
      <w:u w:val="single"/>
    </w:rPr>
  </w:style>
  <w:style w:type="character" w:customStyle="1" w:styleId="afb">
    <w:name w:val="Тема примечания Знак"/>
    <w:rsid w:val="004E4736"/>
    <w:rPr>
      <w:b/>
      <w:bCs/>
      <w:sz w:val="24"/>
      <w:szCs w:val="24"/>
      <w:lang w:val="en-US"/>
    </w:rPr>
  </w:style>
  <w:style w:type="character" w:customStyle="1" w:styleId="afc">
    <w:name w:val="Текст Знак"/>
    <w:link w:val="afd"/>
    <w:uiPriority w:val="99"/>
    <w:rsid w:val="004E4736"/>
    <w:rPr>
      <w:rFonts w:ascii="Courier New" w:hAnsi="Courier New" w:cs="Courier New"/>
    </w:rPr>
  </w:style>
  <w:style w:type="character" w:customStyle="1" w:styleId="afe">
    <w:name w:val="Текст_Жирный"/>
    <w:uiPriority w:val="1"/>
    <w:qFormat/>
    <w:rsid w:val="004E4736"/>
    <w:rPr>
      <w:rFonts w:ascii="Times New Roman" w:hAnsi="Times New Roman" w:cs="Times New Roman"/>
      <w:b/>
    </w:rPr>
  </w:style>
  <w:style w:type="character" w:customStyle="1" w:styleId="aff">
    <w:name w:val="Таблица_название_таблицы Знак"/>
    <w:rsid w:val="004E4736"/>
    <w:rPr>
      <w:b/>
      <w:bCs/>
      <w:sz w:val="22"/>
      <w:szCs w:val="22"/>
    </w:rPr>
  </w:style>
  <w:style w:type="character" w:customStyle="1" w:styleId="110">
    <w:name w:val="Табличный_таблица_11 Знак"/>
    <w:rsid w:val="004E4736"/>
    <w:rPr>
      <w:sz w:val="22"/>
      <w:szCs w:val="22"/>
    </w:rPr>
  </w:style>
  <w:style w:type="character" w:customStyle="1" w:styleId="aff0">
    <w:name w:val="Текст сноски Знак"/>
    <w:basedOn w:val="22"/>
    <w:uiPriority w:val="99"/>
    <w:rsid w:val="004E4736"/>
  </w:style>
  <w:style w:type="character" w:customStyle="1" w:styleId="aff1">
    <w:name w:val="Символ сноски"/>
    <w:rsid w:val="004E4736"/>
    <w:rPr>
      <w:vertAlign w:val="superscript"/>
    </w:rPr>
  </w:style>
  <w:style w:type="character" w:customStyle="1" w:styleId="111">
    <w:name w:val="Табличный_боковик_11 Знак"/>
    <w:rsid w:val="004E4736"/>
    <w:rPr>
      <w:sz w:val="22"/>
      <w:szCs w:val="24"/>
    </w:rPr>
  </w:style>
  <w:style w:type="character" w:customStyle="1" w:styleId="24">
    <w:name w:val="Основной текст 2 Знак"/>
    <w:link w:val="25"/>
    <w:rsid w:val="004E4736"/>
    <w:rPr>
      <w:rFonts w:eastAsia="Calibri"/>
      <w:sz w:val="28"/>
      <w:szCs w:val="28"/>
    </w:rPr>
  </w:style>
  <w:style w:type="character" w:customStyle="1" w:styleId="1a">
    <w:name w:val="Знак Знак1"/>
    <w:rsid w:val="004E4736"/>
    <w:rPr>
      <w:sz w:val="28"/>
      <w:szCs w:val="28"/>
    </w:rPr>
  </w:style>
  <w:style w:type="character" w:customStyle="1" w:styleId="26">
    <w:name w:val="Основной текст с отступом 2 Знак"/>
    <w:link w:val="27"/>
    <w:rsid w:val="004E4736"/>
    <w:rPr>
      <w:rFonts w:eastAsia="Calibri"/>
      <w:sz w:val="28"/>
      <w:szCs w:val="28"/>
    </w:rPr>
  </w:style>
  <w:style w:type="character" w:customStyle="1" w:styleId="32">
    <w:name w:val="Основной текст 3 Знак"/>
    <w:link w:val="33"/>
    <w:rsid w:val="004E4736"/>
    <w:rPr>
      <w:rFonts w:eastAsia="Calibri"/>
      <w:color w:val="FF0000"/>
      <w:sz w:val="26"/>
      <w:szCs w:val="28"/>
    </w:rPr>
  </w:style>
  <w:style w:type="character" w:styleId="aff2">
    <w:name w:val="line number"/>
    <w:rsid w:val="004E4736"/>
  </w:style>
  <w:style w:type="character" w:customStyle="1" w:styleId="aff3">
    <w:name w:val="Схема документа Знак"/>
    <w:rsid w:val="004E4736"/>
    <w:rPr>
      <w:rFonts w:ascii="Tahoma" w:hAnsi="Tahoma" w:cs="Tahoma"/>
      <w:sz w:val="16"/>
      <w:szCs w:val="16"/>
    </w:rPr>
  </w:style>
  <w:style w:type="character" w:customStyle="1" w:styleId="1b">
    <w:name w:val="Схема документа Знак1"/>
    <w:link w:val="aff4"/>
    <w:rsid w:val="004E4736"/>
    <w:rPr>
      <w:rFonts w:ascii="Tahoma" w:eastAsia="Calibri" w:hAnsi="Tahoma" w:cs="Tahoma"/>
      <w:sz w:val="16"/>
      <w:szCs w:val="16"/>
    </w:rPr>
  </w:style>
  <w:style w:type="character" w:customStyle="1" w:styleId="aff5">
    <w:name w:val="Подзаголовок Знак"/>
    <w:aliases w:val="Обычный таблица Знак"/>
    <w:uiPriority w:val="99"/>
    <w:rsid w:val="004E4736"/>
    <w:rPr>
      <w:rFonts w:ascii="Cambria" w:eastAsia="Times New Roman" w:hAnsi="Cambria" w:cs="Times New Roman"/>
      <w:sz w:val="24"/>
      <w:szCs w:val="24"/>
    </w:rPr>
  </w:style>
  <w:style w:type="character" w:customStyle="1" w:styleId="1c">
    <w:name w:val="Подзаголовок Знак1"/>
    <w:aliases w:val="Обычный таблица Знак1"/>
    <w:uiPriority w:val="99"/>
    <w:rsid w:val="004E4736"/>
    <w:rPr>
      <w:rFonts w:eastAsia="Calibri"/>
      <w:sz w:val="28"/>
      <w:szCs w:val="28"/>
    </w:rPr>
  </w:style>
  <w:style w:type="character" w:customStyle="1" w:styleId="aff6">
    <w:name w:val="Гипертекстовая ссылка"/>
    <w:rsid w:val="004E4736"/>
    <w:rPr>
      <w:rFonts w:cs="Times New Roman"/>
      <w:color w:val="008000"/>
    </w:rPr>
  </w:style>
  <w:style w:type="character" w:customStyle="1" w:styleId="aff7">
    <w:name w:val="Цветовое выделение"/>
    <w:uiPriority w:val="99"/>
    <w:rsid w:val="004E4736"/>
    <w:rPr>
      <w:b/>
      <w:bCs/>
      <w:color w:val="000080"/>
    </w:rPr>
  </w:style>
  <w:style w:type="character" w:styleId="aff8">
    <w:name w:val="Emphasis"/>
    <w:uiPriority w:val="20"/>
    <w:qFormat/>
    <w:rsid w:val="004E4736"/>
    <w:rPr>
      <w:i/>
      <w:iCs/>
    </w:rPr>
  </w:style>
  <w:style w:type="character" w:styleId="aff9">
    <w:name w:val="Strong"/>
    <w:qFormat/>
    <w:rsid w:val="004E4736"/>
    <w:rPr>
      <w:b/>
      <w:bCs/>
    </w:rPr>
  </w:style>
  <w:style w:type="character" w:customStyle="1" w:styleId="affa">
    <w:name w:val="Название Знак"/>
    <w:uiPriority w:val="10"/>
    <w:rsid w:val="004E4736"/>
    <w:rPr>
      <w:rFonts w:ascii="Cambria" w:hAnsi="Cambria" w:cs="Cambria"/>
      <w:b/>
      <w:bCs/>
      <w:kern w:val="1"/>
      <w:sz w:val="32"/>
      <w:szCs w:val="32"/>
    </w:rPr>
  </w:style>
  <w:style w:type="character" w:customStyle="1" w:styleId="ConsPlusNormal0">
    <w:name w:val="ConsPlusNormal Знак"/>
    <w:rsid w:val="004E4736"/>
    <w:rPr>
      <w:rFonts w:ascii="Arial Unicode MS" w:eastAsia="Arial Unicode MS" w:hAnsi="Arial Unicode MS" w:cs="Arial Unicode MS"/>
      <w:color w:val="000000"/>
    </w:rPr>
  </w:style>
  <w:style w:type="character" w:customStyle="1" w:styleId="apple-converted-space">
    <w:name w:val="apple-converted-space"/>
    <w:rsid w:val="004E4736"/>
  </w:style>
  <w:style w:type="character" w:customStyle="1" w:styleId="w">
    <w:name w:val="w"/>
    <w:rsid w:val="004E4736"/>
  </w:style>
  <w:style w:type="character" w:customStyle="1" w:styleId="affb">
    <w:name w:val="Без интервала Знак"/>
    <w:aliases w:val="с интервалом Знак,Без интервала1 Знак,No Spacing Знак,No Spacing1 Знак"/>
    <w:uiPriority w:val="1"/>
    <w:rsid w:val="004E4736"/>
    <w:rPr>
      <w:sz w:val="28"/>
      <w:szCs w:val="24"/>
    </w:rPr>
  </w:style>
  <w:style w:type="character" w:customStyle="1" w:styleId="fts-hit">
    <w:name w:val="fts-hit"/>
    <w:uiPriority w:val="99"/>
    <w:rsid w:val="004E4736"/>
    <w:rPr>
      <w:shd w:val="clear" w:color="auto" w:fill="FFC0CB"/>
    </w:rPr>
  </w:style>
  <w:style w:type="character" w:customStyle="1" w:styleId="HTML">
    <w:name w:val="Стандартный HTML Знак"/>
    <w:uiPriority w:val="99"/>
    <w:rsid w:val="004E4736"/>
    <w:rPr>
      <w:rFonts w:ascii="Courier New" w:hAnsi="Courier New" w:cs="Courier New"/>
    </w:rPr>
  </w:style>
  <w:style w:type="character" w:customStyle="1" w:styleId="34">
    <w:name w:val="Основной текст с отступом 3 Знак"/>
    <w:link w:val="35"/>
    <w:rsid w:val="004E4736"/>
    <w:rPr>
      <w:rFonts w:ascii="Courier New" w:hAnsi="Courier New" w:cs="Courier New"/>
      <w:sz w:val="28"/>
    </w:rPr>
  </w:style>
  <w:style w:type="character" w:customStyle="1" w:styleId="affc">
    <w:name w:val="Продолжение ссылки"/>
    <w:uiPriority w:val="99"/>
    <w:rsid w:val="004E4736"/>
    <w:rPr>
      <w:rFonts w:cs="Times New Roman"/>
      <w:b/>
      <w:bCs/>
      <w:color w:val="008000"/>
    </w:rPr>
  </w:style>
  <w:style w:type="character" w:customStyle="1" w:styleId="ecattext">
    <w:name w:val="ecattext"/>
    <w:rsid w:val="004E4736"/>
  </w:style>
  <w:style w:type="character" w:customStyle="1" w:styleId="1d">
    <w:name w:val="Основной шрифт абзаца1"/>
    <w:rsid w:val="004E4736"/>
  </w:style>
  <w:style w:type="character" w:customStyle="1" w:styleId="1e">
    <w:name w:val="Знак примечания1"/>
    <w:rsid w:val="004E4736"/>
    <w:rPr>
      <w:sz w:val="16"/>
      <w:szCs w:val="16"/>
    </w:rPr>
  </w:style>
  <w:style w:type="character" w:customStyle="1" w:styleId="affd">
    <w:name w:val="Символ нумерации"/>
    <w:rsid w:val="004E4736"/>
  </w:style>
  <w:style w:type="character" w:customStyle="1" w:styleId="FontStyle25">
    <w:name w:val="Font Style25"/>
    <w:rsid w:val="004E4736"/>
    <w:rPr>
      <w:rFonts w:ascii="Times New Roman" w:hAnsi="Times New Roman" w:cs="Times New Roman"/>
      <w:b/>
      <w:sz w:val="20"/>
    </w:rPr>
  </w:style>
  <w:style w:type="character" w:customStyle="1" w:styleId="1f">
    <w:name w:val="Текст примечания Знак1"/>
    <w:rsid w:val="004E4736"/>
    <w:rPr>
      <w:rFonts w:ascii="Calibri" w:eastAsia="Calibri" w:hAnsi="Calibri" w:cs="Calibri"/>
    </w:rPr>
  </w:style>
  <w:style w:type="character" w:customStyle="1" w:styleId="serp-urlitem1">
    <w:name w:val="serp-url__item1"/>
    <w:rsid w:val="004E4736"/>
  </w:style>
  <w:style w:type="character" w:customStyle="1" w:styleId="serp-urlmark1">
    <w:name w:val="serp-url__mark1"/>
    <w:rsid w:val="004E4736"/>
    <w:rPr>
      <w:rFonts w:ascii="Verdana" w:hAnsi="Verdana" w:cs="Verdana" w:hint="default"/>
    </w:rPr>
  </w:style>
  <w:style w:type="character" w:styleId="affe">
    <w:name w:val="footnote reference"/>
    <w:rsid w:val="004E4736"/>
    <w:rPr>
      <w:vertAlign w:val="superscript"/>
    </w:rPr>
  </w:style>
  <w:style w:type="character" w:customStyle="1" w:styleId="afff">
    <w:name w:val="Символы концевой сноски"/>
    <w:rsid w:val="004E4736"/>
    <w:rPr>
      <w:vertAlign w:val="superscript"/>
    </w:rPr>
  </w:style>
  <w:style w:type="character" w:customStyle="1" w:styleId="WW-">
    <w:name w:val="WW-Символы концевой сноски"/>
    <w:rsid w:val="004E4736"/>
  </w:style>
  <w:style w:type="character" w:styleId="afff0">
    <w:name w:val="endnote reference"/>
    <w:rsid w:val="004E4736"/>
    <w:rPr>
      <w:vertAlign w:val="superscript"/>
    </w:rPr>
  </w:style>
  <w:style w:type="paragraph" w:styleId="afff1">
    <w:name w:val="Title"/>
    <w:basedOn w:val="a"/>
    <w:next w:val="af1"/>
    <w:link w:val="1f0"/>
    <w:uiPriority w:val="10"/>
    <w:qFormat/>
    <w:rsid w:val="004E4736"/>
    <w:pPr>
      <w:keepNext/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1f0">
    <w:name w:val="Название Знак1"/>
    <w:basedOn w:val="a0"/>
    <w:link w:val="afff1"/>
    <w:rsid w:val="004E4736"/>
    <w:rPr>
      <w:rFonts w:ascii="Arial" w:eastAsia="Microsoft YaHei" w:hAnsi="Arial" w:cs="Mangal"/>
      <w:sz w:val="28"/>
      <w:szCs w:val="28"/>
      <w:lang w:eastAsia="ar-SA"/>
    </w:rPr>
  </w:style>
  <w:style w:type="paragraph" w:styleId="afff2">
    <w:name w:val="List"/>
    <w:basedOn w:val="a"/>
    <w:uiPriority w:val="99"/>
    <w:rsid w:val="004E4736"/>
    <w:pPr>
      <w:ind w:left="283" w:hanging="283"/>
      <w:jc w:val="both"/>
    </w:pPr>
    <w:rPr>
      <w:lang w:eastAsia="ar-SA"/>
    </w:rPr>
  </w:style>
  <w:style w:type="paragraph" w:customStyle="1" w:styleId="28">
    <w:name w:val="Название2"/>
    <w:basedOn w:val="a"/>
    <w:rsid w:val="004E4736"/>
    <w:pPr>
      <w:suppressLineNumbers/>
      <w:suppressAutoHyphens/>
      <w:spacing w:before="120" w:after="120"/>
      <w:jc w:val="both"/>
    </w:pPr>
    <w:rPr>
      <w:rFonts w:cs="Arial"/>
      <w:i/>
      <w:iCs/>
      <w:lang w:eastAsia="ar-SA"/>
    </w:rPr>
  </w:style>
  <w:style w:type="paragraph" w:customStyle="1" w:styleId="29">
    <w:name w:val="Указатель2"/>
    <w:basedOn w:val="a"/>
    <w:rsid w:val="004E4736"/>
    <w:pPr>
      <w:suppressLineNumbers/>
      <w:suppressAutoHyphens/>
      <w:jc w:val="both"/>
    </w:pPr>
    <w:rPr>
      <w:rFonts w:cs="Arial"/>
      <w:sz w:val="28"/>
      <w:lang w:eastAsia="ar-SA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4E4736"/>
    <w:pPr>
      <w:suppressAutoHyphens/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f1">
    <w:name w:val="Текст1"/>
    <w:basedOn w:val="a"/>
    <w:rsid w:val="004E4736"/>
    <w:pPr>
      <w:suppressAutoHyphens/>
      <w:jc w:val="both"/>
    </w:pPr>
    <w:rPr>
      <w:rFonts w:ascii="Courier New" w:hAnsi="Courier New" w:cs="Courier New"/>
      <w:sz w:val="20"/>
      <w:szCs w:val="20"/>
      <w:lang w:val="x-none" w:eastAsia="ar-SA"/>
    </w:rPr>
  </w:style>
  <w:style w:type="paragraph" w:customStyle="1" w:styleId="310">
    <w:name w:val="Основной текст с отступом 31"/>
    <w:basedOn w:val="a"/>
    <w:rsid w:val="004E4736"/>
    <w:pPr>
      <w:widowControl w:val="0"/>
      <w:suppressAutoHyphens/>
      <w:autoSpaceDE w:val="0"/>
      <w:ind w:left="900"/>
      <w:jc w:val="both"/>
    </w:pPr>
    <w:rPr>
      <w:rFonts w:ascii="Courier New" w:hAnsi="Courier New" w:cs="Courier New"/>
      <w:sz w:val="28"/>
      <w:szCs w:val="20"/>
      <w:lang w:eastAsia="ar-SA"/>
    </w:rPr>
  </w:style>
  <w:style w:type="paragraph" w:customStyle="1" w:styleId="1f2">
    <w:name w:val="Обычный1"/>
    <w:rsid w:val="004E4736"/>
    <w:pPr>
      <w:suppressAutoHyphens/>
    </w:pPr>
    <w:rPr>
      <w:rFonts w:eastAsia="ヒラギノ角ゴ Pro W3"/>
      <w:color w:val="000000"/>
      <w:sz w:val="24"/>
      <w:lang w:eastAsia="ar-SA"/>
    </w:rPr>
  </w:style>
  <w:style w:type="paragraph" w:customStyle="1" w:styleId="2a">
    <w:name w:val="Текст примечания2"/>
    <w:basedOn w:val="a"/>
    <w:rsid w:val="004E4736"/>
    <w:pPr>
      <w:suppressAutoHyphens/>
      <w:jc w:val="both"/>
    </w:pPr>
    <w:rPr>
      <w:sz w:val="28"/>
      <w:lang w:val="en-US" w:eastAsia="ar-SA"/>
    </w:rPr>
  </w:style>
  <w:style w:type="paragraph" w:customStyle="1" w:styleId="1f3">
    <w:name w:val="Абзац списка1"/>
    <w:basedOn w:val="a"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xl63">
    <w:name w:val="xl63"/>
    <w:basedOn w:val="a"/>
    <w:rsid w:val="004E4736"/>
    <w:pP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4">
    <w:name w:val="xl64"/>
    <w:basedOn w:val="a"/>
    <w:rsid w:val="004E4736"/>
    <w:pPr>
      <w:pBdr>
        <w:lef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5">
    <w:name w:val="xl65"/>
    <w:basedOn w:val="a"/>
    <w:rsid w:val="004E4736"/>
    <w:pPr>
      <w:suppressAutoHyphens/>
      <w:spacing w:before="280" w:after="280"/>
      <w:jc w:val="right"/>
    </w:pPr>
    <w:rPr>
      <w:sz w:val="22"/>
      <w:szCs w:val="22"/>
      <w:lang w:eastAsia="ar-SA"/>
    </w:rPr>
  </w:style>
  <w:style w:type="paragraph" w:customStyle="1" w:styleId="xl66">
    <w:name w:val="xl66"/>
    <w:basedOn w:val="a"/>
    <w:rsid w:val="004E4736"/>
    <w:pPr>
      <w:pBdr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7">
    <w:name w:val="xl67"/>
    <w:basedOn w:val="a"/>
    <w:rsid w:val="004E4736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8">
    <w:name w:val="xl68"/>
    <w:basedOn w:val="a"/>
    <w:rsid w:val="004E4736"/>
    <w:pPr>
      <w:pBdr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9">
    <w:name w:val="xl69"/>
    <w:basedOn w:val="a"/>
    <w:rsid w:val="004E4736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0">
    <w:name w:val="xl70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1">
    <w:name w:val="xl71"/>
    <w:basedOn w:val="a"/>
    <w:rsid w:val="004E4736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2">
    <w:name w:val="xl72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3">
    <w:name w:val="xl73"/>
    <w:basedOn w:val="a"/>
    <w:rsid w:val="004E4736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4">
    <w:name w:val="xl74"/>
    <w:basedOn w:val="a"/>
    <w:rsid w:val="004E4736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5">
    <w:name w:val="xl75"/>
    <w:basedOn w:val="a"/>
    <w:rsid w:val="004E4736"/>
    <w:pPr>
      <w:pBdr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6">
    <w:name w:val="xl76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  <w:textAlignment w:val="top"/>
    </w:pPr>
    <w:rPr>
      <w:sz w:val="22"/>
      <w:szCs w:val="22"/>
      <w:lang w:eastAsia="ar-SA"/>
    </w:rPr>
  </w:style>
  <w:style w:type="paragraph" w:customStyle="1" w:styleId="xl77">
    <w:name w:val="xl77"/>
    <w:basedOn w:val="a"/>
    <w:rsid w:val="004E4736"/>
    <w:pPr>
      <w:pBdr>
        <w:bottom w:val="single" w:sz="4" w:space="0" w:color="000000"/>
      </w:pBdr>
      <w:suppressAutoHyphens/>
      <w:spacing w:before="280" w:after="280"/>
      <w:jc w:val="both"/>
      <w:textAlignment w:val="top"/>
    </w:pPr>
    <w:rPr>
      <w:sz w:val="22"/>
      <w:szCs w:val="22"/>
      <w:lang w:eastAsia="ar-SA"/>
    </w:rPr>
  </w:style>
  <w:style w:type="paragraph" w:customStyle="1" w:styleId="xl78">
    <w:name w:val="xl78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both"/>
      <w:textAlignment w:val="top"/>
    </w:pPr>
    <w:rPr>
      <w:sz w:val="22"/>
      <w:szCs w:val="22"/>
      <w:lang w:eastAsia="ar-SA"/>
    </w:rPr>
  </w:style>
  <w:style w:type="paragraph" w:customStyle="1" w:styleId="xl79">
    <w:name w:val="xl79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0">
    <w:name w:val="xl80"/>
    <w:basedOn w:val="a"/>
    <w:rsid w:val="004E4736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1">
    <w:name w:val="xl81"/>
    <w:basedOn w:val="a"/>
    <w:rsid w:val="004E4736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2">
    <w:name w:val="xl82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3">
    <w:name w:val="xl83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top"/>
    </w:pPr>
    <w:rPr>
      <w:b/>
      <w:bCs/>
      <w:sz w:val="22"/>
      <w:szCs w:val="22"/>
      <w:lang w:eastAsia="ar-SA"/>
    </w:rPr>
  </w:style>
  <w:style w:type="paragraph" w:customStyle="1" w:styleId="xl84">
    <w:name w:val="xl84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85">
    <w:name w:val="xl85"/>
    <w:basedOn w:val="a"/>
    <w:rsid w:val="004E4736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6">
    <w:name w:val="xl86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top"/>
    </w:pPr>
    <w:rPr>
      <w:b/>
      <w:bCs/>
      <w:sz w:val="22"/>
      <w:szCs w:val="22"/>
      <w:lang w:eastAsia="ar-SA"/>
    </w:rPr>
  </w:style>
  <w:style w:type="paragraph" w:customStyle="1" w:styleId="xl87">
    <w:name w:val="xl87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b/>
      <w:bCs/>
      <w:sz w:val="22"/>
      <w:szCs w:val="22"/>
      <w:lang w:eastAsia="ar-SA"/>
    </w:rPr>
  </w:style>
  <w:style w:type="paragraph" w:customStyle="1" w:styleId="xl88">
    <w:name w:val="xl88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89">
    <w:name w:val="xl89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90">
    <w:name w:val="xl90"/>
    <w:basedOn w:val="a"/>
    <w:rsid w:val="004E4736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1">
    <w:name w:val="xl91"/>
    <w:basedOn w:val="a"/>
    <w:rsid w:val="004E4736"/>
    <w:pPr>
      <w:pBdr>
        <w:lef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2">
    <w:name w:val="xl92"/>
    <w:basedOn w:val="a"/>
    <w:rsid w:val="004E4736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3">
    <w:name w:val="xl93"/>
    <w:basedOn w:val="a"/>
    <w:rsid w:val="004E4736"/>
    <w:pPr>
      <w:pBdr>
        <w:top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4">
    <w:name w:val="xl94"/>
    <w:basedOn w:val="a"/>
    <w:rsid w:val="004E4736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5">
    <w:name w:val="xl95"/>
    <w:basedOn w:val="a"/>
    <w:rsid w:val="004E4736"/>
    <w:pP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6">
    <w:name w:val="xl96"/>
    <w:basedOn w:val="a"/>
    <w:rsid w:val="004E4736"/>
    <w:pPr>
      <w:pBdr>
        <w:righ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7">
    <w:name w:val="xl97"/>
    <w:basedOn w:val="a"/>
    <w:rsid w:val="004E4736"/>
    <w:pPr>
      <w:pBdr>
        <w:bottom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8">
    <w:name w:val="xl98"/>
    <w:basedOn w:val="a"/>
    <w:rsid w:val="004E4736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9">
    <w:name w:val="xl99"/>
    <w:basedOn w:val="a"/>
    <w:rsid w:val="004E4736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0">
    <w:name w:val="xl100"/>
    <w:basedOn w:val="a"/>
    <w:rsid w:val="004E4736"/>
    <w:pPr>
      <w:pBdr>
        <w:top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1">
    <w:name w:val="xl101"/>
    <w:basedOn w:val="a"/>
    <w:rsid w:val="004E4736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2">
    <w:name w:val="xl102"/>
    <w:basedOn w:val="a"/>
    <w:rsid w:val="004E4736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3">
    <w:name w:val="xl103"/>
    <w:basedOn w:val="a"/>
    <w:rsid w:val="004E4736"/>
    <w:pPr>
      <w:pBdr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4">
    <w:name w:val="xl104"/>
    <w:basedOn w:val="a"/>
    <w:rsid w:val="004E4736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5">
    <w:name w:val="xl105"/>
    <w:basedOn w:val="a"/>
    <w:rsid w:val="004E4736"/>
    <w:pPr>
      <w:pBdr>
        <w:top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6">
    <w:name w:val="xl106"/>
    <w:basedOn w:val="a"/>
    <w:rsid w:val="004E4736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7">
    <w:name w:val="xl107"/>
    <w:basedOn w:val="a"/>
    <w:rsid w:val="004E4736"/>
    <w:pPr>
      <w:pBdr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8">
    <w:name w:val="xl108"/>
    <w:basedOn w:val="a"/>
    <w:rsid w:val="004E4736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9">
    <w:name w:val="xl109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0">
    <w:name w:val="xl110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b/>
      <w:bCs/>
      <w:sz w:val="22"/>
      <w:szCs w:val="22"/>
      <w:lang w:eastAsia="ar-SA"/>
    </w:rPr>
  </w:style>
  <w:style w:type="paragraph" w:customStyle="1" w:styleId="xl111">
    <w:name w:val="xl111"/>
    <w:basedOn w:val="a"/>
    <w:rsid w:val="004E4736"/>
    <w:pPr>
      <w:pBdr>
        <w:top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12">
    <w:name w:val="xl112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13">
    <w:name w:val="xl113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4">
    <w:name w:val="xl114"/>
    <w:basedOn w:val="a"/>
    <w:rsid w:val="004E4736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5">
    <w:name w:val="xl115"/>
    <w:basedOn w:val="a"/>
    <w:rsid w:val="004E4736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6">
    <w:name w:val="xl116"/>
    <w:basedOn w:val="a"/>
    <w:rsid w:val="004E4736"/>
    <w:pPr>
      <w:pBdr>
        <w:top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7">
    <w:name w:val="xl117"/>
    <w:basedOn w:val="a"/>
    <w:rsid w:val="004E4736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8">
    <w:name w:val="xl118"/>
    <w:basedOn w:val="a"/>
    <w:rsid w:val="004E4736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9">
    <w:name w:val="xl119"/>
    <w:basedOn w:val="a"/>
    <w:rsid w:val="004E4736"/>
    <w:pPr>
      <w:pBdr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0">
    <w:name w:val="xl120"/>
    <w:basedOn w:val="a"/>
    <w:rsid w:val="004E4736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1">
    <w:name w:val="xl121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2">
    <w:name w:val="xl122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3">
    <w:name w:val="xl123"/>
    <w:basedOn w:val="a"/>
    <w:rsid w:val="004E4736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4">
    <w:name w:val="xl124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25">
    <w:name w:val="xl125"/>
    <w:basedOn w:val="a"/>
    <w:rsid w:val="004E4736"/>
    <w:pPr>
      <w:pBdr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26">
    <w:name w:val="xl126"/>
    <w:basedOn w:val="a"/>
    <w:rsid w:val="004E4736"/>
    <w:pPr>
      <w:pBdr>
        <w:top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27">
    <w:name w:val="xl127"/>
    <w:basedOn w:val="a"/>
    <w:rsid w:val="004E4736"/>
    <w:pPr>
      <w:suppressAutoHyphens/>
      <w:spacing w:before="280" w:after="280"/>
      <w:jc w:val="center"/>
    </w:pPr>
    <w:rPr>
      <w:b/>
      <w:bCs/>
      <w:sz w:val="26"/>
      <w:szCs w:val="26"/>
      <w:lang w:eastAsia="ar-SA"/>
    </w:rPr>
  </w:style>
  <w:style w:type="paragraph" w:customStyle="1" w:styleId="xl128">
    <w:name w:val="xl128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9">
    <w:name w:val="xl129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30">
    <w:name w:val="xl130"/>
    <w:basedOn w:val="a"/>
    <w:rsid w:val="004E4736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31">
    <w:name w:val="xl131"/>
    <w:basedOn w:val="a"/>
    <w:rsid w:val="004E4736"/>
    <w:pPr>
      <w:pBdr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32">
    <w:name w:val="xl132"/>
    <w:basedOn w:val="a"/>
    <w:rsid w:val="004E4736"/>
    <w:pPr>
      <w:pBdr>
        <w:top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33">
    <w:name w:val="xl133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  <w:textAlignment w:val="top"/>
    </w:pPr>
    <w:rPr>
      <w:b/>
      <w:bCs/>
      <w:sz w:val="22"/>
      <w:szCs w:val="22"/>
      <w:lang w:eastAsia="ar-SA"/>
    </w:rPr>
  </w:style>
  <w:style w:type="paragraph" w:customStyle="1" w:styleId="xl134">
    <w:name w:val="xl134"/>
    <w:basedOn w:val="a"/>
    <w:rsid w:val="004E4736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35">
    <w:name w:val="xl135"/>
    <w:basedOn w:val="a"/>
    <w:rsid w:val="004E4736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36">
    <w:name w:val="xl136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styleId="afff3">
    <w:name w:val="annotation text"/>
    <w:basedOn w:val="a"/>
    <w:link w:val="2b"/>
    <w:unhideWhenUsed/>
    <w:rsid w:val="004E4736"/>
    <w:rPr>
      <w:sz w:val="20"/>
      <w:szCs w:val="20"/>
    </w:rPr>
  </w:style>
  <w:style w:type="character" w:customStyle="1" w:styleId="2b">
    <w:name w:val="Текст примечания Знак2"/>
    <w:basedOn w:val="a0"/>
    <w:link w:val="afff3"/>
    <w:uiPriority w:val="99"/>
    <w:rsid w:val="004E4736"/>
  </w:style>
  <w:style w:type="paragraph" w:styleId="afff4">
    <w:name w:val="annotation subject"/>
    <w:basedOn w:val="2a"/>
    <w:next w:val="2a"/>
    <w:link w:val="1f4"/>
    <w:rsid w:val="004E4736"/>
    <w:rPr>
      <w:b/>
      <w:bCs/>
    </w:rPr>
  </w:style>
  <w:style w:type="character" w:customStyle="1" w:styleId="1f4">
    <w:name w:val="Тема примечания Знак1"/>
    <w:basedOn w:val="2b"/>
    <w:link w:val="afff4"/>
    <w:rsid w:val="004E4736"/>
    <w:rPr>
      <w:b/>
      <w:bCs/>
      <w:sz w:val="28"/>
      <w:szCs w:val="24"/>
      <w:lang w:val="en-US" w:eastAsia="ar-SA"/>
    </w:rPr>
  </w:style>
  <w:style w:type="paragraph" w:styleId="afff5">
    <w:name w:val="No Spacing"/>
    <w:aliases w:val="с интервалом,Без интервала1,No Spacing,No Spacing1"/>
    <w:uiPriority w:val="1"/>
    <w:qFormat/>
    <w:rsid w:val="004E4736"/>
    <w:pPr>
      <w:suppressAutoHyphens/>
      <w:jc w:val="both"/>
    </w:pPr>
    <w:rPr>
      <w:sz w:val="28"/>
      <w:szCs w:val="24"/>
      <w:lang w:eastAsia="ar-SA"/>
    </w:rPr>
  </w:style>
  <w:style w:type="paragraph" w:customStyle="1" w:styleId="afff6">
    <w:name w:val="Таблица_название_таблицы"/>
    <w:next w:val="a"/>
    <w:qFormat/>
    <w:rsid w:val="004E4736"/>
    <w:pPr>
      <w:keepNext/>
      <w:suppressAutoHyphens/>
      <w:spacing w:before="60" w:after="60"/>
      <w:jc w:val="center"/>
    </w:pPr>
    <w:rPr>
      <w:b/>
      <w:bCs/>
      <w:sz w:val="22"/>
      <w:szCs w:val="22"/>
      <w:lang w:eastAsia="ar-SA"/>
    </w:rPr>
  </w:style>
  <w:style w:type="paragraph" w:customStyle="1" w:styleId="112">
    <w:name w:val="Табличный_таблица_11"/>
    <w:qFormat/>
    <w:rsid w:val="004E4736"/>
    <w:pPr>
      <w:suppressAutoHyphens/>
      <w:jc w:val="center"/>
    </w:pPr>
    <w:rPr>
      <w:sz w:val="22"/>
      <w:szCs w:val="22"/>
      <w:lang w:eastAsia="ar-SA"/>
    </w:rPr>
  </w:style>
  <w:style w:type="paragraph" w:styleId="afff7">
    <w:name w:val="footnote text"/>
    <w:basedOn w:val="a"/>
    <w:link w:val="1f5"/>
    <w:uiPriority w:val="99"/>
    <w:rsid w:val="004E4736"/>
    <w:rPr>
      <w:sz w:val="20"/>
      <w:szCs w:val="20"/>
      <w:lang w:eastAsia="ar-SA"/>
    </w:rPr>
  </w:style>
  <w:style w:type="character" w:customStyle="1" w:styleId="1f5">
    <w:name w:val="Текст сноски Знак1"/>
    <w:basedOn w:val="a0"/>
    <w:link w:val="afff7"/>
    <w:uiPriority w:val="99"/>
    <w:rsid w:val="004E4736"/>
    <w:rPr>
      <w:lang w:eastAsia="ar-SA"/>
    </w:rPr>
  </w:style>
  <w:style w:type="paragraph" w:customStyle="1" w:styleId="113">
    <w:name w:val="Табличный_боковик_11"/>
    <w:qFormat/>
    <w:rsid w:val="004E4736"/>
    <w:pPr>
      <w:suppressAutoHyphens/>
    </w:pPr>
    <w:rPr>
      <w:sz w:val="22"/>
      <w:szCs w:val="24"/>
      <w:lang w:eastAsia="ar-SA"/>
    </w:rPr>
  </w:style>
  <w:style w:type="paragraph" w:customStyle="1" w:styleId="1f6">
    <w:name w:val="Название объекта1"/>
    <w:basedOn w:val="a"/>
    <w:next w:val="a"/>
    <w:rsid w:val="004E4736"/>
    <w:pPr>
      <w:widowControl w:val="0"/>
      <w:ind w:left="-57" w:right="-57" w:firstLine="709"/>
      <w:jc w:val="center"/>
    </w:pPr>
    <w:rPr>
      <w:rFonts w:eastAsia="Calibri"/>
      <w:b/>
      <w:sz w:val="20"/>
      <w:szCs w:val="28"/>
      <w:lang w:eastAsia="ar-SA"/>
    </w:rPr>
  </w:style>
  <w:style w:type="paragraph" w:customStyle="1" w:styleId="210">
    <w:name w:val="Основной текст 21"/>
    <w:basedOn w:val="a"/>
    <w:rsid w:val="004E4736"/>
    <w:pPr>
      <w:widowControl w:val="0"/>
      <w:tabs>
        <w:tab w:val="left" w:pos="6237"/>
      </w:tabs>
      <w:ind w:firstLine="709"/>
      <w:jc w:val="center"/>
    </w:pPr>
    <w:rPr>
      <w:rFonts w:eastAsia="Calibri"/>
      <w:sz w:val="28"/>
      <w:szCs w:val="28"/>
      <w:lang w:eastAsia="ar-SA"/>
    </w:rPr>
  </w:style>
  <w:style w:type="paragraph" w:customStyle="1" w:styleId="212">
    <w:name w:val="Основной текст с отступом 21"/>
    <w:basedOn w:val="a"/>
    <w:rsid w:val="004E4736"/>
    <w:pPr>
      <w:widowControl w:val="0"/>
      <w:spacing w:before="600"/>
      <w:ind w:firstLine="709"/>
      <w:jc w:val="both"/>
    </w:pPr>
    <w:rPr>
      <w:rFonts w:eastAsia="Calibri"/>
      <w:sz w:val="28"/>
      <w:szCs w:val="28"/>
      <w:lang w:eastAsia="ar-SA"/>
    </w:rPr>
  </w:style>
  <w:style w:type="paragraph" w:customStyle="1" w:styleId="ConsNonformat">
    <w:name w:val="ConsNonformat"/>
    <w:rsid w:val="004E4736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customStyle="1" w:styleId="ConsNormal">
    <w:name w:val="ConsNormal"/>
    <w:rsid w:val="004E4736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customStyle="1" w:styleId="311">
    <w:name w:val="Основной текст 31"/>
    <w:basedOn w:val="a"/>
    <w:rsid w:val="004E4736"/>
    <w:pPr>
      <w:widowControl w:val="0"/>
      <w:ind w:firstLine="709"/>
      <w:jc w:val="both"/>
    </w:pPr>
    <w:rPr>
      <w:rFonts w:eastAsia="Calibri"/>
      <w:color w:val="FF0000"/>
      <w:sz w:val="26"/>
      <w:szCs w:val="28"/>
      <w:lang w:eastAsia="ar-SA"/>
    </w:rPr>
  </w:style>
  <w:style w:type="paragraph" w:customStyle="1" w:styleId="1f7">
    <w:name w:val="Схема документа1"/>
    <w:basedOn w:val="a"/>
    <w:rsid w:val="004E4736"/>
    <w:pPr>
      <w:widowControl w:val="0"/>
      <w:ind w:firstLine="709"/>
      <w:jc w:val="both"/>
    </w:pPr>
    <w:rPr>
      <w:rFonts w:ascii="Tahoma" w:eastAsia="Calibri" w:hAnsi="Tahoma" w:cs="Tahoma"/>
      <w:sz w:val="16"/>
      <w:szCs w:val="16"/>
      <w:lang w:eastAsia="ar-SA"/>
    </w:rPr>
  </w:style>
  <w:style w:type="paragraph" w:styleId="afff8">
    <w:name w:val="Subtitle"/>
    <w:aliases w:val="Обычный таблица"/>
    <w:basedOn w:val="a"/>
    <w:next w:val="a"/>
    <w:link w:val="2c"/>
    <w:uiPriority w:val="99"/>
    <w:qFormat/>
    <w:rsid w:val="004E4736"/>
    <w:pPr>
      <w:widowControl w:val="0"/>
      <w:autoSpaceDE w:val="0"/>
      <w:spacing w:after="60"/>
      <w:ind w:firstLine="709"/>
      <w:jc w:val="both"/>
    </w:pPr>
    <w:rPr>
      <w:rFonts w:eastAsia="Calibri"/>
      <w:sz w:val="28"/>
      <w:szCs w:val="28"/>
      <w:lang w:eastAsia="ar-SA"/>
    </w:rPr>
  </w:style>
  <w:style w:type="character" w:customStyle="1" w:styleId="2c">
    <w:name w:val="Подзаголовок Знак2"/>
    <w:aliases w:val="Обычный таблица Знак2"/>
    <w:basedOn w:val="a0"/>
    <w:link w:val="afff8"/>
    <w:uiPriority w:val="99"/>
    <w:rsid w:val="004E4736"/>
    <w:rPr>
      <w:rFonts w:eastAsia="Calibri"/>
      <w:sz w:val="28"/>
      <w:szCs w:val="28"/>
      <w:lang w:eastAsia="ar-SA"/>
    </w:rPr>
  </w:style>
  <w:style w:type="paragraph" w:customStyle="1" w:styleId="stylet3">
    <w:name w:val="stylet3"/>
    <w:basedOn w:val="a"/>
    <w:rsid w:val="004E4736"/>
    <w:pPr>
      <w:spacing w:before="280" w:after="280"/>
      <w:ind w:firstLine="709"/>
    </w:pPr>
    <w:rPr>
      <w:rFonts w:eastAsia="Calibri"/>
      <w:sz w:val="28"/>
      <w:lang w:eastAsia="ar-SA"/>
    </w:rPr>
  </w:style>
  <w:style w:type="paragraph" w:customStyle="1" w:styleId="2d">
    <w:name w:val="Обычный2"/>
    <w:rsid w:val="004E4736"/>
    <w:pPr>
      <w:suppressAutoHyphens/>
    </w:pPr>
    <w:rPr>
      <w:lang w:eastAsia="ar-SA"/>
    </w:rPr>
  </w:style>
  <w:style w:type="paragraph" w:customStyle="1" w:styleId="afff9">
    <w:name w:val="Нормальный (таблица)"/>
    <w:basedOn w:val="a"/>
    <w:next w:val="a"/>
    <w:uiPriority w:val="99"/>
    <w:rsid w:val="004E4736"/>
    <w:pPr>
      <w:widowControl w:val="0"/>
      <w:autoSpaceDE w:val="0"/>
      <w:ind w:firstLine="709"/>
      <w:jc w:val="both"/>
    </w:pPr>
    <w:rPr>
      <w:rFonts w:eastAsia="Calibri"/>
      <w:sz w:val="28"/>
      <w:lang w:eastAsia="ar-SA"/>
    </w:rPr>
  </w:style>
  <w:style w:type="paragraph" w:customStyle="1" w:styleId="afffa">
    <w:name w:val="Центрированный (таблица)"/>
    <w:basedOn w:val="afff9"/>
    <w:next w:val="a"/>
    <w:uiPriority w:val="99"/>
    <w:rsid w:val="004E4736"/>
    <w:pPr>
      <w:ind w:firstLine="0"/>
      <w:jc w:val="center"/>
    </w:pPr>
    <w:rPr>
      <w:rFonts w:eastAsia="Times New Roman"/>
    </w:rPr>
  </w:style>
  <w:style w:type="paragraph" w:customStyle="1" w:styleId="Iauiue3">
    <w:name w:val="Iau?iue3"/>
    <w:uiPriority w:val="99"/>
    <w:rsid w:val="004E4736"/>
    <w:pPr>
      <w:widowControl w:val="0"/>
      <w:suppressAutoHyphens/>
      <w:jc w:val="both"/>
    </w:pPr>
    <w:rPr>
      <w:lang w:eastAsia="ar-SA"/>
    </w:rPr>
  </w:style>
  <w:style w:type="paragraph" w:customStyle="1" w:styleId="ConsCell">
    <w:name w:val="ConsCell"/>
    <w:rsid w:val="004E4736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formattext">
    <w:name w:val="formattext"/>
    <w:basedOn w:val="a"/>
    <w:rsid w:val="004E4736"/>
    <w:pPr>
      <w:spacing w:before="280" w:after="280"/>
    </w:pPr>
    <w:rPr>
      <w:lang w:eastAsia="ar-SA"/>
    </w:rPr>
  </w:style>
  <w:style w:type="paragraph" w:customStyle="1" w:styleId="afffb">
    <w:name w:val="Îáû÷íûé"/>
    <w:uiPriority w:val="99"/>
    <w:rsid w:val="004E4736"/>
    <w:pPr>
      <w:suppressAutoHyphens/>
      <w:overflowPunct w:val="0"/>
      <w:autoSpaceDE w:val="0"/>
      <w:jc w:val="both"/>
      <w:textAlignment w:val="baseline"/>
    </w:pPr>
    <w:rPr>
      <w:sz w:val="24"/>
      <w:lang w:eastAsia="ar-SA"/>
    </w:rPr>
  </w:style>
  <w:style w:type="paragraph" w:customStyle="1" w:styleId="ArialNarrow13pt1">
    <w:name w:val="Arial Narrow 13 pt по ширине Первая строка:  1 см"/>
    <w:basedOn w:val="afffb"/>
    <w:rsid w:val="004E4736"/>
    <w:pPr>
      <w:overflowPunct/>
      <w:autoSpaceDE/>
      <w:ind w:firstLine="567"/>
      <w:textAlignment w:val="auto"/>
    </w:pPr>
    <w:rPr>
      <w:rFonts w:ascii="Arial Narrow" w:hAnsi="Arial Narrow" w:cs="Arial Narrow"/>
      <w:sz w:val="26"/>
      <w:lang w:val="en-US"/>
    </w:rPr>
  </w:style>
  <w:style w:type="paragraph" w:customStyle="1" w:styleId="36">
    <w:name w:val="аква3"/>
    <w:basedOn w:val="a"/>
    <w:uiPriority w:val="99"/>
    <w:rsid w:val="004E4736"/>
    <w:pPr>
      <w:spacing w:line="360" w:lineRule="auto"/>
      <w:ind w:firstLine="709"/>
      <w:jc w:val="both"/>
    </w:pPr>
    <w:rPr>
      <w:rFonts w:ascii="Book Antiqua" w:hAnsi="Book Antiqua" w:cs="Book Antiqua"/>
      <w:sz w:val="28"/>
      <w:lang w:eastAsia="ar-SA"/>
    </w:rPr>
  </w:style>
  <w:style w:type="paragraph" w:customStyle="1" w:styleId="afffc">
    <w:name w:val="аква"/>
    <w:basedOn w:val="a"/>
    <w:uiPriority w:val="99"/>
    <w:rsid w:val="004E4736"/>
    <w:pPr>
      <w:ind w:firstLine="709"/>
      <w:jc w:val="both"/>
    </w:pPr>
    <w:rPr>
      <w:rFonts w:ascii="Book Antiqua" w:hAnsi="Book Antiqua" w:cs="Book Antiqua"/>
      <w:sz w:val="28"/>
      <w:lang w:eastAsia="ar-SA"/>
    </w:rPr>
  </w:style>
  <w:style w:type="paragraph" w:customStyle="1" w:styleId="NAmber">
    <w:name w:val="NAmber"/>
    <w:basedOn w:val="afffc"/>
    <w:uiPriority w:val="99"/>
    <w:rsid w:val="004E4736"/>
    <w:pPr>
      <w:jc w:val="center"/>
    </w:pPr>
    <w:rPr>
      <w:rFonts w:ascii="Gaze" w:hAnsi="Gaze" w:cs="Gaze"/>
      <w:b/>
      <w:bCs/>
      <w:sz w:val="36"/>
    </w:rPr>
  </w:style>
  <w:style w:type="paragraph" w:customStyle="1" w:styleId="afffd">
    <w:name w:val="аквамарин"/>
    <w:basedOn w:val="afffc"/>
    <w:uiPriority w:val="99"/>
    <w:rsid w:val="004E4736"/>
    <w:pPr>
      <w:keepLines/>
      <w:spacing w:line="360" w:lineRule="auto"/>
      <w:jc w:val="center"/>
    </w:pPr>
    <w:rPr>
      <w:rFonts w:ascii="Monotype Corsiva" w:hAnsi="Monotype Corsiva" w:cs="Monotype Corsiva"/>
    </w:rPr>
  </w:style>
  <w:style w:type="paragraph" w:customStyle="1" w:styleId="514">
    <w:name w:val="Стиль аква5 + 14 пт"/>
    <w:basedOn w:val="a"/>
    <w:uiPriority w:val="99"/>
    <w:rsid w:val="004E4736"/>
    <w:pPr>
      <w:spacing w:line="360" w:lineRule="auto"/>
      <w:jc w:val="center"/>
    </w:pPr>
    <w:rPr>
      <w:rFonts w:ascii="Arial" w:hAnsi="Arial" w:cs="Arial"/>
      <w:lang w:eastAsia="ar-SA"/>
    </w:rPr>
  </w:style>
  <w:style w:type="paragraph" w:customStyle="1" w:styleId="afffe">
    <w:name w:val="Реферат"/>
    <w:basedOn w:val="a"/>
    <w:uiPriority w:val="99"/>
    <w:rsid w:val="004E4736"/>
    <w:pPr>
      <w:spacing w:line="360" w:lineRule="auto"/>
      <w:ind w:firstLine="709"/>
      <w:jc w:val="both"/>
    </w:pPr>
    <w:rPr>
      <w:lang w:eastAsia="ar-SA"/>
    </w:rPr>
  </w:style>
  <w:style w:type="paragraph" w:customStyle="1" w:styleId="affff">
    <w:name w:val="реферат"/>
    <w:basedOn w:val="a9"/>
    <w:uiPriority w:val="99"/>
    <w:rsid w:val="004E4736"/>
    <w:pPr>
      <w:suppressAutoHyphens/>
      <w:spacing w:before="280" w:beforeAutospacing="0" w:after="280" w:afterAutospacing="0" w:line="360" w:lineRule="auto"/>
      <w:ind w:firstLine="709"/>
      <w:jc w:val="both"/>
    </w:pPr>
    <w:rPr>
      <w:lang w:eastAsia="ar-SA"/>
    </w:rPr>
  </w:style>
  <w:style w:type="paragraph" w:styleId="HTML0">
    <w:name w:val="HTML Preformatted"/>
    <w:basedOn w:val="a"/>
    <w:link w:val="HTML1"/>
    <w:uiPriority w:val="99"/>
    <w:rsid w:val="004E47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1">
    <w:name w:val="Стандартный HTML Знак1"/>
    <w:basedOn w:val="a0"/>
    <w:link w:val="HTML0"/>
    <w:uiPriority w:val="99"/>
    <w:rsid w:val="004E4736"/>
    <w:rPr>
      <w:rFonts w:ascii="Courier New" w:hAnsi="Courier New" w:cs="Courier New"/>
      <w:lang w:eastAsia="ar-SA"/>
    </w:rPr>
  </w:style>
  <w:style w:type="paragraph" w:customStyle="1" w:styleId="Iauiue">
    <w:name w:val="Iau?iue"/>
    <w:rsid w:val="004E4736"/>
    <w:pPr>
      <w:widowControl w:val="0"/>
      <w:suppressAutoHyphens/>
      <w:jc w:val="both"/>
    </w:pPr>
    <w:rPr>
      <w:lang w:eastAsia="ar-SA"/>
    </w:rPr>
  </w:style>
  <w:style w:type="paragraph" w:customStyle="1" w:styleId="61">
    <w:name w:val="Стиль По ширине Перед:  6 пт"/>
    <w:basedOn w:val="a"/>
    <w:rsid w:val="004E4736"/>
    <w:pPr>
      <w:ind w:firstLine="709"/>
      <w:jc w:val="both"/>
    </w:pPr>
    <w:rPr>
      <w:sz w:val="28"/>
      <w:szCs w:val="28"/>
      <w:lang w:eastAsia="ar-SA"/>
    </w:rPr>
  </w:style>
  <w:style w:type="paragraph" w:customStyle="1" w:styleId="125">
    <w:name w:val="Стиль По ширине Первая строка:  1.25 см"/>
    <w:basedOn w:val="a"/>
    <w:uiPriority w:val="99"/>
    <w:rsid w:val="004E4736"/>
    <w:pPr>
      <w:spacing w:before="120"/>
      <w:ind w:firstLine="709"/>
      <w:jc w:val="both"/>
    </w:pPr>
    <w:rPr>
      <w:szCs w:val="20"/>
      <w:lang w:eastAsia="ar-SA"/>
    </w:rPr>
  </w:style>
  <w:style w:type="paragraph" w:customStyle="1" w:styleId="zagc-1">
    <w:name w:val="zagc-1"/>
    <w:basedOn w:val="a"/>
    <w:rsid w:val="004E4736"/>
    <w:pPr>
      <w:spacing w:before="135" w:after="60"/>
      <w:ind w:firstLine="150"/>
      <w:jc w:val="center"/>
    </w:pPr>
    <w:rPr>
      <w:rFonts w:ascii="Arial" w:hAnsi="Arial" w:cs="Arial"/>
      <w:b/>
      <w:bCs/>
      <w:caps/>
      <w:color w:val="29211E"/>
      <w:sz w:val="20"/>
      <w:szCs w:val="20"/>
      <w:lang w:eastAsia="ar-SA"/>
    </w:rPr>
  </w:style>
  <w:style w:type="paragraph" w:customStyle="1" w:styleId="zagc-0">
    <w:name w:val="zagc-0"/>
    <w:basedOn w:val="a"/>
    <w:rsid w:val="004E4736"/>
    <w:pPr>
      <w:spacing w:before="180" w:after="60"/>
      <w:ind w:firstLine="150"/>
      <w:jc w:val="center"/>
    </w:pPr>
    <w:rPr>
      <w:rFonts w:ascii="Arial" w:hAnsi="Arial" w:cs="Arial"/>
      <w:b/>
      <w:bCs/>
      <w:caps/>
      <w:color w:val="29211E"/>
      <w:lang w:eastAsia="ar-SA"/>
    </w:rPr>
  </w:style>
  <w:style w:type="paragraph" w:customStyle="1" w:styleId="affff0">
    <w:name w:val="Прижатый влево"/>
    <w:basedOn w:val="a"/>
    <w:next w:val="a"/>
    <w:uiPriority w:val="99"/>
    <w:rsid w:val="004E4736"/>
    <w:pPr>
      <w:widowControl w:val="0"/>
      <w:autoSpaceDE w:val="0"/>
      <w:jc w:val="both"/>
    </w:pPr>
    <w:rPr>
      <w:rFonts w:ascii="Arial" w:hAnsi="Arial" w:cs="Arial"/>
      <w:lang w:eastAsia="ar-SA"/>
    </w:rPr>
  </w:style>
  <w:style w:type="paragraph" w:customStyle="1" w:styleId="affff1">
    <w:name w:val="Маркированный"/>
    <w:basedOn w:val="a"/>
    <w:uiPriority w:val="99"/>
    <w:rsid w:val="004E4736"/>
    <w:pPr>
      <w:ind w:left="1080" w:hanging="360"/>
      <w:jc w:val="both"/>
    </w:pPr>
    <w:rPr>
      <w:sz w:val="28"/>
      <w:szCs w:val="28"/>
      <w:lang w:eastAsia="ar-SA"/>
    </w:rPr>
  </w:style>
  <w:style w:type="paragraph" w:styleId="42">
    <w:name w:val="toc 4"/>
    <w:basedOn w:val="a"/>
    <w:next w:val="a"/>
    <w:uiPriority w:val="39"/>
    <w:rsid w:val="004E4736"/>
    <w:pPr>
      <w:tabs>
        <w:tab w:val="right" w:leader="dot" w:pos="9345"/>
      </w:tabs>
      <w:spacing w:after="100" w:line="276" w:lineRule="auto"/>
      <w:ind w:left="660"/>
    </w:pPr>
    <w:rPr>
      <w:rFonts w:ascii="Calibri" w:hAnsi="Calibri" w:cs="Calibri"/>
      <w:sz w:val="22"/>
      <w:szCs w:val="22"/>
      <w:lang w:eastAsia="ar-SA"/>
    </w:rPr>
  </w:style>
  <w:style w:type="paragraph" w:styleId="51">
    <w:name w:val="toc 5"/>
    <w:basedOn w:val="a"/>
    <w:next w:val="a"/>
    <w:uiPriority w:val="39"/>
    <w:rsid w:val="004E4736"/>
    <w:pPr>
      <w:spacing w:after="100" w:line="276" w:lineRule="auto"/>
      <w:ind w:left="880"/>
    </w:pPr>
    <w:rPr>
      <w:rFonts w:ascii="Calibri" w:hAnsi="Calibri" w:cs="Calibri"/>
      <w:sz w:val="22"/>
      <w:szCs w:val="22"/>
      <w:lang w:eastAsia="ar-SA"/>
    </w:rPr>
  </w:style>
  <w:style w:type="paragraph" w:styleId="62">
    <w:name w:val="toc 6"/>
    <w:basedOn w:val="a"/>
    <w:next w:val="a"/>
    <w:uiPriority w:val="39"/>
    <w:rsid w:val="004E4736"/>
    <w:pPr>
      <w:spacing w:after="100" w:line="276" w:lineRule="auto"/>
      <w:ind w:left="1100"/>
    </w:pPr>
    <w:rPr>
      <w:rFonts w:ascii="Calibri" w:hAnsi="Calibri" w:cs="Calibri"/>
      <w:sz w:val="22"/>
      <w:szCs w:val="22"/>
      <w:lang w:eastAsia="ar-SA"/>
    </w:rPr>
  </w:style>
  <w:style w:type="paragraph" w:styleId="71">
    <w:name w:val="toc 7"/>
    <w:basedOn w:val="a"/>
    <w:next w:val="a"/>
    <w:uiPriority w:val="39"/>
    <w:rsid w:val="004E4736"/>
    <w:pPr>
      <w:spacing w:after="100" w:line="276" w:lineRule="auto"/>
      <w:ind w:left="1320"/>
    </w:pPr>
    <w:rPr>
      <w:rFonts w:ascii="Calibri" w:hAnsi="Calibri" w:cs="Calibri"/>
      <w:sz w:val="22"/>
      <w:szCs w:val="22"/>
      <w:lang w:eastAsia="ar-SA"/>
    </w:rPr>
  </w:style>
  <w:style w:type="paragraph" w:styleId="81">
    <w:name w:val="toc 8"/>
    <w:basedOn w:val="a"/>
    <w:next w:val="a"/>
    <w:uiPriority w:val="39"/>
    <w:rsid w:val="004E4736"/>
    <w:pPr>
      <w:spacing w:after="100" w:line="276" w:lineRule="auto"/>
      <w:ind w:left="1540"/>
    </w:pPr>
    <w:rPr>
      <w:rFonts w:ascii="Calibri" w:hAnsi="Calibri" w:cs="Calibri"/>
      <w:sz w:val="22"/>
      <w:szCs w:val="22"/>
      <w:lang w:eastAsia="ar-SA"/>
    </w:rPr>
  </w:style>
  <w:style w:type="paragraph" w:styleId="91">
    <w:name w:val="toc 9"/>
    <w:basedOn w:val="a"/>
    <w:next w:val="a"/>
    <w:uiPriority w:val="39"/>
    <w:rsid w:val="004E4736"/>
    <w:pPr>
      <w:spacing w:after="100" w:line="276" w:lineRule="auto"/>
      <w:ind w:left="1760"/>
    </w:pPr>
    <w:rPr>
      <w:rFonts w:ascii="Calibri" w:hAnsi="Calibri" w:cs="Calibri"/>
      <w:sz w:val="22"/>
      <w:szCs w:val="22"/>
      <w:lang w:eastAsia="ar-SA"/>
    </w:rPr>
  </w:style>
  <w:style w:type="paragraph" w:customStyle="1" w:styleId="1f8">
    <w:name w:val="Знак1"/>
    <w:basedOn w:val="a"/>
    <w:next w:val="a"/>
    <w:rsid w:val="004E4736"/>
    <w:pPr>
      <w:spacing w:after="160" w:line="240" w:lineRule="exact"/>
    </w:pPr>
    <w:rPr>
      <w:rFonts w:ascii="Arial" w:hAnsi="Arial" w:cs="Arial"/>
      <w:sz w:val="20"/>
      <w:szCs w:val="20"/>
      <w:lang w:val="en-US" w:eastAsia="ar-SA"/>
    </w:rPr>
  </w:style>
  <w:style w:type="paragraph" w:customStyle="1" w:styleId="TimesNewRoman14125">
    <w:name w:val="Стиль Times New Roman 14 пт По ширине Первая строка:  1.25 см С..."/>
    <w:basedOn w:val="a"/>
    <w:rsid w:val="004E4736"/>
    <w:pPr>
      <w:suppressAutoHyphens/>
      <w:ind w:right="-40" w:firstLine="709"/>
      <w:jc w:val="both"/>
    </w:pPr>
    <w:rPr>
      <w:sz w:val="28"/>
      <w:szCs w:val="20"/>
      <w:lang w:eastAsia="ar-SA"/>
    </w:rPr>
  </w:style>
  <w:style w:type="paragraph" w:customStyle="1" w:styleId="tekstob">
    <w:name w:val="tekstob"/>
    <w:basedOn w:val="a"/>
    <w:rsid w:val="004E4736"/>
    <w:pPr>
      <w:spacing w:before="280" w:after="280"/>
    </w:pPr>
    <w:rPr>
      <w:lang w:eastAsia="ar-SA"/>
    </w:rPr>
  </w:style>
  <w:style w:type="paragraph" w:customStyle="1" w:styleId="u">
    <w:name w:val="u"/>
    <w:basedOn w:val="a"/>
    <w:rsid w:val="004E4736"/>
    <w:pPr>
      <w:ind w:firstLine="390"/>
      <w:jc w:val="both"/>
    </w:pPr>
    <w:rPr>
      <w:lang w:eastAsia="ar-SA"/>
    </w:rPr>
  </w:style>
  <w:style w:type="paragraph" w:customStyle="1" w:styleId="headertext">
    <w:name w:val="headertext"/>
    <w:basedOn w:val="a"/>
    <w:rsid w:val="004E4736"/>
    <w:pPr>
      <w:spacing w:before="280" w:after="280"/>
    </w:pPr>
    <w:rPr>
      <w:lang w:eastAsia="ar-SA"/>
    </w:rPr>
  </w:style>
  <w:style w:type="paragraph" w:customStyle="1" w:styleId="unformattext">
    <w:name w:val="unformattext"/>
    <w:basedOn w:val="a"/>
    <w:rsid w:val="004E4736"/>
    <w:pPr>
      <w:spacing w:before="280" w:after="280"/>
    </w:pPr>
    <w:rPr>
      <w:lang w:eastAsia="ar-SA"/>
    </w:rPr>
  </w:style>
  <w:style w:type="paragraph" w:customStyle="1" w:styleId="NoSpacing2">
    <w:name w:val="No Spacing2"/>
    <w:rsid w:val="004E4736"/>
    <w:pPr>
      <w:suppressAutoHyphens/>
    </w:pPr>
    <w:rPr>
      <w:sz w:val="22"/>
      <w:szCs w:val="22"/>
      <w:lang w:eastAsia="ar-SA"/>
    </w:rPr>
  </w:style>
  <w:style w:type="paragraph" w:customStyle="1" w:styleId="s151">
    <w:name w:val="s_151"/>
    <w:basedOn w:val="a"/>
    <w:rsid w:val="004E4736"/>
    <w:pPr>
      <w:spacing w:before="280" w:after="280"/>
      <w:ind w:left="825"/>
    </w:pPr>
    <w:rPr>
      <w:lang w:eastAsia="ar-SA"/>
    </w:rPr>
  </w:style>
  <w:style w:type="paragraph" w:customStyle="1" w:styleId="affff2">
    <w:name w:val="Подчёркнуный текст"/>
    <w:basedOn w:val="a"/>
    <w:next w:val="a"/>
    <w:uiPriority w:val="99"/>
    <w:rsid w:val="004E4736"/>
    <w:pPr>
      <w:widowControl w:val="0"/>
      <w:pBdr>
        <w:bottom w:val="single" w:sz="4" w:space="0" w:color="000000"/>
      </w:pBdr>
      <w:autoSpaceDE w:val="0"/>
      <w:ind w:firstLine="720"/>
      <w:jc w:val="both"/>
    </w:pPr>
    <w:rPr>
      <w:lang w:eastAsia="ar-SA"/>
    </w:rPr>
  </w:style>
  <w:style w:type="paragraph" w:customStyle="1" w:styleId="1f9">
    <w:name w:val="Название1"/>
    <w:basedOn w:val="a"/>
    <w:rsid w:val="004E4736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ar-SA"/>
    </w:rPr>
  </w:style>
  <w:style w:type="paragraph" w:customStyle="1" w:styleId="1fa">
    <w:name w:val="Указатель1"/>
    <w:basedOn w:val="a"/>
    <w:rsid w:val="004E4736"/>
    <w:pPr>
      <w:suppressLineNumbers/>
      <w:suppressAutoHyphens/>
      <w:spacing w:after="200" w:line="276" w:lineRule="auto"/>
    </w:pPr>
    <w:rPr>
      <w:rFonts w:ascii="Calibri" w:eastAsia="Calibri" w:hAnsi="Calibri" w:cs="Mangal"/>
      <w:sz w:val="22"/>
      <w:szCs w:val="22"/>
      <w:lang w:eastAsia="ar-SA"/>
    </w:rPr>
  </w:style>
  <w:style w:type="paragraph" w:customStyle="1" w:styleId="1fb">
    <w:name w:val="Текст примечания1"/>
    <w:basedOn w:val="a"/>
    <w:rsid w:val="004E4736"/>
    <w:pPr>
      <w:suppressAutoHyphens/>
      <w:spacing w:after="200" w:line="276" w:lineRule="auto"/>
    </w:pPr>
    <w:rPr>
      <w:rFonts w:ascii="Calibri" w:eastAsia="Calibri" w:hAnsi="Calibri" w:cs="Calibri"/>
      <w:sz w:val="20"/>
      <w:szCs w:val="20"/>
      <w:lang w:eastAsia="ar-SA"/>
    </w:rPr>
  </w:style>
  <w:style w:type="paragraph" w:customStyle="1" w:styleId="affff3">
    <w:name w:val="Обычный + по ширине"/>
    <w:basedOn w:val="a"/>
    <w:rsid w:val="004E4736"/>
    <w:pPr>
      <w:suppressAutoHyphens/>
      <w:jc w:val="both"/>
    </w:pPr>
    <w:rPr>
      <w:lang w:eastAsia="ar-SA"/>
    </w:rPr>
  </w:style>
  <w:style w:type="paragraph" w:customStyle="1" w:styleId="affff4">
    <w:name w:val="Содержимое таблицы"/>
    <w:basedOn w:val="a"/>
    <w:rsid w:val="004E4736"/>
    <w:pPr>
      <w:suppressLineNumbers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ffff5">
    <w:name w:val="Заголовок таблицы"/>
    <w:basedOn w:val="affff4"/>
    <w:rsid w:val="004E4736"/>
    <w:pPr>
      <w:jc w:val="center"/>
    </w:pPr>
    <w:rPr>
      <w:b/>
      <w:bCs/>
    </w:rPr>
  </w:style>
  <w:style w:type="paragraph" w:customStyle="1" w:styleId="2e">
    <w:name w:val="Абзац списка2"/>
    <w:basedOn w:val="a"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37">
    <w:name w:val="Абзац списка3"/>
    <w:basedOn w:val="a"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43">
    <w:name w:val="Абзац списка4"/>
    <w:basedOn w:val="a"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52">
    <w:name w:val="Абзац списка5"/>
    <w:basedOn w:val="a"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63">
    <w:name w:val="Абзац списка6"/>
    <w:basedOn w:val="a"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s3">
    <w:name w:val="s_3"/>
    <w:basedOn w:val="a"/>
    <w:rsid w:val="004E4736"/>
    <w:pPr>
      <w:spacing w:before="280" w:after="280"/>
    </w:pPr>
    <w:rPr>
      <w:lang w:eastAsia="ar-SA"/>
    </w:rPr>
  </w:style>
  <w:style w:type="paragraph" w:customStyle="1" w:styleId="72">
    <w:name w:val="Абзац списка7"/>
    <w:basedOn w:val="a"/>
    <w:rsid w:val="004E4736"/>
    <w:pPr>
      <w:autoSpaceDE w:val="0"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styleId="afd">
    <w:name w:val="Plain Text"/>
    <w:basedOn w:val="a"/>
    <w:link w:val="afc"/>
    <w:uiPriority w:val="99"/>
    <w:rsid w:val="004E4736"/>
    <w:pPr>
      <w:suppressAutoHyphens/>
      <w:jc w:val="both"/>
    </w:pPr>
    <w:rPr>
      <w:rFonts w:ascii="Courier New" w:hAnsi="Courier New" w:cs="Courier New"/>
      <w:sz w:val="20"/>
      <w:szCs w:val="20"/>
    </w:rPr>
  </w:style>
  <w:style w:type="character" w:customStyle="1" w:styleId="1fc">
    <w:name w:val="Текст Знак1"/>
    <w:basedOn w:val="a0"/>
    <w:uiPriority w:val="99"/>
    <w:semiHidden/>
    <w:rsid w:val="004E4736"/>
    <w:rPr>
      <w:rFonts w:ascii="Consolas" w:hAnsi="Consolas"/>
      <w:sz w:val="21"/>
      <w:szCs w:val="21"/>
    </w:rPr>
  </w:style>
  <w:style w:type="paragraph" w:styleId="35">
    <w:name w:val="Body Text Indent 3"/>
    <w:basedOn w:val="a"/>
    <w:link w:val="34"/>
    <w:rsid w:val="004E4736"/>
    <w:pPr>
      <w:widowControl w:val="0"/>
      <w:suppressAutoHyphens/>
      <w:autoSpaceDE w:val="0"/>
      <w:autoSpaceDN w:val="0"/>
      <w:ind w:left="900"/>
      <w:jc w:val="both"/>
    </w:pPr>
    <w:rPr>
      <w:rFonts w:ascii="Courier New" w:hAnsi="Courier New" w:cs="Courier New"/>
      <w:sz w:val="28"/>
      <w:szCs w:val="20"/>
    </w:rPr>
  </w:style>
  <w:style w:type="character" w:customStyle="1" w:styleId="312">
    <w:name w:val="Основной текст с отступом 3 Знак1"/>
    <w:basedOn w:val="a0"/>
    <w:uiPriority w:val="99"/>
    <w:semiHidden/>
    <w:rsid w:val="004E4736"/>
    <w:rPr>
      <w:sz w:val="16"/>
      <w:szCs w:val="16"/>
    </w:rPr>
  </w:style>
  <w:style w:type="numbering" w:customStyle="1" w:styleId="List0">
    <w:name w:val="List 0"/>
    <w:basedOn w:val="a2"/>
    <w:autoRedefine/>
    <w:semiHidden/>
    <w:rsid w:val="004E4736"/>
  </w:style>
  <w:style w:type="character" w:styleId="affff6">
    <w:name w:val="annotation reference"/>
    <w:rsid w:val="004E4736"/>
    <w:rPr>
      <w:sz w:val="18"/>
      <w:szCs w:val="18"/>
    </w:rPr>
  </w:style>
  <w:style w:type="paragraph" w:styleId="affff7">
    <w:name w:val="caption"/>
    <w:basedOn w:val="a"/>
    <w:next w:val="a"/>
    <w:qFormat/>
    <w:rsid w:val="004E4736"/>
    <w:pPr>
      <w:widowControl w:val="0"/>
      <w:ind w:left="-57" w:right="-57" w:firstLine="709"/>
      <w:jc w:val="center"/>
    </w:pPr>
    <w:rPr>
      <w:rFonts w:eastAsia="Calibri"/>
      <w:b/>
      <w:sz w:val="20"/>
      <w:szCs w:val="28"/>
      <w:lang w:eastAsia="en-US"/>
    </w:rPr>
  </w:style>
  <w:style w:type="paragraph" w:styleId="25">
    <w:name w:val="Body Text 2"/>
    <w:basedOn w:val="a"/>
    <w:link w:val="24"/>
    <w:rsid w:val="004E4736"/>
    <w:pPr>
      <w:widowControl w:val="0"/>
      <w:tabs>
        <w:tab w:val="left" w:pos="6237"/>
      </w:tabs>
      <w:ind w:firstLine="709"/>
      <w:jc w:val="center"/>
    </w:pPr>
    <w:rPr>
      <w:rFonts w:eastAsia="Calibri"/>
      <w:sz w:val="28"/>
      <w:szCs w:val="28"/>
    </w:rPr>
  </w:style>
  <w:style w:type="character" w:customStyle="1" w:styleId="213">
    <w:name w:val="Основной текст 2 Знак1"/>
    <w:basedOn w:val="a0"/>
    <w:uiPriority w:val="99"/>
    <w:semiHidden/>
    <w:rsid w:val="004E4736"/>
    <w:rPr>
      <w:sz w:val="24"/>
      <w:szCs w:val="24"/>
    </w:rPr>
  </w:style>
  <w:style w:type="paragraph" w:styleId="27">
    <w:name w:val="Body Text Indent 2"/>
    <w:basedOn w:val="a"/>
    <w:link w:val="26"/>
    <w:rsid w:val="004E4736"/>
    <w:pPr>
      <w:widowControl w:val="0"/>
      <w:spacing w:before="600"/>
      <w:ind w:firstLine="709"/>
      <w:jc w:val="both"/>
    </w:pPr>
    <w:rPr>
      <w:rFonts w:eastAsia="Calibri"/>
      <w:sz w:val="28"/>
      <w:szCs w:val="28"/>
    </w:rPr>
  </w:style>
  <w:style w:type="character" w:customStyle="1" w:styleId="214">
    <w:name w:val="Основной текст с отступом 2 Знак1"/>
    <w:basedOn w:val="a0"/>
    <w:uiPriority w:val="99"/>
    <w:semiHidden/>
    <w:rsid w:val="004E4736"/>
    <w:rPr>
      <w:sz w:val="24"/>
      <w:szCs w:val="24"/>
    </w:rPr>
  </w:style>
  <w:style w:type="paragraph" w:styleId="33">
    <w:name w:val="Body Text 3"/>
    <w:basedOn w:val="a"/>
    <w:link w:val="32"/>
    <w:rsid w:val="004E4736"/>
    <w:pPr>
      <w:widowControl w:val="0"/>
      <w:ind w:firstLine="709"/>
      <w:jc w:val="both"/>
    </w:pPr>
    <w:rPr>
      <w:rFonts w:eastAsia="Calibri"/>
      <w:color w:val="FF0000"/>
      <w:sz w:val="26"/>
      <w:szCs w:val="28"/>
    </w:rPr>
  </w:style>
  <w:style w:type="character" w:customStyle="1" w:styleId="313">
    <w:name w:val="Основной текст 3 Знак1"/>
    <w:basedOn w:val="a0"/>
    <w:uiPriority w:val="99"/>
    <w:semiHidden/>
    <w:rsid w:val="004E4736"/>
    <w:rPr>
      <w:sz w:val="16"/>
      <w:szCs w:val="16"/>
    </w:rPr>
  </w:style>
  <w:style w:type="paragraph" w:styleId="aff4">
    <w:name w:val="Document Map"/>
    <w:basedOn w:val="a"/>
    <w:link w:val="1b"/>
    <w:rsid w:val="004E4736"/>
    <w:pPr>
      <w:widowControl w:val="0"/>
      <w:ind w:firstLine="709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2f">
    <w:name w:val="Схема документа Знак2"/>
    <w:basedOn w:val="a0"/>
    <w:uiPriority w:val="99"/>
    <w:semiHidden/>
    <w:rsid w:val="004E4736"/>
    <w:rPr>
      <w:rFonts w:ascii="Segoe UI" w:hAnsi="Segoe UI" w:cs="Segoe UI"/>
      <w:sz w:val="16"/>
      <w:szCs w:val="16"/>
    </w:rPr>
  </w:style>
  <w:style w:type="numbering" w:customStyle="1" w:styleId="1fd">
    <w:name w:val="Нет списка1"/>
    <w:next w:val="a2"/>
    <w:uiPriority w:val="99"/>
    <w:semiHidden/>
    <w:unhideWhenUsed/>
    <w:rsid w:val="004E4736"/>
  </w:style>
  <w:style w:type="numbering" w:customStyle="1" w:styleId="2f0">
    <w:name w:val="Нет списка2"/>
    <w:next w:val="a2"/>
    <w:uiPriority w:val="99"/>
    <w:semiHidden/>
    <w:unhideWhenUsed/>
    <w:rsid w:val="004E4736"/>
  </w:style>
  <w:style w:type="numbering" w:customStyle="1" w:styleId="List01">
    <w:name w:val="List 01"/>
    <w:basedOn w:val="a2"/>
    <w:autoRedefine/>
    <w:semiHidden/>
    <w:rsid w:val="004E4736"/>
    <w:pPr>
      <w:numPr>
        <w:numId w:val="23"/>
      </w:numPr>
    </w:pPr>
  </w:style>
  <w:style w:type="numbering" w:customStyle="1" w:styleId="11">
    <w:name w:val="Стиль11"/>
    <w:rsid w:val="004E4736"/>
    <w:pPr>
      <w:numPr>
        <w:numId w:val="22"/>
      </w:numPr>
    </w:pPr>
  </w:style>
  <w:style w:type="numbering" w:customStyle="1" w:styleId="List02">
    <w:name w:val="List 02"/>
    <w:basedOn w:val="a2"/>
    <w:autoRedefine/>
    <w:semiHidden/>
    <w:rsid w:val="004E4736"/>
  </w:style>
  <w:style w:type="numbering" w:customStyle="1" w:styleId="120">
    <w:name w:val="Стиль12"/>
    <w:rsid w:val="004E4736"/>
  </w:style>
  <w:style w:type="numbering" w:customStyle="1" w:styleId="List03">
    <w:name w:val="List 03"/>
    <w:basedOn w:val="a2"/>
    <w:autoRedefine/>
    <w:semiHidden/>
    <w:rsid w:val="004E4736"/>
    <w:pPr>
      <w:numPr>
        <w:numId w:val="19"/>
      </w:numPr>
    </w:pPr>
  </w:style>
  <w:style w:type="numbering" w:customStyle="1" w:styleId="13">
    <w:name w:val="Стиль13"/>
    <w:rsid w:val="004E4736"/>
    <w:pPr>
      <w:numPr>
        <w:numId w:val="18"/>
      </w:numPr>
    </w:pPr>
  </w:style>
  <w:style w:type="numbering" w:customStyle="1" w:styleId="List04">
    <w:name w:val="List 04"/>
    <w:basedOn w:val="a2"/>
    <w:autoRedefine/>
    <w:semiHidden/>
    <w:rsid w:val="004E4736"/>
    <w:pPr>
      <w:numPr>
        <w:numId w:val="21"/>
      </w:numPr>
    </w:pPr>
  </w:style>
  <w:style w:type="numbering" w:customStyle="1" w:styleId="14">
    <w:name w:val="Стиль14"/>
    <w:rsid w:val="004E4736"/>
    <w:pPr>
      <w:numPr>
        <w:numId w:val="20"/>
      </w:numPr>
    </w:pPr>
  </w:style>
  <w:style w:type="character" w:customStyle="1" w:styleId="ng-binding">
    <w:name w:val="ng-binding"/>
    <w:rsid w:val="004E4736"/>
  </w:style>
  <w:style w:type="paragraph" w:customStyle="1" w:styleId="1fe">
    <w:name w:val="1"/>
    <w:basedOn w:val="1"/>
    <w:link w:val="1ff"/>
    <w:qFormat/>
    <w:rsid w:val="00DF656B"/>
    <w:pPr>
      <w:jc w:val="center"/>
    </w:pPr>
    <w:rPr>
      <w:rFonts w:ascii="Times New Roman" w:hAnsi="Times New Roman"/>
      <w:sz w:val="28"/>
      <w:szCs w:val="28"/>
    </w:rPr>
  </w:style>
  <w:style w:type="character" w:customStyle="1" w:styleId="blk">
    <w:name w:val="blk"/>
    <w:basedOn w:val="a0"/>
    <w:rsid w:val="008C1730"/>
  </w:style>
  <w:style w:type="character" w:customStyle="1" w:styleId="1ff">
    <w:name w:val="1 Знак"/>
    <w:basedOn w:val="10"/>
    <w:link w:val="1fe"/>
    <w:rsid w:val="00DF656B"/>
    <w:rPr>
      <w:rFonts w:ascii="Cambria" w:eastAsia="Times New Roman" w:hAnsi="Cambria" w:cs="Times New Roman"/>
      <w:b/>
      <w:bCs/>
      <w:kern w:val="32"/>
      <w:sz w:val="28"/>
      <w:szCs w:val="28"/>
    </w:rPr>
  </w:style>
  <w:style w:type="character" w:customStyle="1" w:styleId="S4">
    <w:name w:val="S_Обычный в таблице Знак"/>
    <w:link w:val="S5"/>
    <w:locked/>
    <w:rsid w:val="000B5956"/>
    <w:rPr>
      <w:sz w:val="24"/>
      <w:szCs w:val="24"/>
      <w:lang w:val="x-none" w:eastAsia="x-none"/>
    </w:rPr>
  </w:style>
  <w:style w:type="paragraph" w:customStyle="1" w:styleId="S5">
    <w:name w:val="S_Обычный в таблице"/>
    <w:basedOn w:val="a"/>
    <w:link w:val="S4"/>
    <w:rsid w:val="000B5956"/>
    <w:pPr>
      <w:spacing w:line="360" w:lineRule="auto"/>
      <w:jc w:val="center"/>
    </w:pPr>
    <w:rPr>
      <w:lang w:val="x-none" w:eastAsia="x-none"/>
    </w:rPr>
  </w:style>
  <w:style w:type="paragraph" w:customStyle="1" w:styleId="-S">
    <w:name w:val="- S_Маркированный"/>
    <w:basedOn w:val="a"/>
    <w:qFormat/>
    <w:rsid w:val="000B5956"/>
    <w:pPr>
      <w:numPr>
        <w:numId w:val="34"/>
      </w:numPr>
      <w:tabs>
        <w:tab w:val="left" w:pos="992"/>
      </w:tabs>
      <w:suppressAutoHyphens/>
      <w:spacing w:line="360" w:lineRule="auto"/>
      <w:jc w:val="both"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caption" w:qFormat="1"/>
    <w:lsdException w:name="Lis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iPriority="20" w:unhideWhenUsed="0" w:qFormat="1"/>
    <w:lsdException w:name="Plain Text" w:uiPriority="99"/>
    <w:lsdException w:name="Normal (Web)" w:uiPriority="99" w:qFormat="1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99" w:qFormat="1"/>
  </w:latentStyles>
  <w:style w:type="paragraph" w:default="1" w:styleId="a">
    <w:name w:val="Normal"/>
    <w:qFormat/>
    <w:rsid w:val="000A718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47BA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E4736"/>
    <w:pPr>
      <w:keepNext/>
      <w:widowControl w:val="0"/>
      <w:spacing w:before="240" w:after="240"/>
      <w:ind w:firstLine="709"/>
      <w:jc w:val="both"/>
      <w:outlineLvl w:val="1"/>
    </w:pPr>
    <w:rPr>
      <w:rFonts w:eastAsia="Calibri"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4E4736"/>
    <w:pPr>
      <w:keepNext/>
      <w:widowControl w:val="0"/>
      <w:spacing w:before="240" w:after="240"/>
      <w:ind w:firstLine="709"/>
      <w:jc w:val="both"/>
      <w:outlineLvl w:val="2"/>
    </w:pPr>
    <w:rPr>
      <w:rFonts w:eastAsia="Calibri"/>
      <w:sz w:val="28"/>
      <w:szCs w:val="28"/>
      <w:lang w:eastAsia="ar-SA"/>
    </w:rPr>
  </w:style>
  <w:style w:type="paragraph" w:styleId="4">
    <w:name w:val="heading 4"/>
    <w:basedOn w:val="a"/>
    <w:link w:val="40"/>
    <w:qFormat/>
    <w:rsid w:val="00A767B8"/>
    <w:pPr>
      <w:spacing w:before="100" w:beforeAutospacing="1" w:after="100" w:afterAutospacing="1"/>
      <w:outlineLvl w:val="3"/>
    </w:pPr>
    <w:rPr>
      <w:b/>
      <w:bCs/>
      <w:lang w:val="x-none" w:eastAsia="x-none"/>
    </w:rPr>
  </w:style>
  <w:style w:type="paragraph" w:styleId="5">
    <w:name w:val="heading 5"/>
    <w:basedOn w:val="a"/>
    <w:next w:val="a"/>
    <w:link w:val="50"/>
    <w:qFormat/>
    <w:rsid w:val="004E4736"/>
    <w:pPr>
      <w:keepNext/>
      <w:widowControl w:val="0"/>
      <w:ind w:left="6521" w:firstLine="709"/>
      <w:outlineLvl w:val="4"/>
    </w:pPr>
    <w:rPr>
      <w:rFonts w:eastAsia="Calibri"/>
      <w:sz w:val="28"/>
      <w:szCs w:val="28"/>
      <w:lang w:eastAsia="ar-SA"/>
    </w:rPr>
  </w:style>
  <w:style w:type="paragraph" w:styleId="6">
    <w:name w:val="heading 6"/>
    <w:basedOn w:val="a"/>
    <w:next w:val="a"/>
    <w:link w:val="60"/>
    <w:qFormat/>
    <w:rsid w:val="004E4736"/>
    <w:pPr>
      <w:keepNext/>
      <w:widowControl w:val="0"/>
      <w:spacing w:before="480"/>
      <w:ind w:firstLine="709"/>
      <w:jc w:val="center"/>
      <w:outlineLvl w:val="5"/>
    </w:pPr>
    <w:rPr>
      <w:rFonts w:eastAsia="Calibri"/>
      <w:b/>
      <w:bCs/>
      <w:sz w:val="28"/>
      <w:szCs w:val="28"/>
      <w:lang w:eastAsia="ar-SA"/>
    </w:rPr>
  </w:style>
  <w:style w:type="paragraph" w:styleId="7">
    <w:name w:val="heading 7"/>
    <w:basedOn w:val="a"/>
    <w:next w:val="a"/>
    <w:link w:val="70"/>
    <w:qFormat/>
    <w:rsid w:val="004E4736"/>
    <w:pPr>
      <w:keepNext/>
      <w:spacing w:before="600" w:line="240" w:lineRule="atLeast"/>
      <w:ind w:firstLine="709"/>
      <w:jc w:val="both"/>
      <w:outlineLvl w:val="6"/>
    </w:pPr>
    <w:rPr>
      <w:rFonts w:eastAsia="Calibri"/>
      <w:sz w:val="28"/>
      <w:szCs w:val="28"/>
      <w:lang w:eastAsia="ar-SA"/>
    </w:rPr>
  </w:style>
  <w:style w:type="paragraph" w:styleId="8">
    <w:name w:val="heading 8"/>
    <w:basedOn w:val="a"/>
    <w:next w:val="a"/>
    <w:link w:val="80"/>
    <w:qFormat/>
    <w:rsid w:val="004E4736"/>
    <w:pPr>
      <w:keepNext/>
      <w:spacing w:line="240" w:lineRule="atLeast"/>
      <w:ind w:left="36" w:right="36" w:firstLine="709"/>
      <w:jc w:val="center"/>
      <w:outlineLvl w:val="7"/>
    </w:pPr>
    <w:rPr>
      <w:rFonts w:eastAsia="Calibri"/>
      <w:sz w:val="28"/>
      <w:szCs w:val="28"/>
      <w:lang w:eastAsia="ar-SA"/>
    </w:rPr>
  </w:style>
  <w:style w:type="paragraph" w:styleId="9">
    <w:name w:val="heading 9"/>
    <w:basedOn w:val="a"/>
    <w:next w:val="a"/>
    <w:link w:val="90"/>
    <w:qFormat/>
    <w:rsid w:val="004E4736"/>
    <w:pPr>
      <w:keepNext/>
      <w:spacing w:line="240" w:lineRule="atLeast"/>
      <w:ind w:left="36" w:right="36" w:firstLine="709"/>
      <w:jc w:val="both"/>
      <w:outlineLvl w:val="8"/>
    </w:pPr>
    <w:rPr>
      <w:rFonts w:eastAsia="Calibri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25ECB"/>
    <w:rPr>
      <w:color w:val="0000FF"/>
      <w:u w:val="single"/>
    </w:rPr>
  </w:style>
  <w:style w:type="paragraph" w:customStyle="1" w:styleId="ConsPlusTitle">
    <w:name w:val="ConsPlusTitle"/>
    <w:uiPriority w:val="99"/>
    <w:rsid w:val="00765DB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765DB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uiPriority w:val="99"/>
    <w:rsid w:val="00765DB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iPriority w:val="99"/>
    <w:rsid w:val="00090AE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uiPriority w:val="99"/>
    <w:rsid w:val="00090AED"/>
    <w:rPr>
      <w:sz w:val="24"/>
      <w:szCs w:val="24"/>
    </w:rPr>
  </w:style>
  <w:style w:type="paragraph" w:styleId="a6">
    <w:name w:val="footer"/>
    <w:basedOn w:val="a"/>
    <w:link w:val="a7"/>
    <w:rsid w:val="00090AE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sid w:val="00090AED"/>
    <w:rPr>
      <w:sz w:val="24"/>
      <w:szCs w:val="24"/>
    </w:rPr>
  </w:style>
  <w:style w:type="paragraph" w:customStyle="1" w:styleId="a8">
    <w:name w:val="Знак"/>
    <w:basedOn w:val="a"/>
    <w:rsid w:val="0097429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Normal (Web)"/>
    <w:aliases w:val="Обычный (Web)1,Обычный (Web),Обычный (Web) + полужирный,Слева:  0,3 см,Первая строка:  0,9...,Обычный (веб) Знак1 Знак,Обычный (веб) Знак Знак Знак,Обычный (Web) Знак Знак Знак,Обычный (Web) + полужирный Знак Знак Зн"/>
    <w:basedOn w:val="a"/>
    <w:link w:val="aa"/>
    <w:uiPriority w:val="99"/>
    <w:qFormat/>
    <w:rsid w:val="00C8174D"/>
    <w:pPr>
      <w:spacing w:before="100" w:beforeAutospacing="1" w:after="100" w:afterAutospacing="1"/>
    </w:pPr>
  </w:style>
  <w:style w:type="paragraph" w:customStyle="1" w:styleId="ConsPlusNormal">
    <w:name w:val="ConsPlusNormal"/>
    <w:rsid w:val="00936A3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s1">
    <w:name w:val="s_1"/>
    <w:basedOn w:val="a"/>
    <w:rsid w:val="00936A3B"/>
    <w:pPr>
      <w:spacing w:before="100" w:beforeAutospacing="1" w:after="100" w:afterAutospacing="1"/>
    </w:pPr>
  </w:style>
  <w:style w:type="character" w:customStyle="1" w:styleId="40">
    <w:name w:val="Заголовок 4 Знак"/>
    <w:link w:val="4"/>
    <w:rsid w:val="00A767B8"/>
    <w:rPr>
      <w:b/>
      <w:bCs/>
      <w:sz w:val="24"/>
      <w:szCs w:val="24"/>
    </w:rPr>
  </w:style>
  <w:style w:type="paragraph" w:customStyle="1" w:styleId="s22">
    <w:name w:val="s_22"/>
    <w:basedOn w:val="a"/>
    <w:rsid w:val="00A767B8"/>
    <w:pPr>
      <w:spacing w:before="100" w:beforeAutospacing="1" w:after="100" w:afterAutospacing="1"/>
    </w:pPr>
  </w:style>
  <w:style w:type="paragraph" w:styleId="ab">
    <w:name w:val="Balloon Text"/>
    <w:basedOn w:val="a"/>
    <w:link w:val="ac"/>
    <w:rsid w:val="00034DF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034DFA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CF2C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Body Text Indent"/>
    <w:basedOn w:val="a"/>
    <w:link w:val="af"/>
    <w:rsid w:val="00531B3E"/>
    <w:pPr>
      <w:autoSpaceDE w:val="0"/>
      <w:autoSpaceDN w:val="0"/>
      <w:spacing w:after="120"/>
      <w:ind w:left="283"/>
    </w:pPr>
    <w:rPr>
      <w:sz w:val="28"/>
      <w:szCs w:val="28"/>
    </w:rPr>
  </w:style>
  <w:style w:type="character" w:customStyle="1" w:styleId="af">
    <w:name w:val="Основной текст с отступом Знак"/>
    <w:link w:val="ae"/>
    <w:rsid w:val="00531B3E"/>
    <w:rPr>
      <w:sz w:val="28"/>
      <w:szCs w:val="28"/>
    </w:rPr>
  </w:style>
  <w:style w:type="character" w:customStyle="1" w:styleId="af0">
    <w:name w:val="Основной шрифт"/>
    <w:rsid w:val="00627A46"/>
  </w:style>
  <w:style w:type="character" w:customStyle="1" w:styleId="10">
    <w:name w:val="Заголовок 1 Знак"/>
    <w:link w:val="1"/>
    <w:rsid w:val="00947BA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1">
    <w:name w:val="Body Text"/>
    <w:aliases w:val="Знак1 Знак Знак Знак Знак,Знак1 Знак Знак Знак, Знак1 Знак Знак Знак Знак, Знак1 Знак Знак Знак"/>
    <w:basedOn w:val="a"/>
    <w:link w:val="af2"/>
    <w:rsid w:val="006C2357"/>
    <w:pPr>
      <w:spacing w:after="120"/>
    </w:pPr>
  </w:style>
  <w:style w:type="character" w:customStyle="1" w:styleId="af2">
    <w:name w:val="Основной текст Знак"/>
    <w:aliases w:val="Знак1 Знак Знак Знак Знак Знак,Знак1 Знак Знак Знак Знак1, Знак1 Знак Знак Знак Знак Знак, Знак1 Знак Знак Знак Знак1"/>
    <w:link w:val="af1"/>
    <w:rsid w:val="006C2357"/>
    <w:rPr>
      <w:sz w:val="24"/>
      <w:szCs w:val="24"/>
    </w:rPr>
  </w:style>
  <w:style w:type="table" w:styleId="af3">
    <w:name w:val="Table Grid"/>
    <w:basedOn w:val="a1"/>
    <w:uiPriority w:val="59"/>
    <w:rsid w:val="00587948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">
    <w:name w:val="S_Обычный жирный"/>
    <w:basedOn w:val="a"/>
    <w:link w:val="S0"/>
    <w:qFormat/>
    <w:rsid w:val="00587948"/>
    <w:pPr>
      <w:ind w:firstLine="709"/>
      <w:jc w:val="both"/>
    </w:pPr>
    <w:rPr>
      <w:sz w:val="28"/>
    </w:rPr>
  </w:style>
  <w:style w:type="character" w:customStyle="1" w:styleId="S0">
    <w:name w:val="S_Обычный жирный Знак"/>
    <w:link w:val="S"/>
    <w:rsid w:val="00587948"/>
    <w:rPr>
      <w:sz w:val="28"/>
      <w:szCs w:val="24"/>
    </w:rPr>
  </w:style>
  <w:style w:type="character" w:customStyle="1" w:styleId="aa">
    <w:name w:val="Обычный (веб) Знак"/>
    <w:aliases w:val="Обычный (Web)1 Знак,Обычный (Web) Знак,Обычный (Web) + полужирный Знак,Слева:  0 Знак,3 см Знак,Первая строка:  0 Знак,9... Знак,Обычный (веб) Знак1 Знак Знак,Обычный (веб) Знак Знак Знак Знак,Обычный (Web) Знак Знак Знак Знак"/>
    <w:link w:val="a9"/>
    <w:uiPriority w:val="99"/>
    <w:locked/>
    <w:rsid w:val="00367D82"/>
    <w:rPr>
      <w:sz w:val="24"/>
      <w:szCs w:val="24"/>
    </w:rPr>
  </w:style>
  <w:style w:type="paragraph" w:customStyle="1" w:styleId="12">
    <w:name w:val="М1Заголовок"/>
    <w:basedOn w:val="a"/>
    <w:link w:val="15"/>
    <w:qFormat/>
    <w:rsid w:val="003F5122"/>
    <w:pPr>
      <w:jc w:val="center"/>
    </w:pPr>
    <w:rPr>
      <w:rFonts w:eastAsia="Calibri"/>
      <w:b/>
      <w:sz w:val="28"/>
      <w:szCs w:val="28"/>
      <w:lang w:val="x-none" w:eastAsia="en-US"/>
    </w:rPr>
  </w:style>
  <w:style w:type="character" w:customStyle="1" w:styleId="15">
    <w:name w:val="М1Заголовок Знак"/>
    <w:link w:val="12"/>
    <w:rsid w:val="003F5122"/>
    <w:rPr>
      <w:rFonts w:eastAsia="Calibri"/>
      <w:b/>
      <w:sz w:val="28"/>
      <w:szCs w:val="28"/>
      <w:lang w:val="x-none" w:eastAsia="en-US"/>
    </w:rPr>
  </w:style>
  <w:style w:type="character" w:customStyle="1" w:styleId="16">
    <w:name w:val="Стиль1 Знак"/>
    <w:link w:val="17"/>
    <w:locked/>
    <w:rsid w:val="00F17CE9"/>
    <w:rPr>
      <w:b/>
      <w:sz w:val="28"/>
      <w:szCs w:val="28"/>
    </w:rPr>
  </w:style>
  <w:style w:type="paragraph" w:customStyle="1" w:styleId="17">
    <w:name w:val="Стиль1"/>
    <w:basedOn w:val="a"/>
    <w:link w:val="16"/>
    <w:qFormat/>
    <w:rsid w:val="00F17CE9"/>
    <w:pPr>
      <w:jc w:val="center"/>
    </w:pPr>
    <w:rPr>
      <w:b/>
      <w:sz w:val="28"/>
      <w:szCs w:val="28"/>
    </w:rPr>
  </w:style>
  <w:style w:type="paragraph" w:customStyle="1" w:styleId="Default">
    <w:name w:val="Default"/>
    <w:rsid w:val="00012D49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af4">
    <w:name w:val="Записка"/>
    <w:basedOn w:val="af1"/>
    <w:link w:val="af5"/>
    <w:qFormat/>
    <w:rsid w:val="00012D49"/>
    <w:pPr>
      <w:suppressAutoHyphens/>
      <w:spacing w:after="0" w:line="300" w:lineRule="auto"/>
      <w:ind w:firstLine="709"/>
      <w:jc w:val="both"/>
    </w:pPr>
    <w:rPr>
      <w:rFonts w:ascii="Arial" w:hAnsi="Arial"/>
    </w:rPr>
  </w:style>
  <w:style w:type="character" w:customStyle="1" w:styleId="af5">
    <w:name w:val="Записка Знак"/>
    <w:link w:val="af4"/>
    <w:rsid w:val="00012D49"/>
    <w:rPr>
      <w:rFonts w:ascii="Arial" w:hAnsi="Arial"/>
      <w:sz w:val="24"/>
      <w:szCs w:val="24"/>
    </w:rPr>
  </w:style>
  <w:style w:type="paragraph" w:customStyle="1" w:styleId="221">
    <w:name w:val="Основной текст 221"/>
    <w:basedOn w:val="a"/>
    <w:rsid w:val="00012D49"/>
    <w:pPr>
      <w:suppressAutoHyphens/>
      <w:overflowPunct w:val="0"/>
      <w:autoSpaceDE w:val="0"/>
      <w:spacing w:after="120" w:line="360" w:lineRule="auto"/>
      <w:ind w:left="283"/>
      <w:jc w:val="center"/>
    </w:pPr>
    <w:rPr>
      <w:sz w:val="20"/>
      <w:szCs w:val="20"/>
      <w:lang w:eastAsia="ar-SA"/>
    </w:rPr>
  </w:style>
  <w:style w:type="paragraph" w:customStyle="1" w:styleId="S2">
    <w:name w:val="S_Обычный"/>
    <w:basedOn w:val="a"/>
    <w:uiPriority w:val="99"/>
    <w:rsid w:val="00B445D0"/>
    <w:pPr>
      <w:suppressAutoHyphens/>
      <w:spacing w:line="360" w:lineRule="auto"/>
      <w:ind w:firstLine="709"/>
      <w:jc w:val="both"/>
    </w:pPr>
    <w:rPr>
      <w:lang w:eastAsia="ar-SA"/>
    </w:rPr>
  </w:style>
  <w:style w:type="table" w:customStyle="1" w:styleId="41">
    <w:name w:val="Сетка таблицы4"/>
    <w:basedOn w:val="a1"/>
    <w:next w:val="af3"/>
    <w:uiPriority w:val="59"/>
    <w:rsid w:val="00EB2E72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B0EF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B0EFB"/>
    <w:pPr>
      <w:widowControl w:val="0"/>
      <w:autoSpaceDE w:val="0"/>
      <w:autoSpaceDN w:val="0"/>
    </w:pPr>
    <w:rPr>
      <w:sz w:val="22"/>
      <w:szCs w:val="22"/>
      <w:lang w:bidi="ru-RU"/>
    </w:rPr>
  </w:style>
  <w:style w:type="character" w:customStyle="1" w:styleId="18">
    <w:name w:val="Основной текст Знак1"/>
    <w:basedOn w:val="a0"/>
    <w:uiPriority w:val="99"/>
    <w:semiHidden/>
    <w:rsid w:val="00D61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TOC Heading"/>
    <w:basedOn w:val="1"/>
    <w:next w:val="a"/>
    <w:uiPriority w:val="99"/>
    <w:unhideWhenUsed/>
    <w:qFormat/>
    <w:rsid w:val="00D61314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D6131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19">
    <w:name w:val="toc 1"/>
    <w:basedOn w:val="a"/>
    <w:next w:val="a"/>
    <w:autoRedefine/>
    <w:uiPriority w:val="39"/>
    <w:unhideWhenUsed/>
    <w:qFormat/>
    <w:rsid w:val="00D50A59"/>
    <w:pPr>
      <w:tabs>
        <w:tab w:val="right" w:leader="dot" w:pos="9911"/>
      </w:tabs>
      <w:spacing w:after="100" w:line="276" w:lineRule="auto"/>
      <w:jc w:val="center"/>
    </w:pPr>
    <w:rPr>
      <w:rFonts w:asciiTheme="minorHAnsi" w:eastAsiaTheme="minorEastAsia" w:hAnsiTheme="minorHAnsi" w:cstheme="minorBidi"/>
      <w:sz w:val="22"/>
      <w:szCs w:val="22"/>
    </w:rPr>
  </w:style>
  <w:style w:type="paragraph" w:styleId="31">
    <w:name w:val="toc 3"/>
    <w:basedOn w:val="a"/>
    <w:next w:val="a"/>
    <w:autoRedefine/>
    <w:uiPriority w:val="39"/>
    <w:unhideWhenUsed/>
    <w:qFormat/>
    <w:rsid w:val="00D61314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4E4736"/>
    <w:rPr>
      <w:rFonts w:eastAsia="Calibri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4E4736"/>
    <w:rPr>
      <w:rFonts w:eastAsia="Calibri"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4E4736"/>
    <w:rPr>
      <w:rFonts w:eastAsia="Calibri"/>
      <w:sz w:val="28"/>
      <w:szCs w:val="28"/>
      <w:lang w:eastAsia="ar-SA"/>
    </w:rPr>
  </w:style>
  <w:style w:type="character" w:customStyle="1" w:styleId="60">
    <w:name w:val="Заголовок 6 Знак"/>
    <w:basedOn w:val="a0"/>
    <w:link w:val="6"/>
    <w:rsid w:val="004E4736"/>
    <w:rPr>
      <w:rFonts w:eastAsia="Calibri"/>
      <w:b/>
      <w:bCs/>
      <w:sz w:val="28"/>
      <w:szCs w:val="28"/>
      <w:lang w:eastAsia="ar-SA"/>
    </w:rPr>
  </w:style>
  <w:style w:type="character" w:customStyle="1" w:styleId="70">
    <w:name w:val="Заголовок 7 Знак"/>
    <w:basedOn w:val="a0"/>
    <w:link w:val="7"/>
    <w:rsid w:val="004E4736"/>
    <w:rPr>
      <w:rFonts w:eastAsia="Calibri"/>
      <w:sz w:val="28"/>
      <w:szCs w:val="28"/>
      <w:lang w:eastAsia="ar-SA"/>
    </w:rPr>
  </w:style>
  <w:style w:type="character" w:customStyle="1" w:styleId="80">
    <w:name w:val="Заголовок 8 Знак"/>
    <w:basedOn w:val="a0"/>
    <w:link w:val="8"/>
    <w:rsid w:val="004E4736"/>
    <w:rPr>
      <w:rFonts w:eastAsia="Calibri"/>
      <w:sz w:val="28"/>
      <w:szCs w:val="28"/>
      <w:lang w:eastAsia="ar-SA"/>
    </w:rPr>
  </w:style>
  <w:style w:type="character" w:customStyle="1" w:styleId="90">
    <w:name w:val="Заголовок 9 Знак"/>
    <w:basedOn w:val="a0"/>
    <w:link w:val="9"/>
    <w:rsid w:val="004E4736"/>
    <w:rPr>
      <w:rFonts w:eastAsia="Calibri"/>
      <w:sz w:val="28"/>
      <w:szCs w:val="28"/>
      <w:lang w:eastAsia="ar-SA"/>
    </w:rPr>
  </w:style>
  <w:style w:type="character" w:customStyle="1" w:styleId="WW8Num1z0">
    <w:name w:val="WW8Num1z0"/>
    <w:rsid w:val="004E4736"/>
    <w:rPr>
      <w:rFonts w:hint="default"/>
    </w:rPr>
  </w:style>
  <w:style w:type="character" w:customStyle="1" w:styleId="WW8Num1z1">
    <w:name w:val="WW8Num1z1"/>
    <w:rsid w:val="004E4736"/>
  </w:style>
  <w:style w:type="character" w:customStyle="1" w:styleId="WW8Num1z2">
    <w:name w:val="WW8Num1z2"/>
    <w:rsid w:val="004E4736"/>
  </w:style>
  <w:style w:type="character" w:customStyle="1" w:styleId="WW8Num1z3">
    <w:name w:val="WW8Num1z3"/>
    <w:rsid w:val="004E4736"/>
  </w:style>
  <w:style w:type="character" w:customStyle="1" w:styleId="WW8Num1z4">
    <w:name w:val="WW8Num1z4"/>
    <w:rsid w:val="004E4736"/>
  </w:style>
  <w:style w:type="character" w:customStyle="1" w:styleId="WW8Num1z5">
    <w:name w:val="WW8Num1z5"/>
    <w:rsid w:val="004E4736"/>
  </w:style>
  <w:style w:type="character" w:customStyle="1" w:styleId="WW8Num1z6">
    <w:name w:val="WW8Num1z6"/>
    <w:rsid w:val="004E4736"/>
  </w:style>
  <w:style w:type="character" w:customStyle="1" w:styleId="WW8Num1z7">
    <w:name w:val="WW8Num1z7"/>
    <w:rsid w:val="004E4736"/>
  </w:style>
  <w:style w:type="character" w:customStyle="1" w:styleId="WW8Num1z8">
    <w:name w:val="WW8Num1z8"/>
    <w:rsid w:val="004E4736"/>
  </w:style>
  <w:style w:type="character" w:customStyle="1" w:styleId="WW8Num2z0">
    <w:name w:val="WW8Num2z0"/>
    <w:rsid w:val="004E4736"/>
    <w:rPr>
      <w:rFonts w:hint="default"/>
    </w:rPr>
  </w:style>
  <w:style w:type="character" w:customStyle="1" w:styleId="WW8Num3z0">
    <w:name w:val="WW8Num3z0"/>
    <w:rsid w:val="004E4736"/>
    <w:rPr>
      <w:rFonts w:ascii="Symbol" w:eastAsia="Times New Roman" w:hAnsi="Symbol" w:cs="Symbol" w:hint="default"/>
      <w:sz w:val="24"/>
      <w:lang w:val="en-US"/>
    </w:rPr>
  </w:style>
  <w:style w:type="character" w:customStyle="1" w:styleId="WW8Num4z0">
    <w:name w:val="WW8Num4z0"/>
    <w:rsid w:val="004E4736"/>
    <w:rPr>
      <w:rFonts w:eastAsia="Calibri" w:hint="default"/>
      <w:sz w:val="24"/>
      <w:lang w:val="en-US"/>
    </w:rPr>
  </w:style>
  <w:style w:type="character" w:customStyle="1" w:styleId="WW8Num5z0">
    <w:name w:val="WW8Num5z0"/>
    <w:rsid w:val="004E4736"/>
    <w:rPr>
      <w:rFonts w:eastAsia="Calibri" w:hint="default"/>
      <w:sz w:val="24"/>
    </w:rPr>
  </w:style>
  <w:style w:type="character" w:customStyle="1" w:styleId="WW8Num5z1">
    <w:name w:val="WW8Num5z1"/>
    <w:rsid w:val="004E4736"/>
  </w:style>
  <w:style w:type="character" w:customStyle="1" w:styleId="WW8Num5z2">
    <w:name w:val="WW8Num5z2"/>
    <w:rsid w:val="004E4736"/>
  </w:style>
  <w:style w:type="character" w:customStyle="1" w:styleId="WW8Num5z3">
    <w:name w:val="WW8Num5z3"/>
    <w:rsid w:val="004E4736"/>
    <w:rPr>
      <w:rFonts w:hint="default"/>
    </w:rPr>
  </w:style>
  <w:style w:type="character" w:customStyle="1" w:styleId="WW8Num5z4">
    <w:name w:val="WW8Num5z4"/>
    <w:rsid w:val="004E4736"/>
  </w:style>
  <w:style w:type="character" w:customStyle="1" w:styleId="WW8Num5z5">
    <w:name w:val="WW8Num5z5"/>
    <w:rsid w:val="004E4736"/>
  </w:style>
  <w:style w:type="character" w:customStyle="1" w:styleId="WW8Num5z6">
    <w:name w:val="WW8Num5z6"/>
    <w:rsid w:val="004E4736"/>
  </w:style>
  <w:style w:type="character" w:customStyle="1" w:styleId="WW8Num5z7">
    <w:name w:val="WW8Num5z7"/>
    <w:rsid w:val="004E4736"/>
  </w:style>
  <w:style w:type="character" w:customStyle="1" w:styleId="WW8Num5z8">
    <w:name w:val="WW8Num5z8"/>
    <w:rsid w:val="004E4736"/>
  </w:style>
  <w:style w:type="character" w:customStyle="1" w:styleId="WW8Num6z0">
    <w:name w:val="WW8Num6z0"/>
    <w:rsid w:val="004E4736"/>
    <w:rPr>
      <w:rFonts w:ascii="Times New Roman" w:hAnsi="Times New Roman" w:cs="Times New Roman" w:hint="default"/>
      <w:sz w:val="28"/>
    </w:rPr>
  </w:style>
  <w:style w:type="character" w:customStyle="1" w:styleId="WW8Num6z1">
    <w:name w:val="WW8Num6z1"/>
    <w:rsid w:val="004E4736"/>
    <w:rPr>
      <w:sz w:val="24"/>
    </w:rPr>
  </w:style>
  <w:style w:type="character" w:customStyle="1" w:styleId="WW8Num6z2">
    <w:name w:val="WW8Num6z2"/>
    <w:rsid w:val="004E4736"/>
  </w:style>
  <w:style w:type="character" w:customStyle="1" w:styleId="WW8Num6z3">
    <w:name w:val="WW8Num6z3"/>
    <w:rsid w:val="004E4736"/>
    <w:rPr>
      <w:rFonts w:hint="default"/>
    </w:rPr>
  </w:style>
  <w:style w:type="character" w:customStyle="1" w:styleId="WW8Num6z4">
    <w:name w:val="WW8Num6z4"/>
    <w:rsid w:val="004E4736"/>
  </w:style>
  <w:style w:type="character" w:customStyle="1" w:styleId="WW8Num6z5">
    <w:name w:val="WW8Num6z5"/>
    <w:rsid w:val="004E4736"/>
  </w:style>
  <w:style w:type="character" w:customStyle="1" w:styleId="WW8Num6z6">
    <w:name w:val="WW8Num6z6"/>
    <w:rsid w:val="004E4736"/>
  </w:style>
  <w:style w:type="character" w:customStyle="1" w:styleId="WW8Num6z7">
    <w:name w:val="WW8Num6z7"/>
    <w:rsid w:val="004E4736"/>
  </w:style>
  <w:style w:type="character" w:customStyle="1" w:styleId="WW8Num6z8">
    <w:name w:val="WW8Num6z8"/>
    <w:rsid w:val="004E4736"/>
  </w:style>
  <w:style w:type="character" w:customStyle="1" w:styleId="WW8Num7z0">
    <w:name w:val="WW8Num7z0"/>
    <w:rsid w:val="004E4736"/>
  </w:style>
  <w:style w:type="character" w:customStyle="1" w:styleId="WW8Num7z1">
    <w:name w:val="WW8Num7z1"/>
    <w:rsid w:val="004E4736"/>
  </w:style>
  <w:style w:type="character" w:customStyle="1" w:styleId="WW8Num7z2">
    <w:name w:val="WW8Num7z2"/>
    <w:rsid w:val="004E4736"/>
  </w:style>
  <w:style w:type="character" w:customStyle="1" w:styleId="WW8Num7z3">
    <w:name w:val="WW8Num7z3"/>
    <w:rsid w:val="004E4736"/>
  </w:style>
  <w:style w:type="character" w:customStyle="1" w:styleId="WW8Num7z4">
    <w:name w:val="WW8Num7z4"/>
    <w:rsid w:val="004E4736"/>
  </w:style>
  <w:style w:type="character" w:customStyle="1" w:styleId="WW8Num7z5">
    <w:name w:val="WW8Num7z5"/>
    <w:rsid w:val="004E4736"/>
  </w:style>
  <w:style w:type="character" w:customStyle="1" w:styleId="WW8Num7z6">
    <w:name w:val="WW8Num7z6"/>
    <w:rsid w:val="004E4736"/>
  </w:style>
  <w:style w:type="character" w:customStyle="1" w:styleId="WW8Num7z7">
    <w:name w:val="WW8Num7z7"/>
    <w:rsid w:val="004E4736"/>
  </w:style>
  <w:style w:type="character" w:customStyle="1" w:styleId="WW8Num7z8">
    <w:name w:val="WW8Num7z8"/>
    <w:rsid w:val="004E4736"/>
  </w:style>
  <w:style w:type="character" w:customStyle="1" w:styleId="WW8Num8z0">
    <w:name w:val="WW8Num8z0"/>
    <w:uiPriority w:val="99"/>
    <w:rsid w:val="004E4736"/>
    <w:rPr>
      <w:rFonts w:ascii="Symbol" w:hAnsi="Symbol" w:cs="Symbol"/>
      <w:b/>
      <w:sz w:val="18"/>
    </w:rPr>
  </w:style>
  <w:style w:type="character" w:customStyle="1" w:styleId="WW8Num8z1">
    <w:name w:val="WW8Num8z1"/>
    <w:rsid w:val="004E4736"/>
  </w:style>
  <w:style w:type="character" w:customStyle="1" w:styleId="WW8Num8z2">
    <w:name w:val="WW8Num8z2"/>
    <w:rsid w:val="004E4736"/>
    <w:rPr>
      <w:rFonts w:ascii="Wingdings" w:hAnsi="Wingdings" w:cs="Wingdings" w:hint="default"/>
    </w:rPr>
  </w:style>
  <w:style w:type="character" w:customStyle="1" w:styleId="WW8Num8z3">
    <w:name w:val="WW8Num8z3"/>
    <w:rsid w:val="004E4736"/>
    <w:rPr>
      <w:rFonts w:ascii="Symbol" w:hAnsi="Symbol" w:cs="Symbol" w:hint="default"/>
    </w:rPr>
  </w:style>
  <w:style w:type="character" w:customStyle="1" w:styleId="WW8Num8z4">
    <w:name w:val="WW8Num8z4"/>
    <w:rsid w:val="004E4736"/>
  </w:style>
  <w:style w:type="character" w:customStyle="1" w:styleId="WW8Num8z5">
    <w:name w:val="WW8Num8z5"/>
    <w:rsid w:val="004E4736"/>
  </w:style>
  <w:style w:type="character" w:customStyle="1" w:styleId="WW8Num8z6">
    <w:name w:val="WW8Num8z6"/>
    <w:rsid w:val="004E4736"/>
  </w:style>
  <w:style w:type="character" w:customStyle="1" w:styleId="WW8Num8z7">
    <w:name w:val="WW8Num8z7"/>
    <w:rsid w:val="004E4736"/>
  </w:style>
  <w:style w:type="character" w:customStyle="1" w:styleId="WW8Num8z8">
    <w:name w:val="WW8Num8z8"/>
    <w:rsid w:val="004E4736"/>
  </w:style>
  <w:style w:type="character" w:customStyle="1" w:styleId="WW8Num9z0">
    <w:name w:val="WW8Num9z0"/>
    <w:rsid w:val="004E4736"/>
    <w:rPr>
      <w:rFonts w:ascii="Times New Roman" w:hAnsi="Times New Roman" w:cs="Times New Roman" w:hint="default"/>
      <w:sz w:val="24"/>
    </w:rPr>
  </w:style>
  <w:style w:type="character" w:customStyle="1" w:styleId="WW8Num10z0">
    <w:name w:val="WW8Num10z0"/>
    <w:rsid w:val="004E4736"/>
  </w:style>
  <w:style w:type="character" w:customStyle="1" w:styleId="WW8Num10z1">
    <w:name w:val="WW8Num10z1"/>
    <w:rsid w:val="004E4736"/>
  </w:style>
  <w:style w:type="character" w:customStyle="1" w:styleId="WW8Num10z2">
    <w:name w:val="WW8Num10z2"/>
    <w:rsid w:val="004E4736"/>
  </w:style>
  <w:style w:type="character" w:customStyle="1" w:styleId="WW8Num10z3">
    <w:name w:val="WW8Num10z3"/>
    <w:rsid w:val="004E4736"/>
  </w:style>
  <w:style w:type="character" w:customStyle="1" w:styleId="WW8Num10z4">
    <w:name w:val="WW8Num10z4"/>
    <w:rsid w:val="004E4736"/>
  </w:style>
  <w:style w:type="character" w:customStyle="1" w:styleId="WW8Num10z5">
    <w:name w:val="WW8Num10z5"/>
    <w:rsid w:val="004E4736"/>
  </w:style>
  <w:style w:type="character" w:customStyle="1" w:styleId="WW8Num10z6">
    <w:name w:val="WW8Num10z6"/>
    <w:rsid w:val="004E4736"/>
  </w:style>
  <w:style w:type="character" w:customStyle="1" w:styleId="WW8Num10z7">
    <w:name w:val="WW8Num10z7"/>
    <w:rsid w:val="004E4736"/>
  </w:style>
  <w:style w:type="character" w:customStyle="1" w:styleId="WW8Num10z8">
    <w:name w:val="WW8Num10z8"/>
    <w:rsid w:val="004E4736"/>
  </w:style>
  <w:style w:type="character" w:customStyle="1" w:styleId="WW8Num9z1">
    <w:name w:val="WW8Num9z1"/>
    <w:rsid w:val="004E4736"/>
    <w:rPr>
      <w:sz w:val="24"/>
    </w:rPr>
  </w:style>
  <w:style w:type="character" w:customStyle="1" w:styleId="WW8Num9z2">
    <w:name w:val="WW8Num9z2"/>
    <w:rsid w:val="004E4736"/>
    <w:rPr>
      <w:rFonts w:ascii="Times New Roman" w:hAnsi="Times New Roman" w:cs="Times New Roman" w:hint="default"/>
      <w:sz w:val="28"/>
    </w:rPr>
  </w:style>
  <w:style w:type="character" w:customStyle="1" w:styleId="WW8Num9z3">
    <w:name w:val="WW8Num9z3"/>
    <w:rsid w:val="004E4736"/>
  </w:style>
  <w:style w:type="character" w:customStyle="1" w:styleId="WW8Num11z0">
    <w:name w:val="WW8Num11z0"/>
    <w:rsid w:val="004E4736"/>
    <w:rPr>
      <w:rFonts w:hint="default"/>
      <w:b w:val="0"/>
      <w:sz w:val="28"/>
    </w:rPr>
  </w:style>
  <w:style w:type="character" w:customStyle="1" w:styleId="WW8Num11z1">
    <w:name w:val="WW8Num11z1"/>
    <w:rsid w:val="004E4736"/>
    <w:rPr>
      <w:rFonts w:ascii="Times New Roman" w:hAnsi="Times New Roman" w:cs="Times New Roman" w:hint="default"/>
      <w:sz w:val="24"/>
      <w:szCs w:val="24"/>
    </w:rPr>
  </w:style>
  <w:style w:type="character" w:customStyle="1" w:styleId="WW8Num11z2">
    <w:name w:val="WW8Num11z2"/>
    <w:rsid w:val="004E4736"/>
    <w:rPr>
      <w:rFonts w:ascii="Times New Roman" w:hAnsi="Times New Roman" w:cs="Times New Roman" w:hint="default"/>
      <w:sz w:val="28"/>
    </w:rPr>
  </w:style>
  <w:style w:type="character" w:customStyle="1" w:styleId="WW8Num11z3">
    <w:name w:val="WW8Num11z3"/>
    <w:rsid w:val="004E4736"/>
    <w:rPr>
      <w:rFonts w:hint="default"/>
    </w:rPr>
  </w:style>
  <w:style w:type="character" w:customStyle="1" w:styleId="WW8Num11z4">
    <w:name w:val="WW8Num11z4"/>
    <w:rsid w:val="004E4736"/>
  </w:style>
  <w:style w:type="character" w:customStyle="1" w:styleId="WW8Num11z5">
    <w:name w:val="WW8Num11z5"/>
    <w:rsid w:val="004E4736"/>
  </w:style>
  <w:style w:type="character" w:customStyle="1" w:styleId="WW8Num11z6">
    <w:name w:val="WW8Num11z6"/>
    <w:rsid w:val="004E4736"/>
  </w:style>
  <w:style w:type="character" w:customStyle="1" w:styleId="WW8Num11z7">
    <w:name w:val="WW8Num11z7"/>
    <w:rsid w:val="004E4736"/>
  </w:style>
  <w:style w:type="character" w:customStyle="1" w:styleId="WW8Num11z8">
    <w:name w:val="WW8Num11z8"/>
    <w:rsid w:val="004E4736"/>
  </w:style>
  <w:style w:type="character" w:customStyle="1" w:styleId="WW8Num12z0">
    <w:name w:val="WW8Num12z0"/>
    <w:rsid w:val="004E4736"/>
    <w:rPr>
      <w:rFonts w:hint="default"/>
    </w:rPr>
  </w:style>
  <w:style w:type="character" w:customStyle="1" w:styleId="WW8Num12z3">
    <w:name w:val="WW8Num12z3"/>
    <w:rsid w:val="004E4736"/>
    <w:rPr>
      <w:rFonts w:hint="default"/>
    </w:rPr>
  </w:style>
  <w:style w:type="character" w:customStyle="1" w:styleId="WW8Num13z0">
    <w:name w:val="WW8Num13z0"/>
    <w:rsid w:val="004E4736"/>
  </w:style>
  <w:style w:type="character" w:customStyle="1" w:styleId="WW8Num13z1">
    <w:name w:val="WW8Num13z1"/>
    <w:rsid w:val="004E4736"/>
  </w:style>
  <w:style w:type="character" w:customStyle="1" w:styleId="WW8Num13z2">
    <w:name w:val="WW8Num13z2"/>
    <w:rsid w:val="004E4736"/>
  </w:style>
  <w:style w:type="character" w:customStyle="1" w:styleId="WW8Num13z3">
    <w:name w:val="WW8Num13z3"/>
    <w:rsid w:val="004E4736"/>
  </w:style>
  <w:style w:type="character" w:customStyle="1" w:styleId="WW8Num13z4">
    <w:name w:val="WW8Num13z4"/>
    <w:rsid w:val="004E4736"/>
  </w:style>
  <w:style w:type="character" w:customStyle="1" w:styleId="WW8Num13z5">
    <w:name w:val="WW8Num13z5"/>
    <w:rsid w:val="004E4736"/>
  </w:style>
  <w:style w:type="character" w:customStyle="1" w:styleId="WW8Num13z6">
    <w:name w:val="WW8Num13z6"/>
    <w:rsid w:val="004E4736"/>
  </w:style>
  <w:style w:type="character" w:customStyle="1" w:styleId="WW8Num13z7">
    <w:name w:val="WW8Num13z7"/>
    <w:rsid w:val="004E4736"/>
  </w:style>
  <w:style w:type="character" w:customStyle="1" w:styleId="WW8Num13z8">
    <w:name w:val="WW8Num13z8"/>
    <w:rsid w:val="004E4736"/>
  </w:style>
  <w:style w:type="character" w:customStyle="1" w:styleId="WW8Num2z1">
    <w:name w:val="WW8Num2z1"/>
    <w:rsid w:val="004E4736"/>
  </w:style>
  <w:style w:type="character" w:customStyle="1" w:styleId="WW8Num2z2">
    <w:name w:val="WW8Num2z2"/>
    <w:rsid w:val="004E4736"/>
  </w:style>
  <w:style w:type="character" w:customStyle="1" w:styleId="WW8Num2z3">
    <w:name w:val="WW8Num2z3"/>
    <w:rsid w:val="004E4736"/>
  </w:style>
  <w:style w:type="character" w:customStyle="1" w:styleId="WW8Num2z4">
    <w:name w:val="WW8Num2z4"/>
    <w:rsid w:val="004E4736"/>
  </w:style>
  <w:style w:type="character" w:customStyle="1" w:styleId="WW8Num2z5">
    <w:name w:val="WW8Num2z5"/>
    <w:rsid w:val="004E4736"/>
  </w:style>
  <w:style w:type="character" w:customStyle="1" w:styleId="WW8Num2z6">
    <w:name w:val="WW8Num2z6"/>
    <w:rsid w:val="004E4736"/>
  </w:style>
  <w:style w:type="character" w:customStyle="1" w:styleId="WW8Num2z7">
    <w:name w:val="WW8Num2z7"/>
    <w:rsid w:val="004E4736"/>
  </w:style>
  <w:style w:type="character" w:customStyle="1" w:styleId="WW8Num2z8">
    <w:name w:val="WW8Num2z8"/>
    <w:rsid w:val="004E4736"/>
  </w:style>
  <w:style w:type="character" w:customStyle="1" w:styleId="WW8Num3z1">
    <w:name w:val="WW8Num3z1"/>
    <w:rsid w:val="004E4736"/>
    <w:rPr>
      <w:rFonts w:ascii="Courier New" w:hAnsi="Courier New" w:cs="Courier New" w:hint="default"/>
    </w:rPr>
  </w:style>
  <w:style w:type="character" w:customStyle="1" w:styleId="WW8Num3z2">
    <w:name w:val="WW8Num3z2"/>
    <w:rsid w:val="004E4736"/>
    <w:rPr>
      <w:rFonts w:ascii="Wingdings" w:hAnsi="Wingdings" w:cs="Wingdings" w:hint="default"/>
    </w:rPr>
  </w:style>
  <w:style w:type="character" w:customStyle="1" w:styleId="WW8Num3z3">
    <w:name w:val="WW8Num3z3"/>
    <w:rsid w:val="004E4736"/>
    <w:rPr>
      <w:rFonts w:ascii="Symbol" w:hAnsi="Symbol" w:cs="Symbol" w:hint="default"/>
    </w:rPr>
  </w:style>
  <w:style w:type="character" w:customStyle="1" w:styleId="WW8Num9z4">
    <w:name w:val="WW8Num9z4"/>
    <w:rsid w:val="004E4736"/>
  </w:style>
  <w:style w:type="character" w:customStyle="1" w:styleId="WW8Num9z5">
    <w:name w:val="WW8Num9z5"/>
    <w:rsid w:val="004E4736"/>
  </w:style>
  <w:style w:type="character" w:customStyle="1" w:styleId="WW8Num9z6">
    <w:name w:val="WW8Num9z6"/>
    <w:rsid w:val="004E4736"/>
  </w:style>
  <w:style w:type="character" w:customStyle="1" w:styleId="WW8Num9z7">
    <w:name w:val="WW8Num9z7"/>
    <w:rsid w:val="004E4736"/>
  </w:style>
  <w:style w:type="character" w:customStyle="1" w:styleId="WW8Num9z8">
    <w:name w:val="WW8Num9z8"/>
    <w:rsid w:val="004E4736"/>
  </w:style>
  <w:style w:type="character" w:customStyle="1" w:styleId="22">
    <w:name w:val="Основной шрифт абзаца2"/>
    <w:rsid w:val="004E4736"/>
  </w:style>
  <w:style w:type="character" w:styleId="af7">
    <w:name w:val="page number"/>
    <w:basedOn w:val="22"/>
    <w:rsid w:val="004E4736"/>
  </w:style>
  <w:style w:type="character" w:customStyle="1" w:styleId="af8">
    <w:name w:val="Абзац списка Знак"/>
    <w:uiPriority w:val="34"/>
    <w:rsid w:val="004E4736"/>
    <w:rPr>
      <w:rFonts w:eastAsia="Calibri"/>
      <w:sz w:val="28"/>
      <w:szCs w:val="22"/>
    </w:rPr>
  </w:style>
  <w:style w:type="character" w:customStyle="1" w:styleId="23">
    <w:name w:val="Знак примечания2"/>
    <w:rsid w:val="004E4736"/>
    <w:rPr>
      <w:sz w:val="18"/>
      <w:szCs w:val="18"/>
    </w:rPr>
  </w:style>
  <w:style w:type="character" w:customStyle="1" w:styleId="af9">
    <w:name w:val="Текст примечания Знак"/>
    <w:rsid w:val="004E4736"/>
    <w:rPr>
      <w:sz w:val="24"/>
      <w:szCs w:val="24"/>
      <w:lang w:val="en-US"/>
    </w:rPr>
  </w:style>
  <w:style w:type="character" w:styleId="afa">
    <w:name w:val="FollowedHyperlink"/>
    <w:uiPriority w:val="99"/>
    <w:rsid w:val="004E4736"/>
    <w:rPr>
      <w:color w:val="800080"/>
      <w:u w:val="single"/>
    </w:rPr>
  </w:style>
  <w:style w:type="character" w:customStyle="1" w:styleId="afb">
    <w:name w:val="Тема примечания Знак"/>
    <w:rsid w:val="004E4736"/>
    <w:rPr>
      <w:b/>
      <w:bCs/>
      <w:sz w:val="24"/>
      <w:szCs w:val="24"/>
      <w:lang w:val="en-US"/>
    </w:rPr>
  </w:style>
  <w:style w:type="character" w:customStyle="1" w:styleId="afc">
    <w:name w:val="Текст Знак"/>
    <w:link w:val="afd"/>
    <w:uiPriority w:val="99"/>
    <w:rsid w:val="004E4736"/>
    <w:rPr>
      <w:rFonts w:ascii="Courier New" w:hAnsi="Courier New" w:cs="Courier New"/>
    </w:rPr>
  </w:style>
  <w:style w:type="character" w:customStyle="1" w:styleId="afe">
    <w:name w:val="Текст_Жирный"/>
    <w:uiPriority w:val="1"/>
    <w:qFormat/>
    <w:rsid w:val="004E4736"/>
    <w:rPr>
      <w:rFonts w:ascii="Times New Roman" w:hAnsi="Times New Roman" w:cs="Times New Roman"/>
      <w:b/>
    </w:rPr>
  </w:style>
  <w:style w:type="character" w:customStyle="1" w:styleId="aff">
    <w:name w:val="Таблица_название_таблицы Знак"/>
    <w:rsid w:val="004E4736"/>
    <w:rPr>
      <w:b/>
      <w:bCs/>
      <w:sz w:val="22"/>
      <w:szCs w:val="22"/>
    </w:rPr>
  </w:style>
  <w:style w:type="character" w:customStyle="1" w:styleId="110">
    <w:name w:val="Табличный_таблица_11 Знак"/>
    <w:rsid w:val="004E4736"/>
    <w:rPr>
      <w:sz w:val="22"/>
      <w:szCs w:val="22"/>
    </w:rPr>
  </w:style>
  <w:style w:type="character" w:customStyle="1" w:styleId="aff0">
    <w:name w:val="Текст сноски Знак"/>
    <w:basedOn w:val="22"/>
    <w:uiPriority w:val="99"/>
    <w:rsid w:val="004E4736"/>
  </w:style>
  <w:style w:type="character" w:customStyle="1" w:styleId="aff1">
    <w:name w:val="Символ сноски"/>
    <w:rsid w:val="004E4736"/>
    <w:rPr>
      <w:vertAlign w:val="superscript"/>
    </w:rPr>
  </w:style>
  <w:style w:type="character" w:customStyle="1" w:styleId="111">
    <w:name w:val="Табличный_боковик_11 Знак"/>
    <w:rsid w:val="004E4736"/>
    <w:rPr>
      <w:sz w:val="22"/>
      <w:szCs w:val="24"/>
    </w:rPr>
  </w:style>
  <w:style w:type="character" w:customStyle="1" w:styleId="24">
    <w:name w:val="Основной текст 2 Знак"/>
    <w:link w:val="25"/>
    <w:rsid w:val="004E4736"/>
    <w:rPr>
      <w:rFonts w:eastAsia="Calibri"/>
      <w:sz w:val="28"/>
      <w:szCs w:val="28"/>
    </w:rPr>
  </w:style>
  <w:style w:type="character" w:customStyle="1" w:styleId="1a">
    <w:name w:val="Знак Знак1"/>
    <w:rsid w:val="004E4736"/>
    <w:rPr>
      <w:sz w:val="28"/>
      <w:szCs w:val="28"/>
    </w:rPr>
  </w:style>
  <w:style w:type="character" w:customStyle="1" w:styleId="26">
    <w:name w:val="Основной текст с отступом 2 Знак"/>
    <w:link w:val="27"/>
    <w:rsid w:val="004E4736"/>
    <w:rPr>
      <w:rFonts w:eastAsia="Calibri"/>
      <w:sz w:val="28"/>
      <w:szCs w:val="28"/>
    </w:rPr>
  </w:style>
  <w:style w:type="character" w:customStyle="1" w:styleId="32">
    <w:name w:val="Основной текст 3 Знак"/>
    <w:link w:val="33"/>
    <w:rsid w:val="004E4736"/>
    <w:rPr>
      <w:rFonts w:eastAsia="Calibri"/>
      <w:color w:val="FF0000"/>
      <w:sz w:val="26"/>
      <w:szCs w:val="28"/>
    </w:rPr>
  </w:style>
  <w:style w:type="character" w:styleId="aff2">
    <w:name w:val="line number"/>
    <w:rsid w:val="004E4736"/>
  </w:style>
  <w:style w:type="character" w:customStyle="1" w:styleId="aff3">
    <w:name w:val="Схема документа Знак"/>
    <w:rsid w:val="004E4736"/>
    <w:rPr>
      <w:rFonts w:ascii="Tahoma" w:hAnsi="Tahoma" w:cs="Tahoma"/>
      <w:sz w:val="16"/>
      <w:szCs w:val="16"/>
    </w:rPr>
  </w:style>
  <w:style w:type="character" w:customStyle="1" w:styleId="1b">
    <w:name w:val="Схема документа Знак1"/>
    <w:link w:val="aff4"/>
    <w:rsid w:val="004E4736"/>
    <w:rPr>
      <w:rFonts w:ascii="Tahoma" w:eastAsia="Calibri" w:hAnsi="Tahoma" w:cs="Tahoma"/>
      <w:sz w:val="16"/>
      <w:szCs w:val="16"/>
    </w:rPr>
  </w:style>
  <w:style w:type="character" w:customStyle="1" w:styleId="aff5">
    <w:name w:val="Подзаголовок Знак"/>
    <w:aliases w:val="Обычный таблица Знак"/>
    <w:uiPriority w:val="99"/>
    <w:rsid w:val="004E4736"/>
    <w:rPr>
      <w:rFonts w:ascii="Cambria" w:eastAsia="Times New Roman" w:hAnsi="Cambria" w:cs="Times New Roman"/>
      <w:sz w:val="24"/>
      <w:szCs w:val="24"/>
    </w:rPr>
  </w:style>
  <w:style w:type="character" w:customStyle="1" w:styleId="1c">
    <w:name w:val="Подзаголовок Знак1"/>
    <w:aliases w:val="Обычный таблица Знак1"/>
    <w:uiPriority w:val="99"/>
    <w:rsid w:val="004E4736"/>
    <w:rPr>
      <w:rFonts w:eastAsia="Calibri"/>
      <w:sz w:val="28"/>
      <w:szCs w:val="28"/>
    </w:rPr>
  </w:style>
  <w:style w:type="character" w:customStyle="1" w:styleId="aff6">
    <w:name w:val="Гипертекстовая ссылка"/>
    <w:rsid w:val="004E4736"/>
    <w:rPr>
      <w:rFonts w:cs="Times New Roman"/>
      <w:color w:val="008000"/>
    </w:rPr>
  </w:style>
  <w:style w:type="character" w:customStyle="1" w:styleId="aff7">
    <w:name w:val="Цветовое выделение"/>
    <w:uiPriority w:val="99"/>
    <w:rsid w:val="004E4736"/>
    <w:rPr>
      <w:b/>
      <w:bCs/>
      <w:color w:val="000080"/>
    </w:rPr>
  </w:style>
  <w:style w:type="character" w:styleId="aff8">
    <w:name w:val="Emphasis"/>
    <w:uiPriority w:val="20"/>
    <w:qFormat/>
    <w:rsid w:val="004E4736"/>
    <w:rPr>
      <w:i/>
      <w:iCs/>
    </w:rPr>
  </w:style>
  <w:style w:type="character" w:styleId="aff9">
    <w:name w:val="Strong"/>
    <w:qFormat/>
    <w:rsid w:val="004E4736"/>
    <w:rPr>
      <w:b/>
      <w:bCs/>
    </w:rPr>
  </w:style>
  <w:style w:type="character" w:customStyle="1" w:styleId="affa">
    <w:name w:val="Название Знак"/>
    <w:uiPriority w:val="10"/>
    <w:rsid w:val="004E4736"/>
    <w:rPr>
      <w:rFonts w:ascii="Cambria" w:hAnsi="Cambria" w:cs="Cambria"/>
      <w:b/>
      <w:bCs/>
      <w:kern w:val="1"/>
      <w:sz w:val="32"/>
      <w:szCs w:val="32"/>
    </w:rPr>
  </w:style>
  <w:style w:type="character" w:customStyle="1" w:styleId="ConsPlusNormal0">
    <w:name w:val="ConsPlusNormal Знак"/>
    <w:rsid w:val="004E4736"/>
    <w:rPr>
      <w:rFonts w:ascii="Arial Unicode MS" w:eastAsia="Arial Unicode MS" w:hAnsi="Arial Unicode MS" w:cs="Arial Unicode MS"/>
      <w:color w:val="000000"/>
    </w:rPr>
  </w:style>
  <w:style w:type="character" w:customStyle="1" w:styleId="apple-converted-space">
    <w:name w:val="apple-converted-space"/>
    <w:rsid w:val="004E4736"/>
  </w:style>
  <w:style w:type="character" w:customStyle="1" w:styleId="w">
    <w:name w:val="w"/>
    <w:rsid w:val="004E4736"/>
  </w:style>
  <w:style w:type="character" w:customStyle="1" w:styleId="affb">
    <w:name w:val="Без интервала Знак"/>
    <w:aliases w:val="с интервалом Знак,Без интервала1 Знак,No Spacing Знак,No Spacing1 Знак"/>
    <w:uiPriority w:val="1"/>
    <w:rsid w:val="004E4736"/>
    <w:rPr>
      <w:sz w:val="28"/>
      <w:szCs w:val="24"/>
    </w:rPr>
  </w:style>
  <w:style w:type="character" w:customStyle="1" w:styleId="fts-hit">
    <w:name w:val="fts-hit"/>
    <w:uiPriority w:val="99"/>
    <w:rsid w:val="004E4736"/>
    <w:rPr>
      <w:shd w:val="clear" w:color="auto" w:fill="FFC0CB"/>
    </w:rPr>
  </w:style>
  <w:style w:type="character" w:customStyle="1" w:styleId="HTML">
    <w:name w:val="Стандартный HTML Знак"/>
    <w:uiPriority w:val="99"/>
    <w:rsid w:val="004E4736"/>
    <w:rPr>
      <w:rFonts w:ascii="Courier New" w:hAnsi="Courier New" w:cs="Courier New"/>
    </w:rPr>
  </w:style>
  <w:style w:type="character" w:customStyle="1" w:styleId="34">
    <w:name w:val="Основной текст с отступом 3 Знак"/>
    <w:link w:val="35"/>
    <w:rsid w:val="004E4736"/>
    <w:rPr>
      <w:rFonts w:ascii="Courier New" w:hAnsi="Courier New" w:cs="Courier New"/>
      <w:sz w:val="28"/>
    </w:rPr>
  </w:style>
  <w:style w:type="character" w:customStyle="1" w:styleId="affc">
    <w:name w:val="Продолжение ссылки"/>
    <w:uiPriority w:val="99"/>
    <w:rsid w:val="004E4736"/>
    <w:rPr>
      <w:rFonts w:cs="Times New Roman"/>
      <w:b/>
      <w:bCs/>
      <w:color w:val="008000"/>
    </w:rPr>
  </w:style>
  <w:style w:type="character" w:customStyle="1" w:styleId="ecattext">
    <w:name w:val="ecattext"/>
    <w:rsid w:val="004E4736"/>
  </w:style>
  <w:style w:type="character" w:customStyle="1" w:styleId="1d">
    <w:name w:val="Основной шрифт абзаца1"/>
    <w:rsid w:val="004E4736"/>
  </w:style>
  <w:style w:type="character" w:customStyle="1" w:styleId="1e">
    <w:name w:val="Знак примечания1"/>
    <w:rsid w:val="004E4736"/>
    <w:rPr>
      <w:sz w:val="16"/>
      <w:szCs w:val="16"/>
    </w:rPr>
  </w:style>
  <w:style w:type="character" w:customStyle="1" w:styleId="affd">
    <w:name w:val="Символ нумерации"/>
    <w:rsid w:val="004E4736"/>
  </w:style>
  <w:style w:type="character" w:customStyle="1" w:styleId="FontStyle25">
    <w:name w:val="Font Style25"/>
    <w:rsid w:val="004E4736"/>
    <w:rPr>
      <w:rFonts w:ascii="Times New Roman" w:hAnsi="Times New Roman" w:cs="Times New Roman"/>
      <w:b/>
      <w:sz w:val="20"/>
    </w:rPr>
  </w:style>
  <w:style w:type="character" w:customStyle="1" w:styleId="1f">
    <w:name w:val="Текст примечания Знак1"/>
    <w:rsid w:val="004E4736"/>
    <w:rPr>
      <w:rFonts w:ascii="Calibri" w:eastAsia="Calibri" w:hAnsi="Calibri" w:cs="Calibri"/>
    </w:rPr>
  </w:style>
  <w:style w:type="character" w:customStyle="1" w:styleId="serp-urlitem1">
    <w:name w:val="serp-url__item1"/>
    <w:rsid w:val="004E4736"/>
  </w:style>
  <w:style w:type="character" w:customStyle="1" w:styleId="serp-urlmark1">
    <w:name w:val="serp-url__mark1"/>
    <w:rsid w:val="004E4736"/>
    <w:rPr>
      <w:rFonts w:ascii="Verdana" w:hAnsi="Verdana" w:cs="Verdana" w:hint="default"/>
    </w:rPr>
  </w:style>
  <w:style w:type="character" w:styleId="affe">
    <w:name w:val="footnote reference"/>
    <w:rsid w:val="004E4736"/>
    <w:rPr>
      <w:vertAlign w:val="superscript"/>
    </w:rPr>
  </w:style>
  <w:style w:type="character" w:customStyle="1" w:styleId="afff">
    <w:name w:val="Символы концевой сноски"/>
    <w:rsid w:val="004E4736"/>
    <w:rPr>
      <w:vertAlign w:val="superscript"/>
    </w:rPr>
  </w:style>
  <w:style w:type="character" w:customStyle="1" w:styleId="WW-">
    <w:name w:val="WW-Символы концевой сноски"/>
    <w:rsid w:val="004E4736"/>
  </w:style>
  <w:style w:type="character" w:styleId="afff0">
    <w:name w:val="endnote reference"/>
    <w:rsid w:val="004E4736"/>
    <w:rPr>
      <w:vertAlign w:val="superscript"/>
    </w:rPr>
  </w:style>
  <w:style w:type="paragraph" w:styleId="afff1">
    <w:name w:val="Title"/>
    <w:basedOn w:val="a"/>
    <w:next w:val="af1"/>
    <w:link w:val="1f0"/>
    <w:uiPriority w:val="10"/>
    <w:qFormat/>
    <w:rsid w:val="004E4736"/>
    <w:pPr>
      <w:keepNext/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1f0">
    <w:name w:val="Название Знак1"/>
    <w:basedOn w:val="a0"/>
    <w:link w:val="afff1"/>
    <w:rsid w:val="004E4736"/>
    <w:rPr>
      <w:rFonts w:ascii="Arial" w:eastAsia="Microsoft YaHei" w:hAnsi="Arial" w:cs="Mangal"/>
      <w:sz w:val="28"/>
      <w:szCs w:val="28"/>
      <w:lang w:eastAsia="ar-SA"/>
    </w:rPr>
  </w:style>
  <w:style w:type="paragraph" w:styleId="afff2">
    <w:name w:val="List"/>
    <w:basedOn w:val="a"/>
    <w:uiPriority w:val="99"/>
    <w:rsid w:val="004E4736"/>
    <w:pPr>
      <w:ind w:left="283" w:hanging="283"/>
      <w:jc w:val="both"/>
    </w:pPr>
    <w:rPr>
      <w:lang w:eastAsia="ar-SA"/>
    </w:rPr>
  </w:style>
  <w:style w:type="paragraph" w:customStyle="1" w:styleId="28">
    <w:name w:val="Название2"/>
    <w:basedOn w:val="a"/>
    <w:rsid w:val="004E4736"/>
    <w:pPr>
      <w:suppressLineNumbers/>
      <w:suppressAutoHyphens/>
      <w:spacing w:before="120" w:after="120"/>
      <w:jc w:val="both"/>
    </w:pPr>
    <w:rPr>
      <w:rFonts w:cs="Arial"/>
      <w:i/>
      <w:iCs/>
      <w:lang w:eastAsia="ar-SA"/>
    </w:rPr>
  </w:style>
  <w:style w:type="paragraph" w:customStyle="1" w:styleId="29">
    <w:name w:val="Указатель2"/>
    <w:basedOn w:val="a"/>
    <w:rsid w:val="004E4736"/>
    <w:pPr>
      <w:suppressLineNumbers/>
      <w:suppressAutoHyphens/>
      <w:jc w:val="both"/>
    </w:pPr>
    <w:rPr>
      <w:rFonts w:cs="Arial"/>
      <w:sz w:val="28"/>
      <w:lang w:eastAsia="ar-SA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4E4736"/>
    <w:pPr>
      <w:suppressAutoHyphens/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f1">
    <w:name w:val="Текст1"/>
    <w:basedOn w:val="a"/>
    <w:rsid w:val="004E4736"/>
    <w:pPr>
      <w:suppressAutoHyphens/>
      <w:jc w:val="both"/>
    </w:pPr>
    <w:rPr>
      <w:rFonts w:ascii="Courier New" w:hAnsi="Courier New" w:cs="Courier New"/>
      <w:sz w:val="20"/>
      <w:szCs w:val="20"/>
      <w:lang w:val="x-none" w:eastAsia="ar-SA"/>
    </w:rPr>
  </w:style>
  <w:style w:type="paragraph" w:customStyle="1" w:styleId="310">
    <w:name w:val="Основной текст с отступом 31"/>
    <w:basedOn w:val="a"/>
    <w:rsid w:val="004E4736"/>
    <w:pPr>
      <w:widowControl w:val="0"/>
      <w:suppressAutoHyphens/>
      <w:autoSpaceDE w:val="0"/>
      <w:ind w:left="900"/>
      <w:jc w:val="both"/>
    </w:pPr>
    <w:rPr>
      <w:rFonts w:ascii="Courier New" w:hAnsi="Courier New" w:cs="Courier New"/>
      <w:sz w:val="28"/>
      <w:szCs w:val="20"/>
      <w:lang w:eastAsia="ar-SA"/>
    </w:rPr>
  </w:style>
  <w:style w:type="paragraph" w:customStyle="1" w:styleId="1f2">
    <w:name w:val="Обычный1"/>
    <w:rsid w:val="004E4736"/>
    <w:pPr>
      <w:suppressAutoHyphens/>
    </w:pPr>
    <w:rPr>
      <w:rFonts w:eastAsia="ヒラギノ角ゴ Pro W3"/>
      <w:color w:val="000000"/>
      <w:sz w:val="24"/>
      <w:lang w:eastAsia="ar-SA"/>
    </w:rPr>
  </w:style>
  <w:style w:type="paragraph" w:customStyle="1" w:styleId="2a">
    <w:name w:val="Текст примечания2"/>
    <w:basedOn w:val="a"/>
    <w:rsid w:val="004E4736"/>
    <w:pPr>
      <w:suppressAutoHyphens/>
      <w:jc w:val="both"/>
    </w:pPr>
    <w:rPr>
      <w:sz w:val="28"/>
      <w:lang w:val="en-US" w:eastAsia="ar-SA"/>
    </w:rPr>
  </w:style>
  <w:style w:type="paragraph" w:customStyle="1" w:styleId="1f3">
    <w:name w:val="Абзац списка1"/>
    <w:basedOn w:val="a"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xl63">
    <w:name w:val="xl63"/>
    <w:basedOn w:val="a"/>
    <w:rsid w:val="004E4736"/>
    <w:pP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4">
    <w:name w:val="xl64"/>
    <w:basedOn w:val="a"/>
    <w:rsid w:val="004E4736"/>
    <w:pPr>
      <w:pBdr>
        <w:lef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5">
    <w:name w:val="xl65"/>
    <w:basedOn w:val="a"/>
    <w:rsid w:val="004E4736"/>
    <w:pPr>
      <w:suppressAutoHyphens/>
      <w:spacing w:before="280" w:after="280"/>
      <w:jc w:val="right"/>
    </w:pPr>
    <w:rPr>
      <w:sz w:val="22"/>
      <w:szCs w:val="22"/>
      <w:lang w:eastAsia="ar-SA"/>
    </w:rPr>
  </w:style>
  <w:style w:type="paragraph" w:customStyle="1" w:styleId="xl66">
    <w:name w:val="xl66"/>
    <w:basedOn w:val="a"/>
    <w:rsid w:val="004E4736"/>
    <w:pPr>
      <w:pBdr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7">
    <w:name w:val="xl67"/>
    <w:basedOn w:val="a"/>
    <w:rsid w:val="004E4736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8">
    <w:name w:val="xl68"/>
    <w:basedOn w:val="a"/>
    <w:rsid w:val="004E4736"/>
    <w:pPr>
      <w:pBdr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69">
    <w:name w:val="xl69"/>
    <w:basedOn w:val="a"/>
    <w:rsid w:val="004E4736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0">
    <w:name w:val="xl70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1">
    <w:name w:val="xl71"/>
    <w:basedOn w:val="a"/>
    <w:rsid w:val="004E4736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2">
    <w:name w:val="xl72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3">
    <w:name w:val="xl73"/>
    <w:basedOn w:val="a"/>
    <w:rsid w:val="004E4736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4">
    <w:name w:val="xl74"/>
    <w:basedOn w:val="a"/>
    <w:rsid w:val="004E4736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5">
    <w:name w:val="xl75"/>
    <w:basedOn w:val="a"/>
    <w:rsid w:val="004E4736"/>
    <w:pPr>
      <w:pBdr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76">
    <w:name w:val="xl76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  <w:textAlignment w:val="top"/>
    </w:pPr>
    <w:rPr>
      <w:sz w:val="22"/>
      <w:szCs w:val="22"/>
      <w:lang w:eastAsia="ar-SA"/>
    </w:rPr>
  </w:style>
  <w:style w:type="paragraph" w:customStyle="1" w:styleId="xl77">
    <w:name w:val="xl77"/>
    <w:basedOn w:val="a"/>
    <w:rsid w:val="004E4736"/>
    <w:pPr>
      <w:pBdr>
        <w:bottom w:val="single" w:sz="4" w:space="0" w:color="000000"/>
      </w:pBdr>
      <w:suppressAutoHyphens/>
      <w:spacing w:before="280" w:after="280"/>
      <w:jc w:val="both"/>
      <w:textAlignment w:val="top"/>
    </w:pPr>
    <w:rPr>
      <w:sz w:val="22"/>
      <w:szCs w:val="22"/>
      <w:lang w:eastAsia="ar-SA"/>
    </w:rPr>
  </w:style>
  <w:style w:type="paragraph" w:customStyle="1" w:styleId="xl78">
    <w:name w:val="xl78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both"/>
      <w:textAlignment w:val="top"/>
    </w:pPr>
    <w:rPr>
      <w:sz w:val="22"/>
      <w:szCs w:val="22"/>
      <w:lang w:eastAsia="ar-SA"/>
    </w:rPr>
  </w:style>
  <w:style w:type="paragraph" w:customStyle="1" w:styleId="xl79">
    <w:name w:val="xl79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0">
    <w:name w:val="xl80"/>
    <w:basedOn w:val="a"/>
    <w:rsid w:val="004E4736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1">
    <w:name w:val="xl81"/>
    <w:basedOn w:val="a"/>
    <w:rsid w:val="004E4736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2">
    <w:name w:val="xl82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3">
    <w:name w:val="xl83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top"/>
    </w:pPr>
    <w:rPr>
      <w:b/>
      <w:bCs/>
      <w:sz w:val="22"/>
      <w:szCs w:val="22"/>
      <w:lang w:eastAsia="ar-SA"/>
    </w:rPr>
  </w:style>
  <w:style w:type="paragraph" w:customStyle="1" w:styleId="xl84">
    <w:name w:val="xl84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85">
    <w:name w:val="xl85"/>
    <w:basedOn w:val="a"/>
    <w:rsid w:val="004E4736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86">
    <w:name w:val="xl86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top"/>
    </w:pPr>
    <w:rPr>
      <w:b/>
      <w:bCs/>
      <w:sz w:val="22"/>
      <w:szCs w:val="22"/>
      <w:lang w:eastAsia="ar-SA"/>
    </w:rPr>
  </w:style>
  <w:style w:type="paragraph" w:customStyle="1" w:styleId="xl87">
    <w:name w:val="xl87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b/>
      <w:bCs/>
      <w:sz w:val="22"/>
      <w:szCs w:val="22"/>
      <w:lang w:eastAsia="ar-SA"/>
    </w:rPr>
  </w:style>
  <w:style w:type="paragraph" w:customStyle="1" w:styleId="xl88">
    <w:name w:val="xl88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89">
    <w:name w:val="xl89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90">
    <w:name w:val="xl90"/>
    <w:basedOn w:val="a"/>
    <w:rsid w:val="004E4736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1">
    <w:name w:val="xl91"/>
    <w:basedOn w:val="a"/>
    <w:rsid w:val="004E4736"/>
    <w:pPr>
      <w:pBdr>
        <w:lef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2">
    <w:name w:val="xl92"/>
    <w:basedOn w:val="a"/>
    <w:rsid w:val="004E4736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3">
    <w:name w:val="xl93"/>
    <w:basedOn w:val="a"/>
    <w:rsid w:val="004E4736"/>
    <w:pPr>
      <w:pBdr>
        <w:top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4">
    <w:name w:val="xl94"/>
    <w:basedOn w:val="a"/>
    <w:rsid w:val="004E4736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5">
    <w:name w:val="xl95"/>
    <w:basedOn w:val="a"/>
    <w:rsid w:val="004E4736"/>
    <w:pP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6">
    <w:name w:val="xl96"/>
    <w:basedOn w:val="a"/>
    <w:rsid w:val="004E4736"/>
    <w:pPr>
      <w:pBdr>
        <w:righ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7">
    <w:name w:val="xl97"/>
    <w:basedOn w:val="a"/>
    <w:rsid w:val="004E4736"/>
    <w:pPr>
      <w:pBdr>
        <w:bottom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8">
    <w:name w:val="xl98"/>
    <w:basedOn w:val="a"/>
    <w:rsid w:val="004E4736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customStyle="1" w:styleId="xl99">
    <w:name w:val="xl99"/>
    <w:basedOn w:val="a"/>
    <w:rsid w:val="004E4736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0">
    <w:name w:val="xl100"/>
    <w:basedOn w:val="a"/>
    <w:rsid w:val="004E4736"/>
    <w:pPr>
      <w:pBdr>
        <w:top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1">
    <w:name w:val="xl101"/>
    <w:basedOn w:val="a"/>
    <w:rsid w:val="004E4736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2">
    <w:name w:val="xl102"/>
    <w:basedOn w:val="a"/>
    <w:rsid w:val="004E4736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3">
    <w:name w:val="xl103"/>
    <w:basedOn w:val="a"/>
    <w:rsid w:val="004E4736"/>
    <w:pPr>
      <w:pBdr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4">
    <w:name w:val="xl104"/>
    <w:basedOn w:val="a"/>
    <w:rsid w:val="004E4736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5">
    <w:name w:val="xl105"/>
    <w:basedOn w:val="a"/>
    <w:rsid w:val="004E4736"/>
    <w:pPr>
      <w:pBdr>
        <w:top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6">
    <w:name w:val="xl106"/>
    <w:basedOn w:val="a"/>
    <w:rsid w:val="004E4736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7">
    <w:name w:val="xl107"/>
    <w:basedOn w:val="a"/>
    <w:rsid w:val="004E4736"/>
    <w:pPr>
      <w:pBdr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8">
    <w:name w:val="xl108"/>
    <w:basedOn w:val="a"/>
    <w:rsid w:val="004E4736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09">
    <w:name w:val="xl109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0">
    <w:name w:val="xl110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b/>
      <w:bCs/>
      <w:sz w:val="22"/>
      <w:szCs w:val="22"/>
      <w:lang w:eastAsia="ar-SA"/>
    </w:rPr>
  </w:style>
  <w:style w:type="paragraph" w:customStyle="1" w:styleId="xl111">
    <w:name w:val="xl111"/>
    <w:basedOn w:val="a"/>
    <w:rsid w:val="004E4736"/>
    <w:pPr>
      <w:pBdr>
        <w:top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12">
    <w:name w:val="xl112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13">
    <w:name w:val="xl113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4">
    <w:name w:val="xl114"/>
    <w:basedOn w:val="a"/>
    <w:rsid w:val="004E4736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5">
    <w:name w:val="xl115"/>
    <w:basedOn w:val="a"/>
    <w:rsid w:val="004E4736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6">
    <w:name w:val="xl116"/>
    <w:basedOn w:val="a"/>
    <w:rsid w:val="004E4736"/>
    <w:pPr>
      <w:pBdr>
        <w:top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7">
    <w:name w:val="xl117"/>
    <w:basedOn w:val="a"/>
    <w:rsid w:val="004E4736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8">
    <w:name w:val="xl118"/>
    <w:basedOn w:val="a"/>
    <w:rsid w:val="004E4736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19">
    <w:name w:val="xl119"/>
    <w:basedOn w:val="a"/>
    <w:rsid w:val="004E4736"/>
    <w:pPr>
      <w:pBdr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0">
    <w:name w:val="xl120"/>
    <w:basedOn w:val="a"/>
    <w:rsid w:val="004E4736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1">
    <w:name w:val="xl121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2">
    <w:name w:val="xl122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3">
    <w:name w:val="xl123"/>
    <w:basedOn w:val="a"/>
    <w:rsid w:val="004E4736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4">
    <w:name w:val="xl124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25">
    <w:name w:val="xl125"/>
    <w:basedOn w:val="a"/>
    <w:rsid w:val="004E4736"/>
    <w:pPr>
      <w:pBdr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26">
    <w:name w:val="xl126"/>
    <w:basedOn w:val="a"/>
    <w:rsid w:val="004E4736"/>
    <w:pPr>
      <w:pBdr>
        <w:top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27">
    <w:name w:val="xl127"/>
    <w:basedOn w:val="a"/>
    <w:rsid w:val="004E4736"/>
    <w:pPr>
      <w:suppressAutoHyphens/>
      <w:spacing w:before="280" w:after="280"/>
      <w:jc w:val="center"/>
    </w:pPr>
    <w:rPr>
      <w:b/>
      <w:bCs/>
      <w:sz w:val="26"/>
      <w:szCs w:val="26"/>
      <w:lang w:eastAsia="ar-SA"/>
    </w:rPr>
  </w:style>
  <w:style w:type="paragraph" w:customStyle="1" w:styleId="xl128">
    <w:name w:val="xl128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9">
    <w:name w:val="xl129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30">
    <w:name w:val="xl130"/>
    <w:basedOn w:val="a"/>
    <w:rsid w:val="004E4736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31">
    <w:name w:val="xl131"/>
    <w:basedOn w:val="a"/>
    <w:rsid w:val="004E4736"/>
    <w:pPr>
      <w:pBdr>
        <w:bottom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32">
    <w:name w:val="xl132"/>
    <w:basedOn w:val="a"/>
    <w:rsid w:val="004E4736"/>
    <w:pPr>
      <w:pBdr>
        <w:top w:val="single" w:sz="4" w:space="0" w:color="000000"/>
      </w:pBdr>
      <w:suppressAutoHyphens/>
      <w:spacing w:before="280" w:after="280"/>
      <w:jc w:val="both"/>
    </w:pPr>
    <w:rPr>
      <w:sz w:val="22"/>
      <w:szCs w:val="22"/>
      <w:lang w:eastAsia="ar-SA"/>
    </w:rPr>
  </w:style>
  <w:style w:type="paragraph" w:customStyle="1" w:styleId="xl133">
    <w:name w:val="xl133"/>
    <w:basedOn w:val="a"/>
    <w:rsid w:val="004E4736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both"/>
      <w:textAlignment w:val="top"/>
    </w:pPr>
    <w:rPr>
      <w:b/>
      <w:bCs/>
      <w:sz w:val="22"/>
      <w:szCs w:val="22"/>
      <w:lang w:eastAsia="ar-SA"/>
    </w:rPr>
  </w:style>
  <w:style w:type="paragraph" w:customStyle="1" w:styleId="xl134">
    <w:name w:val="xl134"/>
    <w:basedOn w:val="a"/>
    <w:rsid w:val="004E4736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35">
    <w:name w:val="xl135"/>
    <w:basedOn w:val="a"/>
    <w:rsid w:val="004E4736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36">
    <w:name w:val="xl136"/>
    <w:basedOn w:val="a"/>
    <w:rsid w:val="004E47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top"/>
    </w:pPr>
    <w:rPr>
      <w:sz w:val="22"/>
      <w:szCs w:val="22"/>
      <w:lang w:eastAsia="ar-SA"/>
    </w:rPr>
  </w:style>
  <w:style w:type="paragraph" w:styleId="afff3">
    <w:name w:val="annotation text"/>
    <w:basedOn w:val="a"/>
    <w:link w:val="2b"/>
    <w:unhideWhenUsed/>
    <w:rsid w:val="004E4736"/>
    <w:rPr>
      <w:sz w:val="20"/>
      <w:szCs w:val="20"/>
    </w:rPr>
  </w:style>
  <w:style w:type="character" w:customStyle="1" w:styleId="2b">
    <w:name w:val="Текст примечания Знак2"/>
    <w:basedOn w:val="a0"/>
    <w:link w:val="afff3"/>
    <w:uiPriority w:val="99"/>
    <w:rsid w:val="004E4736"/>
  </w:style>
  <w:style w:type="paragraph" w:styleId="afff4">
    <w:name w:val="annotation subject"/>
    <w:basedOn w:val="2a"/>
    <w:next w:val="2a"/>
    <w:link w:val="1f4"/>
    <w:rsid w:val="004E4736"/>
    <w:rPr>
      <w:b/>
      <w:bCs/>
    </w:rPr>
  </w:style>
  <w:style w:type="character" w:customStyle="1" w:styleId="1f4">
    <w:name w:val="Тема примечания Знак1"/>
    <w:basedOn w:val="2b"/>
    <w:link w:val="afff4"/>
    <w:rsid w:val="004E4736"/>
    <w:rPr>
      <w:b/>
      <w:bCs/>
      <w:sz w:val="28"/>
      <w:szCs w:val="24"/>
      <w:lang w:val="en-US" w:eastAsia="ar-SA"/>
    </w:rPr>
  </w:style>
  <w:style w:type="paragraph" w:styleId="afff5">
    <w:name w:val="No Spacing"/>
    <w:aliases w:val="с интервалом,Без интервала1,No Spacing,No Spacing1"/>
    <w:uiPriority w:val="1"/>
    <w:qFormat/>
    <w:rsid w:val="004E4736"/>
    <w:pPr>
      <w:suppressAutoHyphens/>
      <w:jc w:val="both"/>
    </w:pPr>
    <w:rPr>
      <w:sz w:val="28"/>
      <w:szCs w:val="24"/>
      <w:lang w:eastAsia="ar-SA"/>
    </w:rPr>
  </w:style>
  <w:style w:type="paragraph" w:customStyle="1" w:styleId="afff6">
    <w:name w:val="Таблица_название_таблицы"/>
    <w:next w:val="a"/>
    <w:qFormat/>
    <w:rsid w:val="004E4736"/>
    <w:pPr>
      <w:keepNext/>
      <w:suppressAutoHyphens/>
      <w:spacing w:before="60" w:after="60"/>
      <w:jc w:val="center"/>
    </w:pPr>
    <w:rPr>
      <w:b/>
      <w:bCs/>
      <w:sz w:val="22"/>
      <w:szCs w:val="22"/>
      <w:lang w:eastAsia="ar-SA"/>
    </w:rPr>
  </w:style>
  <w:style w:type="paragraph" w:customStyle="1" w:styleId="112">
    <w:name w:val="Табличный_таблица_11"/>
    <w:qFormat/>
    <w:rsid w:val="004E4736"/>
    <w:pPr>
      <w:suppressAutoHyphens/>
      <w:jc w:val="center"/>
    </w:pPr>
    <w:rPr>
      <w:sz w:val="22"/>
      <w:szCs w:val="22"/>
      <w:lang w:eastAsia="ar-SA"/>
    </w:rPr>
  </w:style>
  <w:style w:type="paragraph" w:styleId="afff7">
    <w:name w:val="footnote text"/>
    <w:basedOn w:val="a"/>
    <w:link w:val="1f5"/>
    <w:uiPriority w:val="99"/>
    <w:rsid w:val="004E4736"/>
    <w:rPr>
      <w:sz w:val="20"/>
      <w:szCs w:val="20"/>
      <w:lang w:eastAsia="ar-SA"/>
    </w:rPr>
  </w:style>
  <w:style w:type="character" w:customStyle="1" w:styleId="1f5">
    <w:name w:val="Текст сноски Знак1"/>
    <w:basedOn w:val="a0"/>
    <w:link w:val="afff7"/>
    <w:uiPriority w:val="99"/>
    <w:rsid w:val="004E4736"/>
    <w:rPr>
      <w:lang w:eastAsia="ar-SA"/>
    </w:rPr>
  </w:style>
  <w:style w:type="paragraph" w:customStyle="1" w:styleId="113">
    <w:name w:val="Табличный_боковик_11"/>
    <w:qFormat/>
    <w:rsid w:val="004E4736"/>
    <w:pPr>
      <w:suppressAutoHyphens/>
    </w:pPr>
    <w:rPr>
      <w:sz w:val="22"/>
      <w:szCs w:val="24"/>
      <w:lang w:eastAsia="ar-SA"/>
    </w:rPr>
  </w:style>
  <w:style w:type="paragraph" w:customStyle="1" w:styleId="1f6">
    <w:name w:val="Название объекта1"/>
    <w:basedOn w:val="a"/>
    <w:next w:val="a"/>
    <w:rsid w:val="004E4736"/>
    <w:pPr>
      <w:widowControl w:val="0"/>
      <w:ind w:left="-57" w:right="-57" w:firstLine="709"/>
      <w:jc w:val="center"/>
    </w:pPr>
    <w:rPr>
      <w:rFonts w:eastAsia="Calibri"/>
      <w:b/>
      <w:sz w:val="20"/>
      <w:szCs w:val="28"/>
      <w:lang w:eastAsia="ar-SA"/>
    </w:rPr>
  </w:style>
  <w:style w:type="paragraph" w:customStyle="1" w:styleId="210">
    <w:name w:val="Основной текст 21"/>
    <w:basedOn w:val="a"/>
    <w:rsid w:val="004E4736"/>
    <w:pPr>
      <w:widowControl w:val="0"/>
      <w:tabs>
        <w:tab w:val="left" w:pos="6237"/>
      </w:tabs>
      <w:ind w:firstLine="709"/>
      <w:jc w:val="center"/>
    </w:pPr>
    <w:rPr>
      <w:rFonts w:eastAsia="Calibri"/>
      <w:sz w:val="28"/>
      <w:szCs w:val="28"/>
      <w:lang w:eastAsia="ar-SA"/>
    </w:rPr>
  </w:style>
  <w:style w:type="paragraph" w:customStyle="1" w:styleId="212">
    <w:name w:val="Основной текст с отступом 21"/>
    <w:basedOn w:val="a"/>
    <w:rsid w:val="004E4736"/>
    <w:pPr>
      <w:widowControl w:val="0"/>
      <w:spacing w:before="600"/>
      <w:ind w:firstLine="709"/>
      <w:jc w:val="both"/>
    </w:pPr>
    <w:rPr>
      <w:rFonts w:eastAsia="Calibri"/>
      <w:sz w:val="28"/>
      <w:szCs w:val="28"/>
      <w:lang w:eastAsia="ar-SA"/>
    </w:rPr>
  </w:style>
  <w:style w:type="paragraph" w:customStyle="1" w:styleId="ConsNonformat">
    <w:name w:val="ConsNonformat"/>
    <w:rsid w:val="004E4736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customStyle="1" w:styleId="ConsNormal">
    <w:name w:val="ConsNormal"/>
    <w:rsid w:val="004E4736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customStyle="1" w:styleId="311">
    <w:name w:val="Основной текст 31"/>
    <w:basedOn w:val="a"/>
    <w:rsid w:val="004E4736"/>
    <w:pPr>
      <w:widowControl w:val="0"/>
      <w:ind w:firstLine="709"/>
      <w:jc w:val="both"/>
    </w:pPr>
    <w:rPr>
      <w:rFonts w:eastAsia="Calibri"/>
      <w:color w:val="FF0000"/>
      <w:sz w:val="26"/>
      <w:szCs w:val="28"/>
      <w:lang w:eastAsia="ar-SA"/>
    </w:rPr>
  </w:style>
  <w:style w:type="paragraph" w:customStyle="1" w:styleId="1f7">
    <w:name w:val="Схема документа1"/>
    <w:basedOn w:val="a"/>
    <w:rsid w:val="004E4736"/>
    <w:pPr>
      <w:widowControl w:val="0"/>
      <w:ind w:firstLine="709"/>
      <w:jc w:val="both"/>
    </w:pPr>
    <w:rPr>
      <w:rFonts w:ascii="Tahoma" w:eastAsia="Calibri" w:hAnsi="Tahoma" w:cs="Tahoma"/>
      <w:sz w:val="16"/>
      <w:szCs w:val="16"/>
      <w:lang w:eastAsia="ar-SA"/>
    </w:rPr>
  </w:style>
  <w:style w:type="paragraph" w:styleId="afff8">
    <w:name w:val="Subtitle"/>
    <w:aliases w:val="Обычный таблица"/>
    <w:basedOn w:val="a"/>
    <w:next w:val="a"/>
    <w:link w:val="2c"/>
    <w:uiPriority w:val="99"/>
    <w:qFormat/>
    <w:rsid w:val="004E4736"/>
    <w:pPr>
      <w:widowControl w:val="0"/>
      <w:autoSpaceDE w:val="0"/>
      <w:spacing w:after="60"/>
      <w:ind w:firstLine="709"/>
      <w:jc w:val="both"/>
    </w:pPr>
    <w:rPr>
      <w:rFonts w:eastAsia="Calibri"/>
      <w:sz w:val="28"/>
      <w:szCs w:val="28"/>
      <w:lang w:eastAsia="ar-SA"/>
    </w:rPr>
  </w:style>
  <w:style w:type="character" w:customStyle="1" w:styleId="2c">
    <w:name w:val="Подзаголовок Знак2"/>
    <w:aliases w:val="Обычный таблица Знак2"/>
    <w:basedOn w:val="a0"/>
    <w:link w:val="afff8"/>
    <w:uiPriority w:val="99"/>
    <w:rsid w:val="004E4736"/>
    <w:rPr>
      <w:rFonts w:eastAsia="Calibri"/>
      <w:sz w:val="28"/>
      <w:szCs w:val="28"/>
      <w:lang w:eastAsia="ar-SA"/>
    </w:rPr>
  </w:style>
  <w:style w:type="paragraph" w:customStyle="1" w:styleId="stylet3">
    <w:name w:val="stylet3"/>
    <w:basedOn w:val="a"/>
    <w:rsid w:val="004E4736"/>
    <w:pPr>
      <w:spacing w:before="280" w:after="280"/>
      <w:ind w:firstLine="709"/>
    </w:pPr>
    <w:rPr>
      <w:rFonts w:eastAsia="Calibri"/>
      <w:sz w:val="28"/>
      <w:lang w:eastAsia="ar-SA"/>
    </w:rPr>
  </w:style>
  <w:style w:type="paragraph" w:customStyle="1" w:styleId="2d">
    <w:name w:val="Обычный2"/>
    <w:rsid w:val="004E4736"/>
    <w:pPr>
      <w:suppressAutoHyphens/>
    </w:pPr>
    <w:rPr>
      <w:lang w:eastAsia="ar-SA"/>
    </w:rPr>
  </w:style>
  <w:style w:type="paragraph" w:customStyle="1" w:styleId="afff9">
    <w:name w:val="Нормальный (таблица)"/>
    <w:basedOn w:val="a"/>
    <w:next w:val="a"/>
    <w:uiPriority w:val="99"/>
    <w:rsid w:val="004E4736"/>
    <w:pPr>
      <w:widowControl w:val="0"/>
      <w:autoSpaceDE w:val="0"/>
      <w:ind w:firstLine="709"/>
      <w:jc w:val="both"/>
    </w:pPr>
    <w:rPr>
      <w:rFonts w:eastAsia="Calibri"/>
      <w:sz w:val="28"/>
      <w:lang w:eastAsia="ar-SA"/>
    </w:rPr>
  </w:style>
  <w:style w:type="paragraph" w:customStyle="1" w:styleId="afffa">
    <w:name w:val="Центрированный (таблица)"/>
    <w:basedOn w:val="afff9"/>
    <w:next w:val="a"/>
    <w:uiPriority w:val="99"/>
    <w:rsid w:val="004E4736"/>
    <w:pPr>
      <w:ind w:firstLine="0"/>
      <w:jc w:val="center"/>
    </w:pPr>
    <w:rPr>
      <w:rFonts w:eastAsia="Times New Roman"/>
    </w:rPr>
  </w:style>
  <w:style w:type="paragraph" w:customStyle="1" w:styleId="Iauiue3">
    <w:name w:val="Iau?iue3"/>
    <w:uiPriority w:val="99"/>
    <w:rsid w:val="004E4736"/>
    <w:pPr>
      <w:widowControl w:val="0"/>
      <w:suppressAutoHyphens/>
      <w:jc w:val="both"/>
    </w:pPr>
    <w:rPr>
      <w:lang w:eastAsia="ar-SA"/>
    </w:rPr>
  </w:style>
  <w:style w:type="paragraph" w:customStyle="1" w:styleId="ConsCell">
    <w:name w:val="ConsCell"/>
    <w:rsid w:val="004E4736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formattext">
    <w:name w:val="formattext"/>
    <w:basedOn w:val="a"/>
    <w:rsid w:val="004E4736"/>
    <w:pPr>
      <w:spacing w:before="280" w:after="280"/>
    </w:pPr>
    <w:rPr>
      <w:lang w:eastAsia="ar-SA"/>
    </w:rPr>
  </w:style>
  <w:style w:type="paragraph" w:customStyle="1" w:styleId="afffb">
    <w:name w:val="Îáû÷íûé"/>
    <w:uiPriority w:val="99"/>
    <w:rsid w:val="004E4736"/>
    <w:pPr>
      <w:suppressAutoHyphens/>
      <w:overflowPunct w:val="0"/>
      <w:autoSpaceDE w:val="0"/>
      <w:jc w:val="both"/>
      <w:textAlignment w:val="baseline"/>
    </w:pPr>
    <w:rPr>
      <w:sz w:val="24"/>
      <w:lang w:eastAsia="ar-SA"/>
    </w:rPr>
  </w:style>
  <w:style w:type="paragraph" w:customStyle="1" w:styleId="ArialNarrow13pt1">
    <w:name w:val="Arial Narrow 13 pt по ширине Первая строка:  1 см"/>
    <w:basedOn w:val="afffb"/>
    <w:rsid w:val="004E4736"/>
    <w:pPr>
      <w:overflowPunct/>
      <w:autoSpaceDE/>
      <w:ind w:firstLine="567"/>
      <w:textAlignment w:val="auto"/>
    </w:pPr>
    <w:rPr>
      <w:rFonts w:ascii="Arial Narrow" w:hAnsi="Arial Narrow" w:cs="Arial Narrow"/>
      <w:sz w:val="26"/>
      <w:lang w:val="en-US"/>
    </w:rPr>
  </w:style>
  <w:style w:type="paragraph" w:customStyle="1" w:styleId="36">
    <w:name w:val="аква3"/>
    <w:basedOn w:val="a"/>
    <w:uiPriority w:val="99"/>
    <w:rsid w:val="004E4736"/>
    <w:pPr>
      <w:spacing w:line="360" w:lineRule="auto"/>
      <w:ind w:firstLine="709"/>
      <w:jc w:val="both"/>
    </w:pPr>
    <w:rPr>
      <w:rFonts w:ascii="Book Antiqua" w:hAnsi="Book Antiqua" w:cs="Book Antiqua"/>
      <w:sz w:val="28"/>
      <w:lang w:eastAsia="ar-SA"/>
    </w:rPr>
  </w:style>
  <w:style w:type="paragraph" w:customStyle="1" w:styleId="afffc">
    <w:name w:val="аква"/>
    <w:basedOn w:val="a"/>
    <w:uiPriority w:val="99"/>
    <w:rsid w:val="004E4736"/>
    <w:pPr>
      <w:ind w:firstLine="709"/>
      <w:jc w:val="both"/>
    </w:pPr>
    <w:rPr>
      <w:rFonts w:ascii="Book Antiqua" w:hAnsi="Book Antiqua" w:cs="Book Antiqua"/>
      <w:sz w:val="28"/>
      <w:lang w:eastAsia="ar-SA"/>
    </w:rPr>
  </w:style>
  <w:style w:type="paragraph" w:customStyle="1" w:styleId="NAmber">
    <w:name w:val="NAmber"/>
    <w:basedOn w:val="afffc"/>
    <w:uiPriority w:val="99"/>
    <w:rsid w:val="004E4736"/>
    <w:pPr>
      <w:jc w:val="center"/>
    </w:pPr>
    <w:rPr>
      <w:rFonts w:ascii="Gaze" w:hAnsi="Gaze" w:cs="Gaze"/>
      <w:b/>
      <w:bCs/>
      <w:sz w:val="36"/>
    </w:rPr>
  </w:style>
  <w:style w:type="paragraph" w:customStyle="1" w:styleId="afffd">
    <w:name w:val="аквамарин"/>
    <w:basedOn w:val="afffc"/>
    <w:uiPriority w:val="99"/>
    <w:rsid w:val="004E4736"/>
    <w:pPr>
      <w:keepLines/>
      <w:spacing w:line="360" w:lineRule="auto"/>
      <w:jc w:val="center"/>
    </w:pPr>
    <w:rPr>
      <w:rFonts w:ascii="Monotype Corsiva" w:hAnsi="Monotype Corsiva" w:cs="Monotype Corsiva"/>
    </w:rPr>
  </w:style>
  <w:style w:type="paragraph" w:customStyle="1" w:styleId="514">
    <w:name w:val="Стиль аква5 + 14 пт"/>
    <w:basedOn w:val="a"/>
    <w:uiPriority w:val="99"/>
    <w:rsid w:val="004E4736"/>
    <w:pPr>
      <w:spacing w:line="360" w:lineRule="auto"/>
      <w:jc w:val="center"/>
    </w:pPr>
    <w:rPr>
      <w:rFonts w:ascii="Arial" w:hAnsi="Arial" w:cs="Arial"/>
      <w:lang w:eastAsia="ar-SA"/>
    </w:rPr>
  </w:style>
  <w:style w:type="paragraph" w:customStyle="1" w:styleId="afffe">
    <w:name w:val="Реферат"/>
    <w:basedOn w:val="a"/>
    <w:uiPriority w:val="99"/>
    <w:rsid w:val="004E4736"/>
    <w:pPr>
      <w:spacing w:line="360" w:lineRule="auto"/>
      <w:ind w:firstLine="709"/>
      <w:jc w:val="both"/>
    </w:pPr>
    <w:rPr>
      <w:lang w:eastAsia="ar-SA"/>
    </w:rPr>
  </w:style>
  <w:style w:type="paragraph" w:customStyle="1" w:styleId="affff">
    <w:name w:val="реферат"/>
    <w:basedOn w:val="a9"/>
    <w:uiPriority w:val="99"/>
    <w:rsid w:val="004E4736"/>
    <w:pPr>
      <w:suppressAutoHyphens/>
      <w:spacing w:before="280" w:beforeAutospacing="0" w:after="280" w:afterAutospacing="0" w:line="360" w:lineRule="auto"/>
      <w:ind w:firstLine="709"/>
      <w:jc w:val="both"/>
    </w:pPr>
    <w:rPr>
      <w:lang w:eastAsia="ar-SA"/>
    </w:rPr>
  </w:style>
  <w:style w:type="paragraph" w:styleId="HTML0">
    <w:name w:val="HTML Preformatted"/>
    <w:basedOn w:val="a"/>
    <w:link w:val="HTML1"/>
    <w:uiPriority w:val="99"/>
    <w:rsid w:val="004E47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1">
    <w:name w:val="Стандартный HTML Знак1"/>
    <w:basedOn w:val="a0"/>
    <w:link w:val="HTML0"/>
    <w:uiPriority w:val="99"/>
    <w:rsid w:val="004E4736"/>
    <w:rPr>
      <w:rFonts w:ascii="Courier New" w:hAnsi="Courier New" w:cs="Courier New"/>
      <w:lang w:eastAsia="ar-SA"/>
    </w:rPr>
  </w:style>
  <w:style w:type="paragraph" w:customStyle="1" w:styleId="Iauiue">
    <w:name w:val="Iau?iue"/>
    <w:rsid w:val="004E4736"/>
    <w:pPr>
      <w:widowControl w:val="0"/>
      <w:suppressAutoHyphens/>
      <w:jc w:val="both"/>
    </w:pPr>
    <w:rPr>
      <w:lang w:eastAsia="ar-SA"/>
    </w:rPr>
  </w:style>
  <w:style w:type="paragraph" w:customStyle="1" w:styleId="61">
    <w:name w:val="Стиль По ширине Перед:  6 пт"/>
    <w:basedOn w:val="a"/>
    <w:rsid w:val="004E4736"/>
    <w:pPr>
      <w:ind w:firstLine="709"/>
      <w:jc w:val="both"/>
    </w:pPr>
    <w:rPr>
      <w:sz w:val="28"/>
      <w:szCs w:val="28"/>
      <w:lang w:eastAsia="ar-SA"/>
    </w:rPr>
  </w:style>
  <w:style w:type="paragraph" w:customStyle="1" w:styleId="125">
    <w:name w:val="Стиль По ширине Первая строка:  1.25 см"/>
    <w:basedOn w:val="a"/>
    <w:uiPriority w:val="99"/>
    <w:rsid w:val="004E4736"/>
    <w:pPr>
      <w:spacing w:before="120"/>
      <w:ind w:firstLine="709"/>
      <w:jc w:val="both"/>
    </w:pPr>
    <w:rPr>
      <w:szCs w:val="20"/>
      <w:lang w:eastAsia="ar-SA"/>
    </w:rPr>
  </w:style>
  <w:style w:type="paragraph" w:customStyle="1" w:styleId="zagc-1">
    <w:name w:val="zagc-1"/>
    <w:basedOn w:val="a"/>
    <w:rsid w:val="004E4736"/>
    <w:pPr>
      <w:spacing w:before="135" w:after="60"/>
      <w:ind w:firstLine="150"/>
      <w:jc w:val="center"/>
    </w:pPr>
    <w:rPr>
      <w:rFonts w:ascii="Arial" w:hAnsi="Arial" w:cs="Arial"/>
      <w:b/>
      <w:bCs/>
      <w:caps/>
      <w:color w:val="29211E"/>
      <w:sz w:val="20"/>
      <w:szCs w:val="20"/>
      <w:lang w:eastAsia="ar-SA"/>
    </w:rPr>
  </w:style>
  <w:style w:type="paragraph" w:customStyle="1" w:styleId="zagc-0">
    <w:name w:val="zagc-0"/>
    <w:basedOn w:val="a"/>
    <w:rsid w:val="004E4736"/>
    <w:pPr>
      <w:spacing w:before="180" w:after="60"/>
      <w:ind w:firstLine="150"/>
      <w:jc w:val="center"/>
    </w:pPr>
    <w:rPr>
      <w:rFonts w:ascii="Arial" w:hAnsi="Arial" w:cs="Arial"/>
      <w:b/>
      <w:bCs/>
      <w:caps/>
      <w:color w:val="29211E"/>
      <w:lang w:eastAsia="ar-SA"/>
    </w:rPr>
  </w:style>
  <w:style w:type="paragraph" w:customStyle="1" w:styleId="affff0">
    <w:name w:val="Прижатый влево"/>
    <w:basedOn w:val="a"/>
    <w:next w:val="a"/>
    <w:uiPriority w:val="99"/>
    <w:rsid w:val="004E4736"/>
    <w:pPr>
      <w:widowControl w:val="0"/>
      <w:autoSpaceDE w:val="0"/>
      <w:jc w:val="both"/>
    </w:pPr>
    <w:rPr>
      <w:rFonts w:ascii="Arial" w:hAnsi="Arial" w:cs="Arial"/>
      <w:lang w:eastAsia="ar-SA"/>
    </w:rPr>
  </w:style>
  <w:style w:type="paragraph" w:customStyle="1" w:styleId="affff1">
    <w:name w:val="Маркированный"/>
    <w:basedOn w:val="a"/>
    <w:uiPriority w:val="99"/>
    <w:rsid w:val="004E4736"/>
    <w:pPr>
      <w:ind w:left="1080" w:hanging="360"/>
      <w:jc w:val="both"/>
    </w:pPr>
    <w:rPr>
      <w:sz w:val="28"/>
      <w:szCs w:val="28"/>
      <w:lang w:eastAsia="ar-SA"/>
    </w:rPr>
  </w:style>
  <w:style w:type="paragraph" w:styleId="42">
    <w:name w:val="toc 4"/>
    <w:basedOn w:val="a"/>
    <w:next w:val="a"/>
    <w:uiPriority w:val="39"/>
    <w:rsid w:val="004E4736"/>
    <w:pPr>
      <w:tabs>
        <w:tab w:val="right" w:leader="dot" w:pos="9345"/>
      </w:tabs>
      <w:spacing w:after="100" w:line="276" w:lineRule="auto"/>
      <w:ind w:left="660"/>
    </w:pPr>
    <w:rPr>
      <w:rFonts w:ascii="Calibri" w:hAnsi="Calibri" w:cs="Calibri"/>
      <w:sz w:val="22"/>
      <w:szCs w:val="22"/>
      <w:lang w:eastAsia="ar-SA"/>
    </w:rPr>
  </w:style>
  <w:style w:type="paragraph" w:styleId="51">
    <w:name w:val="toc 5"/>
    <w:basedOn w:val="a"/>
    <w:next w:val="a"/>
    <w:uiPriority w:val="39"/>
    <w:rsid w:val="004E4736"/>
    <w:pPr>
      <w:spacing w:after="100" w:line="276" w:lineRule="auto"/>
      <w:ind w:left="880"/>
    </w:pPr>
    <w:rPr>
      <w:rFonts w:ascii="Calibri" w:hAnsi="Calibri" w:cs="Calibri"/>
      <w:sz w:val="22"/>
      <w:szCs w:val="22"/>
      <w:lang w:eastAsia="ar-SA"/>
    </w:rPr>
  </w:style>
  <w:style w:type="paragraph" w:styleId="62">
    <w:name w:val="toc 6"/>
    <w:basedOn w:val="a"/>
    <w:next w:val="a"/>
    <w:uiPriority w:val="39"/>
    <w:rsid w:val="004E4736"/>
    <w:pPr>
      <w:spacing w:after="100" w:line="276" w:lineRule="auto"/>
      <w:ind w:left="1100"/>
    </w:pPr>
    <w:rPr>
      <w:rFonts w:ascii="Calibri" w:hAnsi="Calibri" w:cs="Calibri"/>
      <w:sz w:val="22"/>
      <w:szCs w:val="22"/>
      <w:lang w:eastAsia="ar-SA"/>
    </w:rPr>
  </w:style>
  <w:style w:type="paragraph" w:styleId="71">
    <w:name w:val="toc 7"/>
    <w:basedOn w:val="a"/>
    <w:next w:val="a"/>
    <w:uiPriority w:val="39"/>
    <w:rsid w:val="004E4736"/>
    <w:pPr>
      <w:spacing w:after="100" w:line="276" w:lineRule="auto"/>
      <w:ind w:left="1320"/>
    </w:pPr>
    <w:rPr>
      <w:rFonts w:ascii="Calibri" w:hAnsi="Calibri" w:cs="Calibri"/>
      <w:sz w:val="22"/>
      <w:szCs w:val="22"/>
      <w:lang w:eastAsia="ar-SA"/>
    </w:rPr>
  </w:style>
  <w:style w:type="paragraph" w:styleId="81">
    <w:name w:val="toc 8"/>
    <w:basedOn w:val="a"/>
    <w:next w:val="a"/>
    <w:uiPriority w:val="39"/>
    <w:rsid w:val="004E4736"/>
    <w:pPr>
      <w:spacing w:after="100" w:line="276" w:lineRule="auto"/>
      <w:ind w:left="1540"/>
    </w:pPr>
    <w:rPr>
      <w:rFonts w:ascii="Calibri" w:hAnsi="Calibri" w:cs="Calibri"/>
      <w:sz w:val="22"/>
      <w:szCs w:val="22"/>
      <w:lang w:eastAsia="ar-SA"/>
    </w:rPr>
  </w:style>
  <w:style w:type="paragraph" w:styleId="91">
    <w:name w:val="toc 9"/>
    <w:basedOn w:val="a"/>
    <w:next w:val="a"/>
    <w:uiPriority w:val="39"/>
    <w:rsid w:val="004E4736"/>
    <w:pPr>
      <w:spacing w:after="100" w:line="276" w:lineRule="auto"/>
      <w:ind w:left="1760"/>
    </w:pPr>
    <w:rPr>
      <w:rFonts w:ascii="Calibri" w:hAnsi="Calibri" w:cs="Calibri"/>
      <w:sz w:val="22"/>
      <w:szCs w:val="22"/>
      <w:lang w:eastAsia="ar-SA"/>
    </w:rPr>
  </w:style>
  <w:style w:type="paragraph" w:customStyle="1" w:styleId="1f8">
    <w:name w:val="Знак1"/>
    <w:basedOn w:val="a"/>
    <w:next w:val="a"/>
    <w:rsid w:val="004E4736"/>
    <w:pPr>
      <w:spacing w:after="160" w:line="240" w:lineRule="exact"/>
    </w:pPr>
    <w:rPr>
      <w:rFonts w:ascii="Arial" w:hAnsi="Arial" w:cs="Arial"/>
      <w:sz w:val="20"/>
      <w:szCs w:val="20"/>
      <w:lang w:val="en-US" w:eastAsia="ar-SA"/>
    </w:rPr>
  </w:style>
  <w:style w:type="paragraph" w:customStyle="1" w:styleId="TimesNewRoman14125">
    <w:name w:val="Стиль Times New Roman 14 пт По ширине Первая строка:  1.25 см С..."/>
    <w:basedOn w:val="a"/>
    <w:rsid w:val="004E4736"/>
    <w:pPr>
      <w:suppressAutoHyphens/>
      <w:ind w:right="-40" w:firstLine="709"/>
      <w:jc w:val="both"/>
    </w:pPr>
    <w:rPr>
      <w:sz w:val="28"/>
      <w:szCs w:val="20"/>
      <w:lang w:eastAsia="ar-SA"/>
    </w:rPr>
  </w:style>
  <w:style w:type="paragraph" w:customStyle="1" w:styleId="tekstob">
    <w:name w:val="tekstob"/>
    <w:basedOn w:val="a"/>
    <w:rsid w:val="004E4736"/>
    <w:pPr>
      <w:spacing w:before="280" w:after="280"/>
    </w:pPr>
    <w:rPr>
      <w:lang w:eastAsia="ar-SA"/>
    </w:rPr>
  </w:style>
  <w:style w:type="paragraph" w:customStyle="1" w:styleId="u">
    <w:name w:val="u"/>
    <w:basedOn w:val="a"/>
    <w:rsid w:val="004E4736"/>
    <w:pPr>
      <w:ind w:firstLine="390"/>
      <w:jc w:val="both"/>
    </w:pPr>
    <w:rPr>
      <w:lang w:eastAsia="ar-SA"/>
    </w:rPr>
  </w:style>
  <w:style w:type="paragraph" w:customStyle="1" w:styleId="headertext">
    <w:name w:val="headertext"/>
    <w:basedOn w:val="a"/>
    <w:rsid w:val="004E4736"/>
    <w:pPr>
      <w:spacing w:before="280" w:after="280"/>
    </w:pPr>
    <w:rPr>
      <w:lang w:eastAsia="ar-SA"/>
    </w:rPr>
  </w:style>
  <w:style w:type="paragraph" w:customStyle="1" w:styleId="unformattext">
    <w:name w:val="unformattext"/>
    <w:basedOn w:val="a"/>
    <w:rsid w:val="004E4736"/>
    <w:pPr>
      <w:spacing w:before="280" w:after="280"/>
    </w:pPr>
    <w:rPr>
      <w:lang w:eastAsia="ar-SA"/>
    </w:rPr>
  </w:style>
  <w:style w:type="paragraph" w:customStyle="1" w:styleId="NoSpacing2">
    <w:name w:val="No Spacing2"/>
    <w:rsid w:val="004E4736"/>
    <w:pPr>
      <w:suppressAutoHyphens/>
    </w:pPr>
    <w:rPr>
      <w:sz w:val="22"/>
      <w:szCs w:val="22"/>
      <w:lang w:eastAsia="ar-SA"/>
    </w:rPr>
  </w:style>
  <w:style w:type="paragraph" w:customStyle="1" w:styleId="s151">
    <w:name w:val="s_151"/>
    <w:basedOn w:val="a"/>
    <w:rsid w:val="004E4736"/>
    <w:pPr>
      <w:spacing w:before="280" w:after="280"/>
      <w:ind w:left="825"/>
    </w:pPr>
    <w:rPr>
      <w:lang w:eastAsia="ar-SA"/>
    </w:rPr>
  </w:style>
  <w:style w:type="paragraph" w:customStyle="1" w:styleId="affff2">
    <w:name w:val="Подчёркнуный текст"/>
    <w:basedOn w:val="a"/>
    <w:next w:val="a"/>
    <w:uiPriority w:val="99"/>
    <w:rsid w:val="004E4736"/>
    <w:pPr>
      <w:widowControl w:val="0"/>
      <w:pBdr>
        <w:bottom w:val="single" w:sz="4" w:space="0" w:color="000000"/>
      </w:pBdr>
      <w:autoSpaceDE w:val="0"/>
      <w:ind w:firstLine="720"/>
      <w:jc w:val="both"/>
    </w:pPr>
    <w:rPr>
      <w:lang w:eastAsia="ar-SA"/>
    </w:rPr>
  </w:style>
  <w:style w:type="paragraph" w:customStyle="1" w:styleId="1f9">
    <w:name w:val="Название1"/>
    <w:basedOn w:val="a"/>
    <w:rsid w:val="004E4736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ar-SA"/>
    </w:rPr>
  </w:style>
  <w:style w:type="paragraph" w:customStyle="1" w:styleId="1fa">
    <w:name w:val="Указатель1"/>
    <w:basedOn w:val="a"/>
    <w:rsid w:val="004E4736"/>
    <w:pPr>
      <w:suppressLineNumbers/>
      <w:suppressAutoHyphens/>
      <w:spacing w:after="200" w:line="276" w:lineRule="auto"/>
    </w:pPr>
    <w:rPr>
      <w:rFonts w:ascii="Calibri" w:eastAsia="Calibri" w:hAnsi="Calibri" w:cs="Mangal"/>
      <w:sz w:val="22"/>
      <w:szCs w:val="22"/>
      <w:lang w:eastAsia="ar-SA"/>
    </w:rPr>
  </w:style>
  <w:style w:type="paragraph" w:customStyle="1" w:styleId="1fb">
    <w:name w:val="Текст примечания1"/>
    <w:basedOn w:val="a"/>
    <w:rsid w:val="004E4736"/>
    <w:pPr>
      <w:suppressAutoHyphens/>
      <w:spacing w:after="200" w:line="276" w:lineRule="auto"/>
    </w:pPr>
    <w:rPr>
      <w:rFonts w:ascii="Calibri" w:eastAsia="Calibri" w:hAnsi="Calibri" w:cs="Calibri"/>
      <w:sz w:val="20"/>
      <w:szCs w:val="20"/>
      <w:lang w:eastAsia="ar-SA"/>
    </w:rPr>
  </w:style>
  <w:style w:type="paragraph" w:customStyle="1" w:styleId="affff3">
    <w:name w:val="Обычный + по ширине"/>
    <w:basedOn w:val="a"/>
    <w:rsid w:val="004E4736"/>
    <w:pPr>
      <w:suppressAutoHyphens/>
      <w:jc w:val="both"/>
    </w:pPr>
    <w:rPr>
      <w:lang w:eastAsia="ar-SA"/>
    </w:rPr>
  </w:style>
  <w:style w:type="paragraph" w:customStyle="1" w:styleId="affff4">
    <w:name w:val="Содержимое таблицы"/>
    <w:basedOn w:val="a"/>
    <w:rsid w:val="004E4736"/>
    <w:pPr>
      <w:suppressLineNumbers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ffff5">
    <w:name w:val="Заголовок таблицы"/>
    <w:basedOn w:val="affff4"/>
    <w:rsid w:val="004E4736"/>
    <w:pPr>
      <w:jc w:val="center"/>
    </w:pPr>
    <w:rPr>
      <w:b/>
      <w:bCs/>
    </w:rPr>
  </w:style>
  <w:style w:type="paragraph" w:customStyle="1" w:styleId="2e">
    <w:name w:val="Абзац списка2"/>
    <w:basedOn w:val="a"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37">
    <w:name w:val="Абзац списка3"/>
    <w:basedOn w:val="a"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43">
    <w:name w:val="Абзац списка4"/>
    <w:basedOn w:val="a"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52">
    <w:name w:val="Абзац списка5"/>
    <w:basedOn w:val="a"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63">
    <w:name w:val="Абзац списка6"/>
    <w:basedOn w:val="a"/>
    <w:rsid w:val="004E4736"/>
    <w:pPr>
      <w:suppressAutoHyphens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s3">
    <w:name w:val="s_3"/>
    <w:basedOn w:val="a"/>
    <w:rsid w:val="004E4736"/>
    <w:pPr>
      <w:spacing w:before="280" w:after="280"/>
    </w:pPr>
    <w:rPr>
      <w:lang w:eastAsia="ar-SA"/>
    </w:rPr>
  </w:style>
  <w:style w:type="paragraph" w:customStyle="1" w:styleId="72">
    <w:name w:val="Абзац списка7"/>
    <w:basedOn w:val="a"/>
    <w:rsid w:val="004E4736"/>
    <w:pPr>
      <w:autoSpaceDE w:val="0"/>
      <w:ind w:left="720" w:firstLine="567"/>
      <w:jc w:val="both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styleId="afd">
    <w:name w:val="Plain Text"/>
    <w:basedOn w:val="a"/>
    <w:link w:val="afc"/>
    <w:uiPriority w:val="99"/>
    <w:rsid w:val="004E4736"/>
    <w:pPr>
      <w:suppressAutoHyphens/>
      <w:jc w:val="both"/>
    </w:pPr>
    <w:rPr>
      <w:rFonts w:ascii="Courier New" w:hAnsi="Courier New" w:cs="Courier New"/>
      <w:sz w:val="20"/>
      <w:szCs w:val="20"/>
    </w:rPr>
  </w:style>
  <w:style w:type="character" w:customStyle="1" w:styleId="1fc">
    <w:name w:val="Текст Знак1"/>
    <w:basedOn w:val="a0"/>
    <w:uiPriority w:val="99"/>
    <w:semiHidden/>
    <w:rsid w:val="004E4736"/>
    <w:rPr>
      <w:rFonts w:ascii="Consolas" w:hAnsi="Consolas"/>
      <w:sz w:val="21"/>
      <w:szCs w:val="21"/>
    </w:rPr>
  </w:style>
  <w:style w:type="paragraph" w:styleId="35">
    <w:name w:val="Body Text Indent 3"/>
    <w:basedOn w:val="a"/>
    <w:link w:val="34"/>
    <w:rsid w:val="004E4736"/>
    <w:pPr>
      <w:widowControl w:val="0"/>
      <w:suppressAutoHyphens/>
      <w:autoSpaceDE w:val="0"/>
      <w:autoSpaceDN w:val="0"/>
      <w:ind w:left="900"/>
      <w:jc w:val="both"/>
    </w:pPr>
    <w:rPr>
      <w:rFonts w:ascii="Courier New" w:hAnsi="Courier New" w:cs="Courier New"/>
      <w:sz w:val="28"/>
      <w:szCs w:val="20"/>
    </w:rPr>
  </w:style>
  <w:style w:type="character" w:customStyle="1" w:styleId="312">
    <w:name w:val="Основной текст с отступом 3 Знак1"/>
    <w:basedOn w:val="a0"/>
    <w:uiPriority w:val="99"/>
    <w:semiHidden/>
    <w:rsid w:val="004E4736"/>
    <w:rPr>
      <w:sz w:val="16"/>
      <w:szCs w:val="16"/>
    </w:rPr>
  </w:style>
  <w:style w:type="numbering" w:customStyle="1" w:styleId="List0">
    <w:name w:val="List 0"/>
    <w:basedOn w:val="a2"/>
    <w:autoRedefine/>
    <w:semiHidden/>
    <w:rsid w:val="004E4736"/>
  </w:style>
  <w:style w:type="character" w:styleId="affff6">
    <w:name w:val="annotation reference"/>
    <w:rsid w:val="004E4736"/>
    <w:rPr>
      <w:sz w:val="18"/>
      <w:szCs w:val="18"/>
    </w:rPr>
  </w:style>
  <w:style w:type="paragraph" w:styleId="affff7">
    <w:name w:val="caption"/>
    <w:basedOn w:val="a"/>
    <w:next w:val="a"/>
    <w:qFormat/>
    <w:rsid w:val="004E4736"/>
    <w:pPr>
      <w:widowControl w:val="0"/>
      <w:ind w:left="-57" w:right="-57" w:firstLine="709"/>
      <w:jc w:val="center"/>
    </w:pPr>
    <w:rPr>
      <w:rFonts w:eastAsia="Calibri"/>
      <w:b/>
      <w:sz w:val="20"/>
      <w:szCs w:val="28"/>
      <w:lang w:eastAsia="en-US"/>
    </w:rPr>
  </w:style>
  <w:style w:type="paragraph" w:styleId="25">
    <w:name w:val="Body Text 2"/>
    <w:basedOn w:val="a"/>
    <w:link w:val="24"/>
    <w:rsid w:val="004E4736"/>
    <w:pPr>
      <w:widowControl w:val="0"/>
      <w:tabs>
        <w:tab w:val="left" w:pos="6237"/>
      </w:tabs>
      <w:ind w:firstLine="709"/>
      <w:jc w:val="center"/>
    </w:pPr>
    <w:rPr>
      <w:rFonts w:eastAsia="Calibri"/>
      <w:sz w:val="28"/>
      <w:szCs w:val="28"/>
    </w:rPr>
  </w:style>
  <w:style w:type="character" w:customStyle="1" w:styleId="213">
    <w:name w:val="Основной текст 2 Знак1"/>
    <w:basedOn w:val="a0"/>
    <w:uiPriority w:val="99"/>
    <w:semiHidden/>
    <w:rsid w:val="004E4736"/>
    <w:rPr>
      <w:sz w:val="24"/>
      <w:szCs w:val="24"/>
    </w:rPr>
  </w:style>
  <w:style w:type="paragraph" w:styleId="27">
    <w:name w:val="Body Text Indent 2"/>
    <w:basedOn w:val="a"/>
    <w:link w:val="26"/>
    <w:rsid w:val="004E4736"/>
    <w:pPr>
      <w:widowControl w:val="0"/>
      <w:spacing w:before="600"/>
      <w:ind w:firstLine="709"/>
      <w:jc w:val="both"/>
    </w:pPr>
    <w:rPr>
      <w:rFonts w:eastAsia="Calibri"/>
      <w:sz w:val="28"/>
      <w:szCs w:val="28"/>
    </w:rPr>
  </w:style>
  <w:style w:type="character" w:customStyle="1" w:styleId="214">
    <w:name w:val="Основной текст с отступом 2 Знак1"/>
    <w:basedOn w:val="a0"/>
    <w:uiPriority w:val="99"/>
    <w:semiHidden/>
    <w:rsid w:val="004E4736"/>
    <w:rPr>
      <w:sz w:val="24"/>
      <w:szCs w:val="24"/>
    </w:rPr>
  </w:style>
  <w:style w:type="paragraph" w:styleId="33">
    <w:name w:val="Body Text 3"/>
    <w:basedOn w:val="a"/>
    <w:link w:val="32"/>
    <w:rsid w:val="004E4736"/>
    <w:pPr>
      <w:widowControl w:val="0"/>
      <w:ind w:firstLine="709"/>
      <w:jc w:val="both"/>
    </w:pPr>
    <w:rPr>
      <w:rFonts w:eastAsia="Calibri"/>
      <w:color w:val="FF0000"/>
      <w:sz w:val="26"/>
      <w:szCs w:val="28"/>
    </w:rPr>
  </w:style>
  <w:style w:type="character" w:customStyle="1" w:styleId="313">
    <w:name w:val="Основной текст 3 Знак1"/>
    <w:basedOn w:val="a0"/>
    <w:uiPriority w:val="99"/>
    <w:semiHidden/>
    <w:rsid w:val="004E4736"/>
    <w:rPr>
      <w:sz w:val="16"/>
      <w:szCs w:val="16"/>
    </w:rPr>
  </w:style>
  <w:style w:type="paragraph" w:styleId="aff4">
    <w:name w:val="Document Map"/>
    <w:basedOn w:val="a"/>
    <w:link w:val="1b"/>
    <w:rsid w:val="004E4736"/>
    <w:pPr>
      <w:widowControl w:val="0"/>
      <w:ind w:firstLine="709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2f">
    <w:name w:val="Схема документа Знак2"/>
    <w:basedOn w:val="a0"/>
    <w:uiPriority w:val="99"/>
    <w:semiHidden/>
    <w:rsid w:val="004E4736"/>
    <w:rPr>
      <w:rFonts w:ascii="Segoe UI" w:hAnsi="Segoe UI" w:cs="Segoe UI"/>
      <w:sz w:val="16"/>
      <w:szCs w:val="16"/>
    </w:rPr>
  </w:style>
  <w:style w:type="numbering" w:customStyle="1" w:styleId="1fd">
    <w:name w:val="Нет списка1"/>
    <w:next w:val="a2"/>
    <w:uiPriority w:val="99"/>
    <w:semiHidden/>
    <w:unhideWhenUsed/>
    <w:rsid w:val="004E4736"/>
  </w:style>
  <w:style w:type="numbering" w:customStyle="1" w:styleId="2f0">
    <w:name w:val="Нет списка2"/>
    <w:next w:val="a2"/>
    <w:uiPriority w:val="99"/>
    <w:semiHidden/>
    <w:unhideWhenUsed/>
    <w:rsid w:val="004E4736"/>
  </w:style>
  <w:style w:type="numbering" w:customStyle="1" w:styleId="List01">
    <w:name w:val="List 01"/>
    <w:basedOn w:val="a2"/>
    <w:autoRedefine/>
    <w:semiHidden/>
    <w:rsid w:val="004E4736"/>
    <w:pPr>
      <w:numPr>
        <w:numId w:val="23"/>
      </w:numPr>
    </w:pPr>
  </w:style>
  <w:style w:type="numbering" w:customStyle="1" w:styleId="11">
    <w:name w:val="Стиль11"/>
    <w:rsid w:val="004E4736"/>
    <w:pPr>
      <w:numPr>
        <w:numId w:val="22"/>
      </w:numPr>
    </w:pPr>
  </w:style>
  <w:style w:type="numbering" w:customStyle="1" w:styleId="List02">
    <w:name w:val="List 02"/>
    <w:basedOn w:val="a2"/>
    <w:autoRedefine/>
    <w:semiHidden/>
    <w:rsid w:val="004E4736"/>
  </w:style>
  <w:style w:type="numbering" w:customStyle="1" w:styleId="120">
    <w:name w:val="Стиль12"/>
    <w:rsid w:val="004E4736"/>
  </w:style>
  <w:style w:type="numbering" w:customStyle="1" w:styleId="List03">
    <w:name w:val="List 03"/>
    <w:basedOn w:val="a2"/>
    <w:autoRedefine/>
    <w:semiHidden/>
    <w:rsid w:val="004E4736"/>
    <w:pPr>
      <w:numPr>
        <w:numId w:val="19"/>
      </w:numPr>
    </w:pPr>
  </w:style>
  <w:style w:type="numbering" w:customStyle="1" w:styleId="13">
    <w:name w:val="Стиль13"/>
    <w:rsid w:val="004E4736"/>
    <w:pPr>
      <w:numPr>
        <w:numId w:val="18"/>
      </w:numPr>
    </w:pPr>
  </w:style>
  <w:style w:type="numbering" w:customStyle="1" w:styleId="List04">
    <w:name w:val="List 04"/>
    <w:basedOn w:val="a2"/>
    <w:autoRedefine/>
    <w:semiHidden/>
    <w:rsid w:val="004E4736"/>
    <w:pPr>
      <w:numPr>
        <w:numId w:val="21"/>
      </w:numPr>
    </w:pPr>
  </w:style>
  <w:style w:type="numbering" w:customStyle="1" w:styleId="14">
    <w:name w:val="Стиль14"/>
    <w:rsid w:val="004E4736"/>
    <w:pPr>
      <w:numPr>
        <w:numId w:val="20"/>
      </w:numPr>
    </w:pPr>
  </w:style>
  <w:style w:type="character" w:customStyle="1" w:styleId="ng-binding">
    <w:name w:val="ng-binding"/>
    <w:rsid w:val="004E4736"/>
  </w:style>
  <w:style w:type="paragraph" w:customStyle="1" w:styleId="1fe">
    <w:name w:val="1"/>
    <w:basedOn w:val="1"/>
    <w:link w:val="1ff"/>
    <w:qFormat/>
    <w:rsid w:val="00DF656B"/>
    <w:pPr>
      <w:jc w:val="center"/>
    </w:pPr>
    <w:rPr>
      <w:rFonts w:ascii="Times New Roman" w:hAnsi="Times New Roman"/>
      <w:sz w:val="28"/>
      <w:szCs w:val="28"/>
    </w:rPr>
  </w:style>
  <w:style w:type="character" w:customStyle="1" w:styleId="blk">
    <w:name w:val="blk"/>
    <w:basedOn w:val="a0"/>
    <w:rsid w:val="008C1730"/>
  </w:style>
  <w:style w:type="character" w:customStyle="1" w:styleId="1ff">
    <w:name w:val="1 Знак"/>
    <w:basedOn w:val="10"/>
    <w:link w:val="1fe"/>
    <w:rsid w:val="00DF656B"/>
    <w:rPr>
      <w:rFonts w:ascii="Cambria" w:eastAsia="Times New Roman" w:hAnsi="Cambria" w:cs="Times New Roman"/>
      <w:b/>
      <w:bCs/>
      <w:kern w:val="32"/>
      <w:sz w:val="28"/>
      <w:szCs w:val="28"/>
    </w:rPr>
  </w:style>
  <w:style w:type="character" w:customStyle="1" w:styleId="S4">
    <w:name w:val="S_Обычный в таблице Знак"/>
    <w:link w:val="S5"/>
    <w:locked/>
    <w:rsid w:val="000B5956"/>
    <w:rPr>
      <w:sz w:val="24"/>
      <w:szCs w:val="24"/>
      <w:lang w:val="x-none" w:eastAsia="x-none"/>
    </w:rPr>
  </w:style>
  <w:style w:type="paragraph" w:customStyle="1" w:styleId="S5">
    <w:name w:val="S_Обычный в таблице"/>
    <w:basedOn w:val="a"/>
    <w:link w:val="S4"/>
    <w:rsid w:val="000B5956"/>
    <w:pPr>
      <w:spacing w:line="360" w:lineRule="auto"/>
      <w:jc w:val="center"/>
    </w:pPr>
    <w:rPr>
      <w:lang w:val="x-none" w:eastAsia="x-none"/>
    </w:rPr>
  </w:style>
  <w:style w:type="paragraph" w:customStyle="1" w:styleId="-S">
    <w:name w:val="- S_Маркированный"/>
    <w:basedOn w:val="a"/>
    <w:qFormat/>
    <w:rsid w:val="000B5956"/>
    <w:pPr>
      <w:numPr>
        <w:numId w:val="34"/>
      </w:numPr>
      <w:tabs>
        <w:tab w:val="left" w:pos="992"/>
      </w:tabs>
      <w:suppressAutoHyphens/>
      <w:spacing w:line="360" w:lineRule="auto"/>
      <w:jc w:val="both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0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492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1206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6680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9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9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17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01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22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8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07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0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28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9358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1551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26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3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18" Type="http://schemas.openxmlformats.org/officeDocument/2006/relationships/image" Target="media/image3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oleObject" Target="embeddings/oleObject1.bin"/><Relationship Id="rId19" Type="http://schemas.openxmlformats.org/officeDocument/2006/relationships/header" Target="header5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C81B8BB-13DC-427C-A7BB-59D1AF996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15</Pages>
  <Words>1891</Words>
  <Characters>13068</Characters>
  <Application>Microsoft Office Word</Application>
  <DocSecurity>0</DocSecurity>
  <Lines>108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РЕГИОНАЛЬНОГО РАЗВИТИЯ РОССИЙСКОЙ ФЕДЕРАЦИИ</vt:lpstr>
    </vt:vector>
  </TitlesOfParts>
  <Company>ANO</Company>
  <LinksUpToDate>false</LinksUpToDate>
  <CharactersWithSpaces>14930</CharactersWithSpaces>
  <SharedDoc>false</SharedDoc>
  <HLinks>
    <vt:vector size="6" baseType="variant">
      <vt:variant>
        <vt:i4>1638478</vt:i4>
      </vt:variant>
      <vt:variant>
        <vt:i4>0</vt:i4>
      </vt:variant>
      <vt:variant>
        <vt:i4>0</vt:i4>
      </vt:variant>
      <vt:variant>
        <vt:i4>5</vt:i4>
      </vt:variant>
      <vt:variant>
        <vt:lpwstr>http://www.pravo.gov.ru/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РЕГИОНАЛЬНОГО РАЗВИТИЯ РОССИЙСКОЙ ФЕДЕРАЦИИ</dc:title>
  <dc:creator>Ивашина</dc:creator>
  <cp:lastModifiedBy>Малимонова Алёна Олеговна</cp:lastModifiedBy>
  <cp:revision>17</cp:revision>
  <cp:lastPrinted>2020-03-25T03:55:00Z</cp:lastPrinted>
  <dcterms:created xsi:type="dcterms:W3CDTF">2020-11-17T23:50:00Z</dcterms:created>
  <dcterms:modified xsi:type="dcterms:W3CDTF">2021-04-30T11:55:00Z</dcterms:modified>
</cp:coreProperties>
</file>