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24" w:rsidRPr="00F24B3F" w:rsidRDefault="00F623E6" w:rsidP="00D63024">
      <w:pPr>
        <w:pStyle w:val="af1"/>
        <w:spacing w:after="0"/>
        <w:jc w:val="center"/>
        <w:rPr>
          <w:sz w:val="28"/>
          <w:szCs w:val="28"/>
        </w:rPr>
      </w:pPr>
      <w:bookmarkStart w:id="0" w:name="_Toc415756088"/>
      <w:bookmarkStart w:id="1" w:name="_Toc56571782"/>
      <w:bookmarkStart w:id="2" w:name="_Toc56572498"/>
      <w:r>
        <w:rPr>
          <w:sz w:val="28"/>
          <w:szCs w:val="28"/>
        </w:rPr>
        <w:t>Жилищно-строительный кооператив «Рябина»</w:t>
      </w: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Default="00D63024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Pr="00F24B3F" w:rsidRDefault="00F623E6" w:rsidP="00D63024">
      <w:pPr>
        <w:jc w:val="center"/>
        <w:rPr>
          <w:b/>
          <w:sz w:val="28"/>
          <w:szCs w:val="28"/>
        </w:rPr>
      </w:pPr>
    </w:p>
    <w:p w:rsidR="00F623E6" w:rsidRDefault="00F623E6" w:rsidP="00F623E6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ПЛАНИРОВКИ ТЕРРИТОРИИ ЗЕМЕЛЬНОГО УЧАСТКА С КАДАСТРОВЫМ НОМЕРОМ 54:19:062303:454</w:t>
      </w:r>
      <w:proofErr w:type="gramStart"/>
      <w:r>
        <w:rPr>
          <w:b/>
          <w:sz w:val="36"/>
          <w:szCs w:val="36"/>
        </w:rPr>
        <w:t xml:space="preserve"> В</w:t>
      </w:r>
      <w:proofErr w:type="gramEnd"/>
      <w:r>
        <w:rPr>
          <w:b/>
          <w:sz w:val="36"/>
          <w:szCs w:val="36"/>
        </w:rPr>
        <w:t xml:space="preserve"> ГРАНИЦАХ ПОСЕЛКА ТУЛИНСКИЙ ВЕРХ-ТУЛИНСКОГО СЕЛЬСОВЕТА НОВОСИБИРСКОГО РАЙОНА НОВОСИБИРСКОЙ ОБЛАСТИ И ПРОЕКТА МЕЖЕВАНИЯ В ЕГО СОСТАВЕ</w:t>
      </w:r>
    </w:p>
    <w:p w:rsidR="00D63024" w:rsidRDefault="00D63024" w:rsidP="00D63024">
      <w:pPr>
        <w:jc w:val="center"/>
        <w:rPr>
          <w:b/>
          <w:sz w:val="28"/>
          <w:szCs w:val="28"/>
        </w:rPr>
      </w:pPr>
    </w:p>
    <w:p w:rsidR="00F623E6" w:rsidRDefault="00F623E6" w:rsidP="00D63024">
      <w:pPr>
        <w:jc w:val="center"/>
        <w:rPr>
          <w:b/>
          <w:sz w:val="28"/>
          <w:szCs w:val="28"/>
        </w:rPr>
      </w:pPr>
    </w:p>
    <w:p w:rsidR="00F623E6" w:rsidRPr="00F623E6" w:rsidRDefault="00F623E6" w:rsidP="00D63024">
      <w:pPr>
        <w:jc w:val="center"/>
        <w:rPr>
          <w:b/>
          <w:sz w:val="28"/>
          <w:szCs w:val="28"/>
        </w:rPr>
      </w:pP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Текстовая</w:t>
      </w:r>
      <w:r w:rsidRPr="00F24B3F">
        <w:rPr>
          <w:b/>
          <w:sz w:val="28"/>
          <w:szCs w:val="28"/>
        </w:rPr>
        <w:t xml:space="preserve"> часть проекта </w:t>
      </w:r>
      <w:r>
        <w:rPr>
          <w:b/>
          <w:sz w:val="28"/>
          <w:szCs w:val="28"/>
        </w:rPr>
        <w:t xml:space="preserve">межевания </w:t>
      </w:r>
      <w:r w:rsidRPr="00F24B3F">
        <w:rPr>
          <w:b/>
          <w:sz w:val="28"/>
          <w:szCs w:val="28"/>
        </w:rPr>
        <w:t>территории</w:t>
      </w: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Pr="00F24B3F" w:rsidRDefault="00D63024" w:rsidP="00D63024">
      <w:pPr>
        <w:jc w:val="center"/>
        <w:rPr>
          <w:b/>
          <w:sz w:val="28"/>
          <w:szCs w:val="28"/>
        </w:rPr>
      </w:pPr>
    </w:p>
    <w:p w:rsidR="00D63024" w:rsidRDefault="00D63024" w:rsidP="00D63024">
      <w:pPr>
        <w:jc w:val="center"/>
        <w:rPr>
          <w:b/>
        </w:rPr>
      </w:pPr>
    </w:p>
    <w:p w:rsidR="00E1113B" w:rsidRDefault="00E1113B" w:rsidP="00D63024">
      <w:pPr>
        <w:jc w:val="center"/>
        <w:rPr>
          <w:b/>
        </w:rPr>
      </w:pPr>
    </w:p>
    <w:p w:rsidR="00E1113B" w:rsidRPr="00F24B3F" w:rsidRDefault="00E1113B" w:rsidP="00D63024">
      <w:pPr>
        <w:jc w:val="center"/>
        <w:rPr>
          <w:b/>
        </w:rPr>
      </w:pPr>
    </w:p>
    <w:p w:rsidR="00D63024" w:rsidRDefault="00D63024" w:rsidP="00D63024">
      <w:pPr>
        <w:jc w:val="center"/>
        <w:rPr>
          <w:b/>
        </w:rPr>
      </w:pPr>
    </w:p>
    <w:p w:rsidR="00F623E6" w:rsidRDefault="00F623E6" w:rsidP="00D63024">
      <w:pPr>
        <w:jc w:val="center"/>
        <w:rPr>
          <w:b/>
        </w:rPr>
      </w:pPr>
    </w:p>
    <w:p w:rsidR="00D63024" w:rsidRDefault="00D63024" w:rsidP="00D63024">
      <w:pPr>
        <w:jc w:val="center"/>
        <w:rPr>
          <w:b/>
        </w:rPr>
      </w:pPr>
    </w:p>
    <w:p w:rsidR="00D63024" w:rsidRPr="00F24B3F" w:rsidRDefault="00D63024" w:rsidP="00D63024">
      <w:pPr>
        <w:jc w:val="center"/>
        <w:rPr>
          <w:b/>
        </w:rPr>
      </w:pPr>
    </w:p>
    <w:p w:rsidR="00D63024" w:rsidRDefault="00D63024" w:rsidP="00D63024">
      <w:pPr>
        <w:jc w:val="center"/>
        <w:rPr>
          <w:b/>
        </w:rPr>
      </w:pPr>
    </w:p>
    <w:p w:rsidR="00F623E6" w:rsidRDefault="00F623E6" w:rsidP="00D63024">
      <w:pPr>
        <w:jc w:val="center"/>
        <w:rPr>
          <w:b/>
        </w:rPr>
      </w:pPr>
    </w:p>
    <w:p w:rsidR="00F623E6" w:rsidRPr="00F24B3F" w:rsidRDefault="00F623E6" w:rsidP="00D63024">
      <w:pPr>
        <w:jc w:val="center"/>
        <w:rPr>
          <w:b/>
        </w:rPr>
      </w:pPr>
    </w:p>
    <w:p w:rsidR="00D63024" w:rsidRDefault="00D63024" w:rsidP="00D63024">
      <w:pPr>
        <w:jc w:val="center"/>
        <w:rPr>
          <w:b/>
        </w:rPr>
      </w:pPr>
    </w:p>
    <w:p w:rsidR="00D63024" w:rsidRPr="00F24B3F" w:rsidRDefault="00D63024" w:rsidP="00D63024">
      <w:pPr>
        <w:jc w:val="center"/>
        <w:rPr>
          <w:b/>
        </w:rPr>
      </w:pPr>
    </w:p>
    <w:p w:rsidR="00D63024" w:rsidRPr="00F24B3F" w:rsidRDefault="00D63024" w:rsidP="00D63024">
      <w:pPr>
        <w:jc w:val="center"/>
        <w:rPr>
          <w:b/>
        </w:rPr>
      </w:pPr>
    </w:p>
    <w:p w:rsidR="00D63024" w:rsidRPr="003E3C75" w:rsidRDefault="00D63024" w:rsidP="00D63024">
      <w:pPr>
        <w:jc w:val="center"/>
        <w:rPr>
          <w:b/>
          <w:sz w:val="28"/>
          <w:szCs w:val="28"/>
        </w:rPr>
      </w:pPr>
      <w:r w:rsidRPr="003E3C75">
        <w:rPr>
          <w:b/>
          <w:sz w:val="28"/>
          <w:szCs w:val="28"/>
        </w:rPr>
        <w:t>Новосибирск 2021</w:t>
      </w:r>
    </w:p>
    <w:p w:rsidR="00D63024" w:rsidRPr="00F24B3F" w:rsidRDefault="00D63024" w:rsidP="00D63024">
      <w:pPr>
        <w:rPr>
          <w:b/>
          <w:sz w:val="28"/>
          <w:szCs w:val="28"/>
        </w:rPr>
        <w:sectPr w:rsidR="00D63024" w:rsidRPr="00F24B3F" w:rsidSect="00DF656B">
          <w:head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63024" w:rsidRDefault="00D63024" w:rsidP="00D63024">
      <w:pPr>
        <w:pStyle w:val="19"/>
      </w:pPr>
      <w:r w:rsidRPr="00D50A5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63024" w:rsidRPr="00D50A59" w:rsidRDefault="00D63024" w:rsidP="00D63024">
      <w:pPr>
        <w:pStyle w:val="19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50A59">
        <w:rPr>
          <w:rFonts w:ascii="Times New Roman" w:hAnsi="Times New Roman" w:cs="Times New Roman"/>
          <w:noProof/>
          <w:sz w:val="28"/>
          <w:szCs w:val="28"/>
        </w:rPr>
        <w:t>Введение</w:t>
      </w:r>
      <w:r w:rsidRPr="00D50A59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 w:rsidR="00A82AE0">
        <w:rPr>
          <w:rFonts w:ascii="Times New Roman" w:hAnsi="Times New Roman" w:cs="Times New Roman"/>
          <w:noProof/>
          <w:webHidden/>
          <w:sz w:val="28"/>
          <w:szCs w:val="28"/>
        </w:rPr>
        <w:t>4</w:t>
      </w:r>
    </w:p>
    <w:p w:rsidR="00D63024" w:rsidRPr="0007050A" w:rsidRDefault="00D63024" w:rsidP="00D63024">
      <w:pPr>
        <w:pStyle w:val="19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66E6F">
        <w:rPr>
          <w:rFonts w:ascii="Times New Roman" w:hAnsi="Times New Roman" w:cs="Times New Roman"/>
          <w:b/>
          <w:noProof/>
          <w:sz w:val="28"/>
          <w:szCs w:val="28"/>
        </w:rPr>
        <w:t>1</w:t>
      </w:r>
      <w:r w:rsidRPr="00D50A59">
        <w:rPr>
          <w:rFonts w:ascii="Times New Roman" w:hAnsi="Times New Roman" w:cs="Times New Roman"/>
          <w:noProof/>
          <w:sz w:val="28"/>
          <w:szCs w:val="28"/>
        </w:rPr>
        <w:t>. </w:t>
      </w:r>
      <w:r w:rsidRPr="0007050A">
        <w:rPr>
          <w:rFonts w:ascii="Times New Roman" w:hAnsi="Times New Roman" w:cs="Times New Roman"/>
          <w:noProof/>
          <w:sz w:val="28"/>
          <w:szCs w:val="28"/>
        </w:rPr>
        <w:t xml:space="preserve">Сведения о границах территории, в отношении которой утвержден проект межевания </w:t>
      </w:r>
      <w:r w:rsidRPr="0007050A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 w:rsidR="00A82AE0">
        <w:rPr>
          <w:rFonts w:ascii="Times New Roman" w:hAnsi="Times New Roman" w:cs="Times New Roman"/>
          <w:noProof/>
          <w:webHidden/>
          <w:sz w:val="28"/>
          <w:szCs w:val="28"/>
        </w:rPr>
        <w:t>5</w:t>
      </w:r>
    </w:p>
    <w:p w:rsidR="00D63024" w:rsidRPr="003E31BB" w:rsidRDefault="00D63024" w:rsidP="00D63024">
      <w:pPr>
        <w:pStyle w:val="19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66E6F">
        <w:rPr>
          <w:rFonts w:ascii="Times New Roman" w:hAnsi="Times New Roman" w:cs="Times New Roman"/>
          <w:b/>
          <w:noProof/>
          <w:sz w:val="28"/>
          <w:szCs w:val="28"/>
        </w:rPr>
        <w:t>2</w:t>
      </w:r>
      <w:r w:rsidRPr="0007050A">
        <w:rPr>
          <w:rFonts w:ascii="Times New Roman" w:hAnsi="Times New Roman" w:cs="Times New Roman"/>
          <w:noProof/>
          <w:sz w:val="28"/>
          <w:szCs w:val="28"/>
        </w:rPr>
        <w:t>. </w:t>
      </w:r>
      <w:r w:rsidRPr="0007050A">
        <w:rPr>
          <w:rFonts w:ascii="Times New Roman" w:hAnsi="Times New Roman" w:cs="Times New Roman"/>
          <w:sz w:val="28"/>
          <w:szCs w:val="28"/>
        </w:rPr>
        <w:t xml:space="preserve">Перечень и сведения о площади образуемых земельных участков и о виде их </w:t>
      </w:r>
      <w:r w:rsidRPr="003E31BB">
        <w:rPr>
          <w:rFonts w:ascii="Times New Roman" w:hAnsi="Times New Roman" w:cs="Times New Roman"/>
          <w:sz w:val="28"/>
          <w:szCs w:val="28"/>
        </w:rPr>
        <w:t>разрешенного использования, в том числе возможные способы их образования</w:t>
      </w:r>
      <w:r w:rsidRPr="003E31BB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 w:rsidR="00A82AE0">
        <w:rPr>
          <w:rFonts w:ascii="Times New Roman" w:hAnsi="Times New Roman" w:cs="Times New Roman"/>
          <w:noProof/>
          <w:webHidden/>
          <w:sz w:val="28"/>
          <w:szCs w:val="28"/>
        </w:rPr>
        <w:t>7</w:t>
      </w:r>
    </w:p>
    <w:p w:rsidR="00D63024" w:rsidRDefault="00D63024" w:rsidP="00D63024">
      <w:pPr>
        <w:rPr>
          <w:rFonts w:asciiTheme="minorHAnsi" w:eastAsiaTheme="minorEastAsia" w:hAnsiTheme="minorHAnsi" w:cstheme="minorBidi"/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br w:type="page"/>
      </w:r>
    </w:p>
    <w:p w:rsidR="00D63024" w:rsidRPr="001F089A" w:rsidRDefault="00D63024" w:rsidP="00D63024">
      <w:pPr>
        <w:ind w:left="240"/>
        <w:jc w:val="center"/>
        <w:rPr>
          <w:b/>
          <w:sz w:val="26"/>
          <w:szCs w:val="26"/>
        </w:rPr>
      </w:pPr>
      <w:bookmarkStart w:id="3" w:name="_Toc56571781"/>
      <w:bookmarkStart w:id="4" w:name="_Toc56572497"/>
      <w:r w:rsidRPr="001F089A">
        <w:rPr>
          <w:b/>
          <w:sz w:val="26"/>
          <w:szCs w:val="26"/>
        </w:rPr>
        <w:lastRenderedPageBreak/>
        <w:t>Перечень текстовых материалов:</w:t>
      </w:r>
    </w:p>
    <w:tbl>
      <w:tblPr>
        <w:tblpPr w:leftFromText="180" w:rightFromText="180" w:vertAnchor="text" w:horzAnchor="margin" w:tblpXSpec="center" w:tblpY="92"/>
        <w:tblW w:w="46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385"/>
      </w:tblGrid>
      <w:tr w:rsidR="00D63024" w:rsidRPr="001F089A" w:rsidTr="0039772D">
        <w:trPr>
          <w:trHeight w:val="416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jc w:val="center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№</w:t>
            </w:r>
          </w:p>
          <w:p w:rsidR="00D63024" w:rsidRPr="001F089A" w:rsidRDefault="00D63024" w:rsidP="0039772D">
            <w:pPr>
              <w:jc w:val="center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1F089A">
              <w:rPr>
                <w:b/>
                <w:sz w:val="26"/>
                <w:szCs w:val="26"/>
              </w:rPr>
              <w:t>п</w:t>
            </w:r>
            <w:proofErr w:type="gramEnd"/>
            <w:r w:rsidRPr="001F089A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1F089A">
              <w:rPr>
                <w:b/>
                <w:sz w:val="26"/>
                <w:szCs w:val="26"/>
              </w:rPr>
              <w:t>Наименование документации</w:t>
            </w:r>
          </w:p>
        </w:tc>
      </w:tr>
      <w:tr w:rsidR="00D63024" w:rsidRPr="001F089A" w:rsidTr="0039772D">
        <w:trPr>
          <w:trHeight w:val="247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024" w:rsidRPr="001F089A" w:rsidRDefault="00D63024" w:rsidP="0039772D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1F089A">
              <w:rPr>
                <w:b/>
                <w:sz w:val="26"/>
                <w:szCs w:val="26"/>
              </w:rPr>
              <w:t>Основная часть (утверждаемая часть)</w:t>
            </w:r>
          </w:p>
        </w:tc>
      </w:tr>
      <w:tr w:rsidR="00D63024" w:rsidRPr="001F089A" w:rsidTr="0039772D">
        <w:trPr>
          <w:trHeight w:val="135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jc w:val="center"/>
              <w:rPr>
                <w:sz w:val="26"/>
                <w:szCs w:val="26"/>
                <w:lang w:val="en-US"/>
              </w:rPr>
            </w:pPr>
            <w:r w:rsidRPr="001F089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024" w:rsidRPr="001F089A" w:rsidRDefault="00D63024" w:rsidP="0039772D">
            <w:pPr>
              <w:rPr>
                <w:sz w:val="26"/>
                <w:szCs w:val="26"/>
              </w:rPr>
            </w:pPr>
            <w:r w:rsidRPr="001F089A">
              <w:rPr>
                <w:sz w:val="26"/>
                <w:szCs w:val="26"/>
              </w:rPr>
              <w:t>Текстовая часть проекта межевания территории</w:t>
            </w:r>
          </w:p>
        </w:tc>
      </w:tr>
    </w:tbl>
    <w:p w:rsidR="00D63024" w:rsidRPr="001F089A" w:rsidRDefault="00D63024" w:rsidP="00D63024">
      <w:pPr>
        <w:ind w:left="240" w:right="202"/>
        <w:jc w:val="center"/>
        <w:rPr>
          <w:b/>
          <w:sz w:val="26"/>
          <w:szCs w:val="26"/>
        </w:rPr>
      </w:pPr>
    </w:p>
    <w:p w:rsidR="00D63024" w:rsidRPr="001F089A" w:rsidRDefault="00D63024" w:rsidP="00D63024">
      <w:pPr>
        <w:ind w:left="240" w:right="202"/>
        <w:jc w:val="center"/>
        <w:rPr>
          <w:b/>
          <w:sz w:val="26"/>
          <w:szCs w:val="26"/>
        </w:rPr>
      </w:pPr>
      <w:r w:rsidRPr="001F089A">
        <w:rPr>
          <w:b/>
          <w:sz w:val="26"/>
          <w:szCs w:val="26"/>
        </w:rPr>
        <w:t>Перечень материалов в графической форме:</w:t>
      </w:r>
    </w:p>
    <w:tbl>
      <w:tblPr>
        <w:tblW w:w="9326" w:type="dxa"/>
        <w:jc w:val="center"/>
        <w:tblLayout w:type="fixed"/>
        <w:tblLook w:val="04A0" w:firstRow="1" w:lastRow="0" w:firstColumn="1" w:lastColumn="0" w:noHBand="0" w:noVBand="1"/>
      </w:tblPr>
      <w:tblGrid>
        <w:gridCol w:w="966"/>
        <w:gridCol w:w="6705"/>
        <w:gridCol w:w="1655"/>
      </w:tblGrid>
      <w:tr w:rsidR="00D63024" w:rsidRPr="001F089A" w:rsidTr="0039772D">
        <w:trPr>
          <w:trHeight w:val="20"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Номер</w:t>
            </w:r>
          </w:p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листа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Наименование листа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  <w:lang w:val="ru-RU"/>
              </w:rPr>
            </w:pPr>
            <w:r w:rsidRPr="001F089A">
              <w:rPr>
                <w:b/>
                <w:sz w:val="26"/>
                <w:szCs w:val="26"/>
                <w:lang w:val="ru-RU"/>
              </w:rPr>
              <w:t>Масштаб</w:t>
            </w:r>
          </w:p>
        </w:tc>
      </w:tr>
      <w:tr w:rsidR="00D63024" w:rsidRPr="001F089A" w:rsidTr="0039772D">
        <w:trPr>
          <w:trHeight w:val="20"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  <w:lang w:val="ru-RU"/>
              </w:rPr>
              <w:t>Основная часть (утверждаемая</w:t>
            </w:r>
            <w:r w:rsidRPr="001F089A">
              <w:rPr>
                <w:b/>
                <w:sz w:val="26"/>
                <w:szCs w:val="26"/>
              </w:rPr>
              <w:t xml:space="preserve"> часть</w:t>
            </w:r>
            <w:r w:rsidRPr="001F089A">
              <w:rPr>
                <w:b/>
                <w:sz w:val="26"/>
                <w:szCs w:val="26"/>
                <w:lang w:val="ru-RU"/>
              </w:rPr>
              <w:t>)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</w:p>
        </w:tc>
      </w:tr>
      <w:tr w:rsidR="00D63024" w:rsidRPr="001F089A" w:rsidTr="0039772D">
        <w:trPr>
          <w:trHeight w:val="20"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024" w:rsidRPr="001F089A" w:rsidRDefault="00D63024" w:rsidP="0039772D">
            <w:pPr>
              <w:snapToGrid w:val="0"/>
              <w:rPr>
                <w:sz w:val="26"/>
                <w:szCs w:val="26"/>
              </w:rPr>
            </w:pPr>
            <w:r w:rsidRPr="001F089A">
              <w:rPr>
                <w:sz w:val="26"/>
                <w:szCs w:val="26"/>
              </w:rPr>
              <w:t xml:space="preserve">Чертеж межевания территории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024" w:rsidRPr="001F089A" w:rsidRDefault="00D63024" w:rsidP="0039772D">
            <w:pPr>
              <w:pStyle w:val="S5"/>
              <w:snapToGrid w:val="0"/>
              <w:spacing w:line="240" w:lineRule="auto"/>
              <w:rPr>
                <w:sz w:val="26"/>
                <w:szCs w:val="26"/>
                <w:lang w:val="ru-RU"/>
              </w:rPr>
            </w:pPr>
            <w:r w:rsidRPr="001F089A">
              <w:rPr>
                <w:sz w:val="26"/>
                <w:szCs w:val="26"/>
              </w:rPr>
              <w:t>М 1:</w:t>
            </w:r>
            <w:r>
              <w:rPr>
                <w:sz w:val="26"/>
                <w:szCs w:val="26"/>
                <w:lang w:val="ru-RU"/>
              </w:rPr>
              <w:t>5</w:t>
            </w:r>
            <w:r w:rsidRPr="001F089A">
              <w:rPr>
                <w:sz w:val="26"/>
                <w:szCs w:val="26"/>
                <w:lang w:val="ru-RU"/>
              </w:rPr>
              <w:t>00</w:t>
            </w:r>
          </w:p>
        </w:tc>
      </w:tr>
    </w:tbl>
    <w:p w:rsidR="00D63024" w:rsidRPr="001F089A" w:rsidRDefault="00D63024" w:rsidP="00D63024">
      <w:pPr>
        <w:rPr>
          <w:b/>
          <w:bCs/>
          <w:kern w:val="32"/>
          <w:sz w:val="26"/>
          <w:szCs w:val="26"/>
        </w:rPr>
      </w:pPr>
    </w:p>
    <w:p w:rsidR="00D63024" w:rsidRPr="001F089A" w:rsidRDefault="00D63024" w:rsidP="00D63024">
      <w:pPr>
        <w:rPr>
          <w:b/>
          <w:bCs/>
          <w:kern w:val="32"/>
          <w:sz w:val="26"/>
          <w:szCs w:val="26"/>
        </w:rPr>
      </w:pPr>
      <w:r w:rsidRPr="001F089A">
        <w:rPr>
          <w:b/>
          <w:bCs/>
          <w:kern w:val="32"/>
          <w:sz w:val="26"/>
          <w:szCs w:val="26"/>
        </w:rPr>
        <w:br w:type="page"/>
      </w:r>
    </w:p>
    <w:p w:rsidR="00D63024" w:rsidRPr="004C2386" w:rsidRDefault="00D63024" w:rsidP="00D6302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C2386">
        <w:rPr>
          <w:rFonts w:ascii="Times New Roman" w:hAnsi="Times New Roman"/>
          <w:sz w:val="28"/>
          <w:szCs w:val="28"/>
        </w:rPr>
        <w:t>Введение</w:t>
      </w:r>
      <w:bookmarkEnd w:id="3"/>
      <w:bookmarkEnd w:id="4"/>
    </w:p>
    <w:p w:rsidR="00F623E6" w:rsidRDefault="00F623E6" w:rsidP="00D63024">
      <w:pPr>
        <w:ind w:firstLine="709"/>
        <w:jc w:val="both"/>
        <w:rPr>
          <w:sz w:val="28"/>
          <w:szCs w:val="28"/>
        </w:rPr>
      </w:pPr>
    </w:p>
    <w:p w:rsidR="00D63024" w:rsidRPr="004C2386" w:rsidRDefault="00F623E6" w:rsidP="00F623E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F623E6">
        <w:rPr>
          <w:sz w:val="28"/>
          <w:szCs w:val="28"/>
        </w:rPr>
        <w:t>роект планировки территории земельного участка</w:t>
      </w:r>
      <w:r>
        <w:rPr>
          <w:sz w:val="28"/>
          <w:szCs w:val="28"/>
        </w:rPr>
        <w:t xml:space="preserve"> </w:t>
      </w:r>
      <w:r w:rsidRPr="00F623E6">
        <w:rPr>
          <w:sz w:val="28"/>
          <w:szCs w:val="28"/>
        </w:rPr>
        <w:t xml:space="preserve">с кадастровым номером 54:19:062303:454 в границах </w:t>
      </w:r>
      <w:proofErr w:type="spellStart"/>
      <w:r w:rsidRPr="00F623E6">
        <w:rPr>
          <w:sz w:val="28"/>
          <w:szCs w:val="28"/>
        </w:rPr>
        <w:t>поселка</w:t>
      </w:r>
      <w:proofErr w:type="spellEnd"/>
      <w:r w:rsidRPr="00F623E6">
        <w:rPr>
          <w:sz w:val="28"/>
          <w:szCs w:val="28"/>
        </w:rPr>
        <w:t xml:space="preserve"> </w:t>
      </w:r>
      <w:proofErr w:type="spellStart"/>
      <w:r w:rsidRPr="00F623E6">
        <w:rPr>
          <w:sz w:val="28"/>
          <w:szCs w:val="28"/>
        </w:rPr>
        <w:t>Тулинский</w:t>
      </w:r>
      <w:proofErr w:type="spellEnd"/>
      <w:r w:rsidRPr="00F623E6">
        <w:rPr>
          <w:sz w:val="28"/>
          <w:szCs w:val="28"/>
        </w:rPr>
        <w:t xml:space="preserve"> Верх-</w:t>
      </w:r>
      <w:proofErr w:type="spellStart"/>
      <w:r w:rsidRPr="00F623E6">
        <w:rPr>
          <w:sz w:val="28"/>
          <w:szCs w:val="28"/>
        </w:rPr>
        <w:t>Тулинского</w:t>
      </w:r>
      <w:proofErr w:type="spellEnd"/>
      <w:r w:rsidRPr="00F623E6">
        <w:rPr>
          <w:sz w:val="28"/>
          <w:szCs w:val="28"/>
        </w:rPr>
        <w:t xml:space="preserve"> сельсовета Новосибирского района Новосибирской области</w:t>
      </w:r>
      <w:r>
        <w:rPr>
          <w:sz w:val="28"/>
          <w:szCs w:val="28"/>
        </w:rPr>
        <w:t xml:space="preserve"> </w:t>
      </w:r>
      <w:r w:rsidRPr="00F623E6">
        <w:rPr>
          <w:sz w:val="28"/>
          <w:szCs w:val="28"/>
        </w:rPr>
        <w:t>и проект межевания в его составе</w:t>
      </w:r>
      <w:r w:rsidR="00D63024" w:rsidRPr="004C2386">
        <w:rPr>
          <w:sz w:val="28"/>
          <w:szCs w:val="28"/>
        </w:rPr>
        <w:t>, разработан в целях реализации положений генерального плана</w:t>
      </w:r>
      <w:r>
        <w:rPr>
          <w:sz w:val="28"/>
          <w:szCs w:val="28"/>
        </w:rPr>
        <w:t xml:space="preserve"> Верх-</w:t>
      </w:r>
      <w:proofErr w:type="spellStart"/>
      <w:r>
        <w:rPr>
          <w:sz w:val="28"/>
          <w:szCs w:val="28"/>
        </w:rPr>
        <w:t>Тулинского</w:t>
      </w:r>
      <w:proofErr w:type="spellEnd"/>
      <w:r>
        <w:rPr>
          <w:sz w:val="28"/>
          <w:szCs w:val="28"/>
        </w:rPr>
        <w:t xml:space="preserve"> сельсовета Новосибирского района Новосибирской области, утвержденного приказом министерства строительства Новосибирской области от 13.09.2021 № 606 «Об утверждении генерального плана Верх-</w:t>
      </w:r>
      <w:proofErr w:type="spellStart"/>
      <w:r>
        <w:rPr>
          <w:sz w:val="28"/>
          <w:szCs w:val="28"/>
        </w:rPr>
        <w:t>Тулинского</w:t>
      </w:r>
      <w:proofErr w:type="spellEnd"/>
      <w:r>
        <w:rPr>
          <w:sz w:val="28"/>
          <w:szCs w:val="28"/>
        </w:rPr>
        <w:t xml:space="preserve"> сельсовета Новосибирского района Новосибирской области</w:t>
      </w:r>
      <w:proofErr w:type="gramEnd"/>
      <w:r>
        <w:rPr>
          <w:sz w:val="28"/>
          <w:szCs w:val="28"/>
        </w:rPr>
        <w:t xml:space="preserve">» </w:t>
      </w:r>
      <w:r w:rsidR="00D63024" w:rsidRPr="004C2386">
        <w:rPr>
          <w:sz w:val="28"/>
          <w:szCs w:val="28"/>
        </w:rPr>
        <w:t>(далее – генеральный план).</w:t>
      </w:r>
    </w:p>
    <w:p w:rsidR="00D63024" w:rsidRPr="004C2386" w:rsidRDefault="00D63024" w:rsidP="00D63024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 xml:space="preserve">Целью подготовки документации по планировке территории, в соответствии со статьей </w:t>
      </w:r>
      <w:r w:rsidRPr="006E2214">
        <w:rPr>
          <w:sz w:val="28"/>
          <w:szCs w:val="28"/>
        </w:rPr>
        <w:t>43</w:t>
      </w:r>
      <w:r w:rsidRPr="004C2386">
        <w:rPr>
          <w:sz w:val="28"/>
          <w:szCs w:val="28"/>
        </w:rPr>
        <w:t xml:space="preserve"> Градостроительного кодекса Российской Федерации, является 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</w:t>
      </w:r>
      <w:proofErr w:type="gramStart"/>
      <w:r w:rsidRPr="004C2386">
        <w:rPr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4C2386">
        <w:rPr>
          <w:sz w:val="28"/>
          <w:szCs w:val="28"/>
        </w:rPr>
        <w:t>.</w:t>
      </w:r>
    </w:p>
    <w:p w:rsidR="00D63024" w:rsidRDefault="00D63024" w:rsidP="00D63024">
      <w:pPr>
        <w:shd w:val="clear" w:color="auto" w:fill="FFFFFF"/>
        <w:spacing w:line="315" w:lineRule="atLeast"/>
        <w:ind w:firstLine="540"/>
        <w:jc w:val="both"/>
        <w:rPr>
          <w:rStyle w:val="blk"/>
          <w:color w:val="000000"/>
          <w:sz w:val="28"/>
          <w:szCs w:val="28"/>
        </w:rPr>
      </w:pPr>
      <w:proofErr w:type="gramStart"/>
      <w:r w:rsidRPr="008C1730">
        <w:rPr>
          <w:sz w:val="28"/>
          <w:szCs w:val="28"/>
        </w:rPr>
        <w:t xml:space="preserve">Подготовка проекта межевания территории осуществляется для </w:t>
      </w:r>
      <w:r w:rsidRPr="008C1730">
        <w:rPr>
          <w:rStyle w:val="blk"/>
          <w:color w:val="000000"/>
          <w:sz w:val="28"/>
          <w:szCs w:val="28"/>
        </w:rPr>
        <w:t>определения местоположения границ образуемых и изменяемых земельных участков,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</w:t>
      </w:r>
      <w:proofErr w:type="gramEnd"/>
      <w:r w:rsidRPr="008C1730">
        <w:rPr>
          <w:rStyle w:val="blk"/>
          <w:color w:val="000000"/>
          <w:sz w:val="28"/>
          <w:szCs w:val="28"/>
        </w:rPr>
        <w:t xml:space="preserve"> границ территории общего пользования.</w:t>
      </w:r>
    </w:p>
    <w:p w:rsidR="0000623F" w:rsidRPr="00DF656B" w:rsidRDefault="0099052A" w:rsidP="00DF656B">
      <w:pPr>
        <w:pStyle w:val="1fe"/>
      </w:pPr>
      <w:r w:rsidRPr="00DF656B">
        <w:t>1</w:t>
      </w:r>
      <w:r w:rsidR="00EF154B" w:rsidRPr="00DF656B">
        <w:t>. </w:t>
      </w:r>
      <w:bookmarkEnd w:id="0"/>
      <w:r w:rsidR="0000623F" w:rsidRPr="00DF656B">
        <w:t>Сведения о границах территории</w:t>
      </w:r>
      <w:r w:rsidR="004C607C">
        <w:t xml:space="preserve"> проектирования</w:t>
      </w:r>
      <w:r w:rsidR="0000623F" w:rsidRPr="00DF656B">
        <w:t>, в отношении которой утвержден проект межевания</w:t>
      </w:r>
      <w:bookmarkEnd w:id="1"/>
      <w:bookmarkEnd w:id="2"/>
    </w:p>
    <w:p w:rsidR="00EF154B" w:rsidRPr="00677317" w:rsidRDefault="00EF154B" w:rsidP="00677317">
      <w:pPr>
        <w:shd w:val="clear" w:color="auto" w:fill="FFFFFF" w:themeFill="background1"/>
        <w:jc w:val="both"/>
        <w:rPr>
          <w:sz w:val="28"/>
          <w:szCs w:val="28"/>
        </w:rPr>
      </w:pPr>
    </w:p>
    <w:p w:rsidR="0011437C" w:rsidRDefault="0000623F" w:rsidP="0000623F">
      <w:pPr>
        <w:ind w:firstLine="709"/>
        <w:jc w:val="both"/>
        <w:rPr>
          <w:sz w:val="28"/>
          <w:szCs w:val="28"/>
        </w:rPr>
      </w:pPr>
      <w:bookmarkStart w:id="5" w:name="_Toc415756089"/>
      <w:r w:rsidRPr="000C5F61">
        <w:rPr>
          <w:sz w:val="28"/>
          <w:szCs w:val="28"/>
        </w:rPr>
        <w:t>Граница территории</w:t>
      </w:r>
      <w:r w:rsidR="00B7404C">
        <w:rPr>
          <w:sz w:val="28"/>
          <w:szCs w:val="28"/>
        </w:rPr>
        <w:t xml:space="preserve"> проектирования</w:t>
      </w:r>
      <w:r w:rsidRPr="000C5F61">
        <w:rPr>
          <w:sz w:val="28"/>
          <w:szCs w:val="28"/>
        </w:rPr>
        <w:t xml:space="preserve">, в отношении которой утвержден проект межевания, с отображением характерных точек </w:t>
      </w:r>
      <w:r w:rsidR="00B7404C">
        <w:rPr>
          <w:sz w:val="28"/>
          <w:szCs w:val="28"/>
        </w:rPr>
        <w:t xml:space="preserve">границ, </w:t>
      </w:r>
      <w:r w:rsidRPr="000C5F61">
        <w:rPr>
          <w:sz w:val="28"/>
          <w:szCs w:val="28"/>
        </w:rPr>
        <w:t>представлен</w:t>
      </w:r>
      <w:r w:rsidR="00B7404C">
        <w:rPr>
          <w:sz w:val="28"/>
          <w:szCs w:val="28"/>
        </w:rPr>
        <w:t>а</w:t>
      </w:r>
      <w:r w:rsidRPr="000C5F61">
        <w:rPr>
          <w:sz w:val="28"/>
          <w:szCs w:val="28"/>
        </w:rPr>
        <w:t xml:space="preserve"> на Схеме № 1.</w:t>
      </w:r>
    </w:p>
    <w:p w:rsidR="0011437C" w:rsidRDefault="0011437C" w:rsidP="0000623F">
      <w:pPr>
        <w:ind w:firstLine="709"/>
        <w:jc w:val="both"/>
        <w:rPr>
          <w:sz w:val="28"/>
          <w:szCs w:val="28"/>
        </w:rPr>
        <w:sectPr w:rsidR="0011437C" w:rsidSect="004108FB">
          <w:headerReference w:type="default" r:id="rId11"/>
          <w:footerReference w:type="first" r:id="rId12"/>
          <w:pgSz w:w="11906" w:h="16838" w:code="9"/>
          <w:pgMar w:top="1134" w:right="567" w:bottom="397" w:left="1418" w:header="709" w:footer="709" w:gutter="0"/>
          <w:cols w:space="708"/>
          <w:titlePg/>
          <w:docGrid w:linePitch="381"/>
        </w:sectPr>
      </w:pPr>
    </w:p>
    <w:p w:rsidR="0011437C" w:rsidRPr="006C5525" w:rsidRDefault="0011437C" w:rsidP="0011437C">
      <w:pPr>
        <w:jc w:val="right"/>
        <w:rPr>
          <w:sz w:val="28"/>
          <w:szCs w:val="28"/>
        </w:rPr>
      </w:pPr>
      <w:r w:rsidRPr="006C5525">
        <w:rPr>
          <w:sz w:val="28"/>
          <w:szCs w:val="28"/>
        </w:rPr>
        <w:t xml:space="preserve">Схема № 1 </w:t>
      </w:r>
    </w:p>
    <w:p w:rsidR="0011437C" w:rsidRDefault="0011437C" w:rsidP="0011437C">
      <w:pPr>
        <w:jc w:val="center"/>
        <w:rPr>
          <w:sz w:val="28"/>
          <w:szCs w:val="28"/>
        </w:rPr>
      </w:pPr>
      <w:r w:rsidRPr="006C5525">
        <w:rPr>
          <w:sz w:val="28"/>
          <w:szCs w:val="28"/>
        </w:rPr>
        <w:t>Схема граница территории проектирования, в отношении которой утвержден проект межевания</w:t>
      </w:r>
    </w:p>
    <w:p w:rsidR="0000623F" w:rsidRDefault="00F623E6" w:rsidP="0000623F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A3CDC6D" wp14:editId="7BE0F8BE">
            <wp:simplePos x="0" y="0"/>
            <wp:positionH relativeFrom="margin">
              <wp:posOffset>-122555</wp:posOffset>
            </wp:positionH>
            <wp:positionV relativeFrom="margin">
              <wp:posOffset>1226820</wp:posOffset>
            </wp:positionV>
            <wp:extent cx="6304915" cy="7725410"/>
            <wp:effectExtent l="0" t="0" r="635" b="889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1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56" b="3417"/>
                    <a:stretch/>
                  </pic:blipFill>
                  <pic:spPr bwMode="auto">
                    <a:xfrm>
                      <a:off x="0" y="0"/>
                      <a:ext cx="6304915" cy="7725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437C" w:rsidRDefault="0011437C" w:rsidP="0000623F">
      <w:pPr>
        <w:ind w:firstLine="709"/>
        <w:jc w:val="both"/>
        <w:rPr>
          <w:sz w:val="28"/>
          <w:szCs w:val="28"/>
        </w:rPr>
        <w:sectPr w:rsidR="0011437C" w:rsidSect="00F623E6">
          <w:pgSz w:w="11906" w:h="16838" w:code="9"/>
          <w:pgMar w:top="1134" w:right="567" w:bottom="397" w:left="1418" w:header="709" w:footer="709" w:gutter="0"/>
          <w:cols w:space="708"/>
          <w:docGrid w:linePitch="381"/>
        </w:sectPr>
      </w:pPr>
    </w:p>
    <w:bookmarkEnd w:id="5"/>
    <w:p w:rsidR="008B6F45" w:rsidRDefault="008B6F45">
      <w:pPr>
        <w:rPr>
          <w:sz w:val="28"/>
          <w:szCs w:val="28"/>
        </w:rPr>
      </w:pPr>
    </w:p>
    <w:p w:rsidR="00EB2E72" w:rsidRPr="000C5F61" w:rsidRDefault="000457EF" w:rsidP="00EB2E7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EB2E72" w:rsidRPr="000C5F61" w:rsidRDefault="00EB2E72" w:rsidP="00EB2E72">
      <w:pPr>
        <w:ind w:firstLine="709"/>
        <w:jc w:val="both"/>
        <w:rPr>
          <w:sz w:val="28"/>
          <w:szCs w:val="28"/>
        </w:rPr>
      </w:pPr>
    </w:p>
    <w:p w:rsidR="00EB2E72" w:rsidRPr="000C5F61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координат характерных точек </w:t>
      </w:r>
      <w:r w:rsidR="000457EF">
        <w:rPr>
          <w:sz w:val="28"/>
          <w:szCs w:val="28"/>
        </w:rPr>
        <w:t xml:space="preserve">границы </w:t>
      </w:r>
      <w:r w:rsidR="00B7404C" w:rsidRPr="000C5F61">
        <w:rPr>
          <w:sz w:val="28"/>
          <w:szCs w:val="28"/>
        </w:rPr>
        <w:t>территории</w:t>
      </w:r>
      <w:r w:rsidR="00B7404C">
        <w:rPr>
          <w:sz w:val="28"/>
          <w:szCs w:val="28"/>
        </w:rPr>
        <w:t xml:space="preserve"> проектирования, </w:t>
      </w:r>
      <w:r w:rsidR="00B7404C" w:rsidRPr="000C5F61">
        <w:rPr>
          <w:sz w:val="28"/>
          <w:szCs w:val="28"/>
        </w:rPr>
        <w:t>в отношении которой утвержден проект межевания</w:t>
      </w:r>
    </w:p>
    <w:p w:rsidR="00EB2E72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(местная система координат Новосибирской области –  </w:t>
      </w:r>
      <w:proofErr w:type="gramStart"/>
      <w:r w:rsidRPr="000C5F61">
        <w:rPr>
          <w:sz w:val="28"/>
          <w:szCs w:val="28"/>
        </w:rPr>
        <w:t>МСК</w:t>
      </w:r>
      <w:proofErr w:type="gramEnd"/>
      <w:r w:rsidRPr="000C5F61">
        <w:rPr>
          <w:sz w:val="28"/>
          <w:szCs w:val="28"/>
        </w:rPr>
        <w:t xml:space="preserve"> НСО)</w:t>
      </w:r>
    </w:p>
    <w:p w:rsidR="00FB5E52" w:rsidRDefault="00FB5E52" w:rsidP="00021DBD">
      <w:pPr>
        <w:autoSpaceDE w:val="0"/>
        <w:autoSpaceDN w:val="0"/>
        <w:adjustRightInd w:val="0"/>
        <w:jc w:val="center"/>
        <w:rPr>
          <w:b/>
          <w:color w:val="000000"/>
        </w:rPr>
        <w:sectPr w:rsidR="00FB5E52" w:rsidSect="005D3266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B97BCB" w:rsidRDefault="00B97BCB" w:rsidP="00021DBD">
      <w:pPr>
        <w:autoSpaceDE w:val="0"/>
        <w:autoSpaceDN w:val="0"/>
        <w:adjustRightInd w:val="0"/>
        <w:jc w:val="center"/>
        <w:rPr>
          <w:b/>
          <w:color w:val="000000"/>
        </w:rPr>
        <w:sectPr w:rsidR="00B97BCB" w:rsidSect="00FB5E52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126"/>
      </w:tblGrid>
      <w:tr w:rsidR="0011437C" w:rsidRPr="00E66ECF" w:rsidTr="00FB5E52">
        <w:trPr>
          <w:trHeight w:val="330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37C" w:rsidRPr="00E66ECF" w:rsidRDefault="0011437C" w:rsidP="00032D5D">
            <w:pPr>
              <w:jc w:val="center"/>
              <w:outlineLvl w:val="0"/>
            </w:pPr>
            <w:r w:rsidRPr="00E66ECF">
              <w:rPr>
                <w:b/>
                <w:color w:val="000000"/>
              </w:rPr>
              <w:t>Номер точки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37C" w:rsidRPr="00E66ECF" w:rsidRDefault="0011437C" w:rsidP="00032D5D">
            <w:pPr>
              <w:jc w:val="center"/>
              <w:outlineLvl w:val="0"/>
            </w:pPr>
            <w:bookmarkStart w:id="6" w:name="_Toc56571784"/>
            <w:bookmarkStart w:id="7" w:name="_Toc56572500"/>
            <w:r w:rsidRPr="00E66ECF">
              <w:rPr>
                <w:b/>
                <w:color w:val="000000"/>
              </w:rPr>
              <w:t>Координаты</w:t>
            </w:r>
            <w:bookmarkEnd w:id="6"/>
            <w:bookmarkEnd w:id="7"/>
          </w:p>
        </w:tc>
      </w:tr>
      <w:tr w:rsidR="0011437C" w:rsidRPr="00E66ECF" w:rsidTr="00FB5E52">
        <w:trPr>
          <w:trHeight w:val="330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37C" w:rsidRPr="00E66ECF" w:rsidRDefault="0011437C" w:rsidP="00032D5D">
            <w:pPr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37C" w:rsidRPr="00E66ECF" w:rsidRDefault="0011437C" w:rsidP="00032D5D">
            <w:pPr>
              <w:jc w:val="center"/>
              <w:outlineLvl w:val="0"/>
            </w:pPr>
            <w:bookmarkStart w:id="8" w:name="_Toc56571785"/>
            <w:bookmarkStart w:id="9" w:name="_Toc56572501"/>
            <w:r w:rsidRPr="00E66ECF">
              <w:rPr>
                <w:b/>
                <w:color w:val="000000"/>
              </w:rPr>
              <w:t>Х, м</w:t>
            </w:r>
            <w:bookmarkEnd w:id="8"/>
            <w:bookmarkEnd w:id="9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37C" w:rsidRPr="00E66ECF" w:rsidRDefault="0011437C" w:rsidP="00032D5D">
            <w:pPr>
              <w:jc w:val="center"/>
              <w:outlineLvl w:val="0"/>
            </w:pPr>
            <w:bookmarkStart w:id="10" w:name="_Toc56571786"/>
            <w:bookmarkStart w:id="11" w:name="_Toc56572502"/>
            <w:r w:rsidRPr="00E66ECF">
              <w:rPr>
                <w:b/>
                <w:color w:val="000000"/>
                <w:lang w:val="en-US"/>
              </w:rPr>
              <w:t>Y</w:t>
            </w:r>
            <w:r w:rsidRPr="00E66ECF">
              <w:rPr>
                <w:b/>
                <w:color w:val="000000"/>
              </w:rPr>
              <w:t>, м</w:t>
            </w:r>
            <w:bookmarkEnd w:id="10"/>
            <w:bookmarkEnd w:id="11"/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4192605.100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475948.860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4192614.080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475974.060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4192625.610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475984.860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4192640.390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475998.700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4192666.150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476015.500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4192687.200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475993.160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4192721.160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475997.880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4192821.640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475946.560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4192791.610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475635.640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4192775.800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475635.640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4192772.090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475643.040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4192763.770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475655.970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4192758.680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475661.940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4192757.680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475671.250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4192628.910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475834.340</w:t>
            </w:r>
          </w:p>
        </w:tc>
      </w:tr>
      <w:tr w:rsidR="00FB5E52" w:rsidRPr="00E66ECF" w:rsidTr="00FB5E52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4192607.080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B5E52" w:rsidRPr="00FB5E52" w:rsidRDefault="00FB5E52" w:rsidP="00FB5E52">
            <w:pPr>
              <w:jc w:val="center"/>
              <w:rPr>
                <w:color w:val="000000"/>
                <w:sz w:val="22"/>
                <w:szCs w:val="22"/>
              </w:rPr>
            </w:pPr>
            <w:r w:rsidRPr="00FB5E52">
              <w:rPr>
                <w:color w:val="000000"/>
                <w:sz w:val="22"/>
                <w:szCs w:val="22"/>
              </w:rPr>
              <w:t>475888.660</w:t>
            </w:r>
          </w:p>
        </w:tc>
      </w:tr>
    </w:tbl>
    <w:p w:rsidR="00D26024" w:rsidRDefault="00D26024" w:rsidP="00EB2E72">
      <w:pPr>
        <w:ind w:firstLine="709"/>
        <w:jc w:val="both"/>
        <w:rPr>
          <w:sz w:val="28"/>
          <w:szCs w:val="28"/>
        </w:rPr>
        <w:sectPr w:rsidR="00D26024" w:rsidSect="00FB5E52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B92F3D" w:rsidRDefault="00B92F3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B5E52" w:rsidRDefault="00FB5E52" w:rsidP="008B6F45">
      <w:pPr>
        <w:jc w:val="center"/>
        <w:rPr>
          <w:b/>
          <w:sz w:val="28"/>
          <w:szCs w:val="28"/>
        </w:rPr>
        <w:sectPr w:rsidR="00FB5E52" w:rsidSect="00FB5E52">
          <w:headerReference w:type="first" r:id="rId18"/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  <w:bookmarkStart w:id="12" w:name="_Toc56572490"/>
      <w:bookmarkStart w:id="13" w:name="_Toc56573206"/>
    </w:p>
    <w:p w:rsidR="008B6F45" w:rsidRPr="008B6F45" w:rsidRDefault="00DF6BF7" w:rsidP="008B6F45">
      <w:pPr>
        <w:jc w:val="center"/>
        <w:rPr>
          <w:b/>
          <w:sz w:val="28"/>
          <w:szCs w:val="28"/>
        </w:rPr>
      </w:pPr>
      <w:r w:rsidRPr="008B6F45">
        <w:rPr>
          <w:b/>
          <w:sz w:val="28"/>
          <w:szCs w:val="28"/>
        </w:rPr>
        <w:t>2</w:t>
      </w:r>
      <w:r w:rsidR="00EC62D3" w:rsidRPr="008B6F45">
        <w:rPr>
          <w:b/>
          <w:sz w:val="28"/>
          <w:szCs w:val="28"/>
        </w:rPr>
        <w:t>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2"/>
      <w:bookmarkEnd w:id="13"/>
      <w:r w:rsidR="008B6F45" w:rsidRPr="008B6F45">
        <w:rPr>
          <w:b/>
          <w:sz w:val="28"/>
          <w:szCs w:val="28"/>
        </w:rPr>
        <w:t>, о виде их разрешенного использования, в том числе возможные способы их образования</w:t>
      </w:r>
    </w:p>
    <w:p w:rsidR="00EC62D3" w:rsidRPr="000C5F61" w:rsidRDefault="00EC62D3" w:rsidP="00EC62D3">
      <w:pPr>
        <w:ind w:firstLine="709"/>
        <w:jc w:val="both"/>
        <w:rPr>
          <w:sz w:val="28"/>
          <w:szCs w:val="28"/>
        </w:rPr>
      </w:pPr>
    </w:p>
    <w:p w:rsidR="0039772D" w:rsidRDefault="0039772D" w:rsidP="003977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образуемых земельных участков представлен в Таблице № 2. Расположение образуемых земельных участков представлено на чертеже межевания территории (приложение № </w:t>
      </w:r>
      <w:r w:rsidR="00FB5E52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8B6F45" w:rsidRDefault="008B6F45" w:rsidP="00EC62D3">
      <w:pPr>
        <w:jc w:val="right"/>
        <w:rPr>
          <w:sz w:val="28"/>
          <w:szCs w:val="28"/>
        </w:rPr>
      </w:pPr>
    </w:p>
    <w:p w:rsidR="0080291F" w:rsidRPr="000C5F61" w:rsidRDefault="0080291F" w:rsidP="0080291F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tbl>
      <w:tblPr>
        <w:tblStyle w:val="af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418"/>
        <w:gridCol w:w="3402"/>
        <w:gridCol w:w="2977"/>
      </w:tblGrid>
      <w:tr w:rsidR="009504EE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EE" w:rsidRPr="00213E07" w:rsidRDefault="009504EE" w:rsidP="0012395F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EE" w:rsidRPr="00213E07" w:rsidRDefault="009504EE" w:rsidP="0012395F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EE" w:rsidRPr="00213E07" w:rsidRDefault="009504EE" w:rsidP="0012395F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 xml:space="preserve">Площадь, </w:t>
            </w:r>
            <w:proofErr w:type="spellStart"/>
            <w:r w:rsidR="00BE3AB7" w:rsidRPr="00213E07">
              <w:rPr>
                <w:rFonts w:ascii="Times New Roman" w:hAnsi="Times New Roman"/>
                <w:b/>
              </w:rPr>
              <w:t>кв.м</w:t>
            </w:r>
            <w:proofErr w:type="spellEnd"/>
            <w:r w:rsidRPr="00213E0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EE" w:rsidRPr="00213E07" w:rsidRDefault="009504EE" w:rsidP="0012395F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EE" w:rsidRPr="00213E07" w:rsidRDefault="009504EE" w:rsidP="0012395F">
            <w:pPr>
              <w:jc w:val="center"/>
              <w:rPr>
                <w:rFonts w:ascii="Times New Roman" w:hAnsi="Times New Roman"/>
                <w:b/>
              </w:rPr>
            </w:pPr>
            <w:r w:rsidRPr="00213E07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287768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68" w:rsidRPr="00213E07" w:rsidRDefault="00287768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768" w:rsidRPr="00213E07" w:rsidRDefault="00287768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68" w:rsidRPr="00213E07" w:rsidRDefault="00287768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797,5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68" w:rsidRPr="00213E07" w:rsidRDefault="00287768" w:rsidP="0012395F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Административные здания</w:t>
            </w:r>
            <w:r>
              <w:rPr>
                <w:rFonts w:ascii="Times New Roman" w:hAnsi="Times New Roman"/>
              </w:rPr>
              <w:t xml:space="preserve"> </w:t>
            </w:r>
            <w:r w:rsidRPr="00287768">
              <w:rPr>
                <w:rFonts w:ascii="Times New Roman" w:hAnsi="Times New Roman"/>
              </w:rPr>
              <w:t>организаций, обеспечивающих</w:t>
            </w:r>
            <w:r>
              <w:rPr>
                <w:rFonts w:ascii="Times New Roman" w:hAnsi="Times New Roman"/>
              </w:rPr>
              <w:t xml:space="preserve"> </w:t>
            </w:r>
            <w:r w:rsidRPr="00287768">
              <w:rPr>
                <w:rFonts w:ascii="Times New Roman" w:hAnsi="Times New Roman"/>
              </w:rPr>
              <w:t>предоставление коммунальных услуг</w:t>
            </w:r>
            <w:r>
              <w:rPr>
                <w:rFonts w:ascii="Times New Roman" w:hAnsi="Times New Roman"/>
              </w:rPr>
              <w:t xml:space="preserve"> </w:t>
            </w:r>
            <w:r w:rsidRPr="00287768">
              <w:rPr>
                <w:rFonts w:ascii="Times New Roman" w:hAnsi="Times New Roman"/>
              </w:rPr>
              <w:t>(3.1.2)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768" w:rsidRPr="00213E07" w:rsidRDefault="00287768" w:rsidP="0012395F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>Раздел земельного участка 54:19:062303:454</w:t>
            </w:r>
            <w:r w:rsidR="0012395F">
              <w:rPr>
                <w:rFonts w:ascii="Times New Roman" w:hAnsi="Times New Roman"/>
              </w:rPr>
              <w:t xml:space="preserve">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149</w:t>
            </w:r>
            <w:r>
              <w:rPr>
                <w:rFonts w:ascii="Times New Roman" w:hAnsi="Times New Roman"/>
              </w:rPr>
              <w:t>1</w:t>
            </w:r>
            <w:r w:rsidRPr="00213E07">
              <w:rPr>
                <w:rFonts w:ascii="Times New Roman" w:hAnsi="Times New Roman"/>
              </w:rPr>
              <w:t>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1516,5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1568,9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1524,4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6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1499,8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7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1528,3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1509,8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213E07">
              <w:rPr>
                <w:rFonts w:ascii="Times New Roman" w:hAnsi="Times New Roman"/>
                <w:color w:val="000000"/>
              </w:rPr>
              <w:t>9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1522,2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151</w:t>
            </w:r>
            <w:r>
              <w:rPr>
                <w:rFonts w:ascii="Times New Roman" w:hAnsi="Times New Roman"/>
              </w:rPr>
              <w:t>3</w:t>
            </w:r>
            <w:r w:rsidRPr="00213E07">
              <w:rPr>
                <w:rFonts w:ascii="Times New Roman" w:hAnsi="Times New Roman"/>
              </w:rPr>
              <w:t>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1501,3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1464,4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1502,3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1491,1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1465,6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3054,5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 xml:space="preserve">Спорт </w:t>
            </w:r>
            <w:r>
              <w:rPr>
                <w:rFonts w:ascii="Times New Roman" w:hAnsi="Times New Roman"/>
              </w:rPr>
              <w:t>(5.1)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1520,9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1410,3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1448,8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1423,7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1423,3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1407,1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1473,9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1379,7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1422,6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80</w:t>
            </w:r>
            <w:r w:rsidRPr="00213E0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</w:rPr>
              <w:t xml:space="preserve"> (2.1)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  <w:tr w:rsidR="0012395F" w:rsidRPr="00213E07" w:rsidTr="0012395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pStyle w:val="ad"/>
              <w:numPr>
                <w:ilvl w:val="0"/>
                <w:numId w:val="38"/>
              </w:num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13E07">
              <w:rPr>
                <w:rFonts w:ascii="Times New Roman" w:hAnsi="Times New Roman"/>
                <w:color w:val="000000"/>
              </w:rPr>
              <w:t>ЗУ27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>833,1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Pr="00213E07" w:rsidRDefault="0012395F" w:rsidP="0012395F">
            <w:pPr>
              <w:jc w:val="center"/>
              <w:rPr>
                <w:rFonts w:ascii="Times New Roman" w:hAnsi="Times New Roman"/>
              </w:rPr>
            </w:pPr>
            <w:r w:rsidRPr="00213E07">
              <w:rPr>
                <w:rFonts w:ascii="Times New Roman" w:hAnsi="Times New Roman"/>
              </w:rPr>
              <w:t xml:space="preserve">Магазины </w:t>
            </w:r>
            <w:r>
              <w:rPr>
                <w:rFonts w:ascii="Times New Roman" w:hAnsi="Times New Roman"/>
              </w:rPr>
              <w:t>(4.4)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95F" w:rsidRDefault="0012395F" w:rsidP="0012395F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</w:tbl>
    <w:p w:rsidR="00622B67" w:rsidRDefault="00622B6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772D" w:rsidRDefault="0039772D" w:rsidP="00397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 о виде их разрешенного использования, в том числе возможные способы их образования</w:t>
      </w:r>
    </w:p>
    <w:p w:rsidR="0039772D" w:rsidRDefault="0039772D" w:rsidP="0039772D">
      <w:pPr>
        <w:ind w:firstLine="709"/>
        <w:jc w:val="both"/>
        <w:rPr>
          <w:sz w:val="28"/>
          <w:szCs w:val="28"/>
        </w:rPr>
      </w:pPr>
    </w:p>
    <w:p w:rsidR="0039772D" w:rsidRDefault="0039772D" w:rsidP="003977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образуемых земельных участков, которые после образования будут отнесены к территориям общего пользования или имуществу общего пользования представлен в Таблице № 3. Расположение образуемых земельных участков представлено на чертеже межевания территории (приложение № </w:t>
      </w:r>
      <w:r w:rsidR="00FB5E52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39772D" w:rsidRDefault="0039772D" w:rsidP="0039772D">
      <w:pPr>
        <w:jc w:val="right"/>
        <w:rPr>
          <w:sz w:val="28"/>
          <w:szCs w:val="28"/>
        </w:rPr>
      </w:pPr>
    </w:p>
    <w:p w:rsidR="0039772D" w:rsidRDefault="0039772D" w:rsidP="0039772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59"/>
        <w:gridCol w:w="2803"/>
        <w:gridCol w:w="3151"/>
      </w:tblGrid>
      <w:tr w:rsidR="0039772D" w:rsidRPr="00287768" w:rsidTr="003977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2D" w:rsidRPr="00287768" w:rsidRDefault="0039772D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2D" w:rsidRPr="00287768" w:rsidRDefault="0039772D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2D" w:rsidRPr="00287768" w:rsidRDefault="0039772D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 xml:space="preserve">Площадь, </w:t>
            </w:r>
            <w:proofErr w:type="spellStart"/>
            <w:r w:rsidRPr="00287768">
              <w:rPr>
                <w:rFonts w:ascii="Times New Roman" w:hAnsi="Times New Roman"/>
                <w:b/>
              </w:rPr>
              <w:t>кв.м</w:t>
            </w:r>
            <w:proofErr w:type="spellEnd"/>
            <w:r w:rsidRPr="0028776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2D" w:rsidRPr="00287768" w:rsidRDefault="0039772D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2D" w:rsidRPr="00287768" w:rsidRDefault="0039772D">
            <w:pPr>
              <w:jc w:val="center"/>
              <w:rPr>
                <w:rFonts w:ascii="Times New Roman" w:hAnsi="Times New Roman"/>
                <w:b/>
              </w:rPr>
            </w:pPr>
            <w:r w:rsidRPr="00287768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C334B2" w:rsidRPr="00287768" w:rsidTr="00C334B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2" w:rsidRPr="00287768" w:rsidRDefault="00C334B2" w:rsidP="00A05D18">
            <w:pPr>
              <w:pStyle w:val="ad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B2" w:rsidRPr="00287768" w:rsidRDefault="00C334B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7768">
              <w:rPr>
                <w:rFonts w:ascii="Times New Roman" w:hAnsi="Times New Roman"/>
                <w:color w:val="000000"/>
              </w:rPr>
              <w:t>ЗУ</w:t>
            </w:r>
            <w:r w:rsidR="00FB5E52" w:rsidRPr="0028776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B2" w:rsidRPr="00287768" w:rsidRDefault="00213E07" w:rsidP="00622B6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7768">
              <w:rPr>
                <w:rFonts w:ascii="Times New Roman" w:hAnsi="Times New Roman"/>
                <w:color w:val="000000"/>
              </w:rPr>
              <w:t>9 852,</w:t>
            </w:r>
            <w:r w:rsidR="0028776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B2" w:rsidRPr="00287768" w:rsidRDefault="009043D1" w:rsidP="009043D1">
            <w:pPr>
              <w:jc w:val="center"/>
              <w:rPr>
                <w:rFonts w:ascii="Times New Roman" w:hAnsi="Times New Roman"/>
              </w:rPr>
            </w:pPr>
            <w:r w:rsidRPr="00287768">
              <w:rPr>
                <w:rFonts w:ascii="Times New Roman" w:hAnsi="Times New Roman"/>
              </w:rPr>
              <w:t xml:space="preserve">Земельные участки (территории) общего пользования </w:t>
            </w:r>
            <w:r w:rsidR="00C334B2" w:rsidRPr="00287768">
              <w:rPr>
                <w:rFonts w:ascii="Times New Roman" w:hAnsi="Times New Roman"/>
              </w:rPr>
              <w:t>(12.0)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B2" w:rsidRPr="00287768" w:rsidRDefault="00E51A57" w:rsidP="0039772D">
            <w:pPr>
              <w:jc w:val="center"/>
            </w:pPr>
            <w:r w:rsidRPr="00E270A0">
              <w:rPr>
                <w:rFonts w:ascii="Times New Roman" w:hAnsi="Times New Roman"/>
              </w:rPr>
              <w:t>Раздел земельного участка 54:19:062303:454 с сохранением в исходных границах</w:t>
            </w:r>
          </w:p>
        </w:tc>
      </w:tr>
    </w:tbl>
    <w:p w:rsidR="0039772D" w:rsidRDefault="0039772D" w:rsidP="0039772D">
      <w:pPr>
        <w:rPr>
          <w:sz w:val="28"/>
          <w:szCs w:val="28"/>
        </w:rPr>
      </w:pPr>
    </w:p>
    <w:p w:rsidR="0039772D" w:rsidRDefault="0039772D" w:rsidP="0039772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Схема с отображением границ образуемых земельных участков представлена на Схеме № 2. </w:t>
      </w:r>
    </w:p>
    <w:p w:rsidR="0011437C" w:rsidRDefault="0011437C" w:rsidP="00ED0224">
      <w:pPr>
        <w:ind w:firstLine="708"/>
        <w:rPr>
          <w:sz w:val="28"/>
          <w:szCs w:val="28"/>
        </w:rPr>
        <w:sectPr w:rsidR="0011437C" w:rsidSect="000F7781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  <w:r>
        <w:rPr>
          <w:sz w:val="28"/>
          <w:szCs w:val="28"/>
        </w:rPr>
        <w:t>.</w:t>
      </w:r>
      <w:r w:rsidR="001726F7" w:rsidRPr="001726F7">
        <w:t xml:space="preserve"> </w:t>
      </w:r>
      <w:bookmarkStart w:id="14" w:name="_GoBack"/>
      <w:bookmarkEnd w:id="14"/>
    </w:p>
    <w:p w:rsidR="001F089A" w:rsidRPr="000C5F61" w:rsidRDefault="001F089A" w:rsidP="001F089A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Схема № 2</w:t>
      </w:r>
    </w:p>
    <w:p w:rsidR="0011437C" w:rsidRPr="00AB5305" w:rsidRDefault="001F089A" w:rsidP="001F089A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Схема границ </w:t>
      </w:r>
      <w:r w:rsidR="00944BAF" w:rsidRPr="000C5F61">
        <w:rPr>
          <w:sz w:val="28"/>
          <w:szCs w:val="28"/>
        </w:rPr>
        <w:t>образуемых земельных учас</w:t>
      </w:r>
      <w:r w:rsidR="00944BAF">
        <w:rPr>
          <w:sz w:val="28"/>
          <w:szCs w:val="28"/>
        </w:rPr>
        <w:t>тков</w:t>
      </w:r>
    </w:p>
    <w:p w:rsidR="000F6CF9" w:rsidRPr="00AB5305" w:rsidRDefault="000F6CF9" w:rsidP="001F089A">
      <w:pPr>
        <w:jc w:val="center"/>
        <w:rPr>
          <w:sz w:val="28"/>
          <w:szCs w:val="28"/>
        </w:rPr>
      </w:pPr>
    </w:p>
    <w:p w:rsidR="006D73DF" w:rsidRDefault="00FB5E52" w:rsidP="001F089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5320" cy="834887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_2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9"/>
                    <a:stretch/>
                  </pic:blipFill>
                  <pic:spPr bwMode="auto">
                    <a:xfrm>
                      <a:off x="0" y="0"/>
                      <a:ext cx="6299835" cy="83416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3DF" w:rsidRDefault="006D73DF" w:rsidP="001F089A">
      <w:pPr>
        <w:jc w:val="center"/>
        <w:rPr>
          <w:sz w:val="28"/>
          <w:szCs w:val="28"/>
        </w:rPr>
        <w:sectPr w:rsidR="006D73DF" w:rsidSect="00FB5E52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EA1C9C" w:rsidRPr="000C5F61" w:rsidRDefault="00EA1C9C" w:rsidP="00EA1C9C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 w:rsidR="00DF6BF7">
        <w:rPr>
          <w:sz w:val="28"/>
          <w:szCs w:val="28"/>
        </w:rPr>
        <w:t>3</w:t>
      </w:r>
    </w:p>
    <w:p w:rsidR="00EA1C9C" w:rsidRPr="000C5F61" w:rsidRDefault="00EA1C9C" w:rsidP="00EA1C9C">
      <w:pPr>
        <w:rPr>
          <w:sz w:val="28"/>
          <w:szCs w:val="28"/>
        </w:rPr>
      </w:pPr>
    </w:p>
    <w:p w:rsidR="00C46A1E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координат характерных точек границ образуемых земельных участков (местная система координат Новосибирской области – </w:t>
      </w:r>
      <w:proofErr w:type="gramStart"/>
      <w:r w:rsidRPr="000C5F61">
        <w:rPr>
          <w:sz w:val="28"/>
          <w:szCs w:val="28"/>
        </w:rPr>
        <w:t>МСК</w:t>
      </w:r>
      <w:proofErr w:type="gramEnd"/>
      <w:r w:rsidRPr="000C5F61">
        <w:rPr>
          <w:sz w:val="28"/>
          <w:szCs w:val="28"/>
        </w:rPr>
        <w:t xml:space="preserve"> НСО)</w:t>
      </w:r>
    </w:p>
    <w:p w:rsidR="0011437C" w:rsidRPr="00AB5305" w:rsidRDefault="0011437C" w:rsidP="00032D5D">
      <w:pPr>
        <w:rPr>
          <w:b/>
          <w:color w:val="000000"/>
        </w:rPr>
      </w:pPr>
    </w:p>
    <w:p w:rsidR="000F6CF9" w:rsidRPr="00AB5305" w:rsidRDefault="000F6CF9" w:rsidP="00032D5D">
      <w:pPr>
        <w:rPr>
          <w:b/>
          <w:color w:val="000000"/>
        </w:rPr>
        <w:sectPr w:rsidR="000F6CF9" w:rsidRPr="00AB5305" w:rsidSect="0011437C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979"/>
        <w:gridCol w:w="1848"/>
      </w:tblGrid>
      <w:tr w:rsidR="00213E07" w:rsidRPr="00456DE4" w:rsidTr="00213E07">
        <w:trPr>
          <w:trHeight w:val="300"/>
        </w:trPr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213E07" w:rsidRPr="00EB5E60" w:rsidRDefault="00213E07" w:rsidP="001040EF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Номер точки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213E07" w:rsidRPr="00462DC9" w:rsidRDefault="00213E07" w:rsidP="001040EF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Координаты</w:t>
            </w:r>
          </w:p>
        </w:tc>
      </w:tr>
      <w:tr w:rsidR="00213E07" w:rsidRPr="00456DE4" w:rsidTr="00213E07">
        <w:trPr>
          <w:trHeight w:val="300"/>
        </w:trPr>
        <w:tc>
          <w:tcPr>
            <w:tcW w:w="993" w:type="dxa"/>
            <w:vMerge/>
            <w:shd w:val="clear" w:color="auto" w:fill="auto"/>
            <w:noWrap/>
            <w:vAlign w:val="center"/>
          </w:tcPr>
          <w:p w:rsidR="00213E07" w:rsidRPr="00456DE4" w:rsidRDefault="00213E07" w:rsidP="001040EF">
            <w:pPr>
              <w:jc w:val="center"/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213E07" w:rsidRPr="00462DC9" w:rsidRDefault="00213E07" w:rsidP="001040EF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Х, м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213E07" w:rsidRPr="00462DC9" w:rsidRDefault="00213E07" w:rsidP="001040EF">
            <w:pPr>
              <w:jc w:val="center"/>
              <w:rPr>
                <w:color w:val="000000"/>
              </w:rPr>
            </w:pPr>
            <w:r w:rsidRPr="00462DC9">
              <w:rPr>
                <w:b/>
                <w:color w:val="000000"/>
              </w:rPr>
              <w:t>Х, м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1</w:t>
            </w:r>
            <w:proofErr w:type="gramEnd"/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475986.451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4192627.304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475998.679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4192640.424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476015.505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4192666.142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475993.162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4192687.207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475990.898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4192649.545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475984.558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4192648.991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2</w:t>
            </w:r>
            <w:proofErr w:type="gramEnd"/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475941.424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4192644.993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475944.978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4192605.181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475948.862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4192605.097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475974.059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4192614.084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475984.859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4192625.608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475986.451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4192627.304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475984.558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4192648.991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475901.048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4192641.314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475904.274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4192606.508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475944.978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4192605.181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475941.424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4192644.993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4</w:t>
            </w:r>
            <w:proofErr w:type="gramEnd"/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475904.274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4192606.508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475901.048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4192641.314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475827.105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4192634.528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475834.337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4192628.867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475888.711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4192607.079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475953.199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4192659.893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475979.329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4192662.446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475982.677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4192713.261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475948.423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4192709.918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6</w:t>
            </w:r>
            <w:proofErr w:type="gramEnd"/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475923.514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4192656.987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475918.738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4192707.046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4192709.599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475948.423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4192709.918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475953.199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4192659.893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7</w:t>
            </w:r>
            <w:proofErr w:type="gramEnd"/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475893.267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4192654.114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475888.491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4192704.139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475913.400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4192706.592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475918.738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4192707.046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475923.514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4192656.987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475858.573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4192701.250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475863.459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4192651.108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475893.267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4192654.114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475888.491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4192704.139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475882.810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4192703.585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</w:t>
            </w:r>
            <w:proofErr w:type="gramStart"/>
            <w:r w:rsidRPr="00FB5E52">
              <w:rPr>
                <w:color w:val="000000"/>
              </w:rPr>
              <w:t>9</w:t>
            </w:r>
            <w:proofErr w:type="gramEnd"/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475833.226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4192648.218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475828.656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4192698.361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475851.465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4192700.595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475858.573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4192701.250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475863.459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4192651.108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475982.677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4192713.261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475948.423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4192709.918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4192709.599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475940.189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4192757.071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475962.435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4192759.187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475983.103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4192719.375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475944.745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4192709.599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475918.738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4192707.046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475913.400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4192706.592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475908.844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4192753.963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475940.189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4192757.071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475913.400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4192706.592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475888.491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4192704.139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475882.810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4192703.585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475878.253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4192751.074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475908.844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4192753.963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475878.253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4192751.074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475882.810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4192703.585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475858.573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4192701.250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475851.465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4192700.595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475846.908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4192748.067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475846.908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4192748.067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475851.465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4192700.595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475828.656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4192698.361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475820.325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4192697.588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475815.769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4192744.959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475815.769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4192744.959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475820.325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4192697.588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475789.406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4192694.581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475785.412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4192742.053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475833.226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4192648.218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475828.669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4192698.361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475820.325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4192697.588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475789.406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4192694.581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475785.412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4192742.053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475735.773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4192737.282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475733.221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4192728.010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475970.779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4192774.205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475946.556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4192821.643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475925.738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4192819.677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475930.513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4192770.308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475930.513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4192770.308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475925.738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4192819.677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475897.494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4192816.889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475902.160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4192767.519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ЗУ19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475902.160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4192767.519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475897.494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4192816.889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475868.358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4192814.117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475873.134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4192764.747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475873.134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4192764.747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475868.358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4192814.117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475839.786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4192811.329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475844.561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4192761.976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475844.561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4192761.976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475839.786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4192811.329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475811.199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4192808.658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475815.989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4192759.305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475815.989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4192759.305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475811.199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4192808.658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475782.969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4192805.886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475787.745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4192756.516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475787.745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4192756.516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475782.969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4192805.886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475753.395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4192802.997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475758.170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4192753.627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475758.170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4192753.627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475753.395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4192802.997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475725.700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4192800.326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475730.490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4192750.956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475730.490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4192750.956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475725.700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4192800.326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475697.113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4192797.554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475701.903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4192748.302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475701.903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4192748.302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475697.113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4192797.554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475665.206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4192794.547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475668.774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4192757.860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475671.217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4192757.625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475685.105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4192746.622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475668.760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4192757.843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475665.219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4192794.463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475635.645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4192791.608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475635.645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4192775.801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475643.042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4192772.088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475655.970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4192763.773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475661.939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4192758.683</w:t>
            </w:r>
          </w:p>
        </w:tc>
      </w:tr>
      <w:tr w:rsidR="00213E07" w:rsidRPr="00FB5E52" w:rsidTr="00213E07">
        <w:trPr>
          <w:trHeight w:val="30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ЗУ28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475970.765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4192774.205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475997.883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4192721.156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475993.162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4192687.207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475990.898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4192649.545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475984.558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4192648.991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33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475941.424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4192644.993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475901.048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4192641.314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475827.105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4192634.544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475685.105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4192746.622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475701.903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4192748.285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475730.476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4192750.956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475758.170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4192753.627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475787.745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4192756.516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50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475815.989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4192759.305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475844.575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4192761.976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475873.134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4192764.747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475902.160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4192767.536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475930.513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4192770.308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475962.435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4192759.187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19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475983.103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4192719.375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83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475982.664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4192713.261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475979.329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4192662.446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475953.199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4192659.893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84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475923.514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4192657.004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475893.267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4192654.114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85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475863.473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4192651.108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475833.226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4192648.218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72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475733.221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4192728.010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71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475735.773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4192737.282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475785.412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4192742.053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86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475815.769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4192744.942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87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475846.895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4192748.067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21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475878.253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4192751.074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20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475908.844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4192753.963</w:t>
            </w:r>
          </w:p>
        </w:tc>
      </w:tr>
      <w:tr w:rsidR="00213E07" w:rsidRPr="00FB5E52" w:rsidTr="00213E07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17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475940.189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:rsidR="00213E07" w:rsidRPr="00FB5E52" w:rsidRDefault="00213E07" w:rsidP="001040EF">
            <w:pPr>
              <w:jc w:val="center"/>
              <w:rPr>
                <w:color w:val="000000"/>
              </w:rPr>
            </w:pPr>
            <w:r w:rsidRPr="00FB5E52">
              <w:rPr>
                <w:color w:val="000000"/>
              </w:rPr>
              <w:t>4192757.071</w:t>
            </w:r>
          </w:p>
        </w:tc>
      </w:tr>
    </w:tbl>
    <w:p w:rsidR="00456DE4" w:rsidRDefault="00456DE4" w:rsidP="00C334B2">
      <w:pPr>
        <w:rPr>
          <w:sz w:val="28"/>
          <w:szCs w:val="28"/>
        </w:rPr>
        <w:sectPr w:rsidR="00456DE4" w:rsidSect="000F6CF9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D415F0" w:rsidRPr="00D415F0" w:rsidRDefault="00D415F0" w:rsidP="00EA1C9C">
      <w:pPr>
        <w:jc w:val="center"/>
        <w:rPr>
          <w:sz w:val="28"/>
          <w:szCs w:val="28"/>
          <w:lang w:val="en-US"/>
        </w:rPr>
      </w:pPr>
    </w:p>
    <w:p w:rsidR="00AB5305" w:rsidRDefault="00AB5305" w:rsidP="00EA1C9C">
      <w:pPr>
        <w:jc w:val="center"/>
        <w:rPr>
          <w:sz w:val="28"/>
          <w:szCs w:val="28"/>
        </w:rPr>
      </w:pPr>
    </w:p>
    <w:p w:rsidR="0079032D" w:rsidRDefault="0079032D" w:rsidP="00EA1C9C">
      <w:pPr>
        <w:jc w:val="center"/>
        <w:rPr>
          <w:sz w:val="28"/>
          <w:szCs w:val="28"/>
        </w:rPr>
      </w:pPr>
    </w:p>
    <w:p w:rsidR="00EA1C9C" w:rsidRPr="00823304" w:rsidRDefault="00EA1C9C" w:rsidP="009043D1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_________</w:t>
      </w:r>
    </w:p>
    <w:sectPr w:rsidR="00EA1C9C" w:rsidRPr="00823304" w:rsidSect="006743D2">
      <w:type w:val="continuous"/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75" w:rsidRDefault="00E83575" w:rsidP="00090AED">
      <w:r>
        <w:separator/>
      </w:r>
    </w:p>
  </w:endnote>
  <w:endnote w:type="continuationSeparator" w:id="0">
    <w:p w:rsidR="00E83575" w:rsidRDefault="00E83575" w:rsidP="0009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E52" w:rsidRDefault="00FB5E52">
    <w:pPr>
      <w:pStyle w:val="a6"/>
      <w:jc w:val="center"/>
    </w:pPr>
  </w:p>
  <w:p w:rsidR="00FB5E52" w:rsidRDefault="00FB5E5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E52" w:rsidRDefault="00FB5E52">
    <w:pPr>
      <w:pStyle w:val="a6"/>
      <w:jc w:val="center"/>
    </w:pPr>
  </w:p>
  <w:p w:rsidR="00FB5E52" w:rsidRDefault="00FB5E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76072"/>
      <w:docPartObj>
        <w:docPartGallery w:val="Page Numbers (Bottom of Page)"/>
        <w:docPartUnique/>
      </w:docPartObj>
    </w:sdtPr>
    <w:sdtEndPr/>
    <w:sdtContent>
      <w:p w:rsidR="00FB5E52" w:rsidRDefault="00FB5E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7781">
          <w:rPr>
            <w:noProof/>
            <w:lang w:val="ru-RU"/>
          </w:rPr>
          <w:t>259</w:t>
        </w:r>
        <w:r>
          <w:fldChar w:fldCharType="end"/>
        </w:r>
      </w:p>
    </w:sdtContent>
  </w:sdt>
  <w:p w:rsidR="00FB5E52" w:rsidRDefault="00FB5E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75" w:rsidRDefault="00E83575" w:rsidP="00090AED">
      <w:r>
        <w:separator/>
      </w:r>
    </w:p>
  </w:footnote>
  <w:footnote w:type="continuationSeparator" w:id="0">
    <w:p w:rsidR="00E83575" w:rsidRDefault="00E83575" w:rsidP="00090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64066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B5E52" w:rsidRPr="00607081" w:rsidRDefault="00FB5E52">
        <w:pPr>
          <w:pStyle w:val="a4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Pr="00F623E6">
          <w:rPr>
            <w:noProof/>
            <w:sz w:val="20"/>
            <w:szCs w:val="20"/>
            <w:lang w:val="ru-RU"/>
          </w:rPr>
          <w:t>2</w:t>
        </w:r>
        <w:r w:rsidRPr="00607081">
          <w:rPr>
            <w:sz w:val="20"/>
            <w:szCs w:val="20"/>
          </w:rPr>
          <w:fldChar w:fldCharType="end"/>
        </w:r>
      </w:p>
    </w:sdtContent>
  </w:sdt>
  <w:p w:rsidR="00FB5E52" w:rsidRDefault="00FB5E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8927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B5E52" w:rsidRPr="00607081" w:rsidRDefault="00FB5E52">
        <w:pPr>
          <w:pStyle w:val="a4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E51A57" w:rsidRPr="00E51A57">
          <w:rPr>
            <w:noProof/>
            <w:sz w:val="20"/>
            <w:szCs w:val="20"/>
            <w:lang w:val="ru-RU"/>
          </w:rPr>
          <w:t>3</w:t>
        </w:r>
        <w:r w:rsidRPr="00607081">
          <w:rPr>
            <w:sz w:val="20"/>
            <w:szCs w:val="20"/>
          </w:rPr>
          <w:fldChar w:fldCharType="end"/>
        </w:r>
      </w:p>
    </w:sdtContent>
  </w:sdt>
  <w:p w:rsidR="00FB5E52" w:rsidRDefault="00FB5E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E52" w:rsidRPr="00EF154B" w:rsidRDefault="00FB5E52" w:rsidP="00EF154B">
    <w:r w:rsidRPr="00EF154B">
      <w:fldChar w:fldCharType="begin"/>
    </w:r>
    <w:r w:rsidRPr="00EF154B">
      <w:instrText>PAGE   \* MERGEFORMAT</w:instrText>
    </w:r>
    <w:r w:rsidRPr="00EF154B">
      <w:fldChar w:fldCharType="separate"/>
    </w:r>
    <w:r w:rsidRPr="00EF154B">
      <w:t>8</w:t>
    </w:r>
    <w:r w:rsidRPr="00EF154B">
      <w:fldChar w:fldCharType="end"/>
    </w:r>
  </w:p>
  <w:p w:rsidR="00FB5E52" w:rsidRPr="00EF154B" w:rsidRDefault="00FB5E52" w:rsidP="00EF154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9915291"/>
      <w:docPartObj>
        <w:docPartGallery w:val="Page Numbers (Top of Page)"/>
        <w:docPartUnique/>
      </w:docPartObj>
    </w:sdtPr>
    <w:sdtEndPr/>
    <w:sdtContent>
      <w:p w:rsidR="00FB5E52" w:rsidRPr="006B7934" w:rsidRDefault="00FB5E52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</w:rPr>
          <w:fldChar w:fldCharType="begin"/>
        </w:r>
        <w:r w:rsidRPr="006B7934">
          <w:rPr>
            <w:sz w:val="20"/>
            <w:szCs w:val="20"/>
          </w:rPr>
          <w:instrText>PAGE   \* MERGEFORMAT</w:instrText>
        </w:r>
        <w:r w:rsidRPr="006B7934">
          <w:rPr>
            <w:sz w:val="20"/>
            <w:szCs w:val="20"/>
          </w:rPr>
          <w:fldChar w:fldCharType="separate"/>
        </w:r>
        <w:r w:rsidR="00E51A57" w:rsidRPr="00E51A57">
          <w:rPr>
            <w:noProof/>
            <w:sz w:val="20"/>
            <w:szCs w:val="20"/>
            <w:lang w:val="ru-RU"/>
          </w:rPr>
          <w:t>14</w:t>
        </w:r>
        <w:r w:rsidRPr="006B7934">
          <w:rPr>
            <w:sz w:val="20"/>
            <w:szCs w:val="20"/>
          </w:rPr>
          <w:fldChar w:fldCharType="end"/>
        </w:r>
      </w:p>
    </w:sdtContent>
  </w:sdt>
  <w:p w:rsidR="00FB5E52" w:rsidRPr="006B7934" w:rsidRDefault="00FB5E52">
    <w:pPr>
      <w:pStyle w:val="a4"/>
      <w:jc w:val="center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6715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B5E52" w:rsidRPr="006B7934" w:rsidRDefault="00FB5E52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  <w:lang w:val="ru-RU"/>
          </w:rPr>
          <w:t>1</w:t>
        </w:r>
      </w:p>
    </w:sdtContent>
  </w:sdt>
  <w:p w:rsidR="00FB5E52" w:rsidRPr="005D3266" w:rsidRDefault="00FB5E52" w:rsidP="00DC6151">
    <w:pPr>
      <w:pStyle w:val="a4"/>
      <w:jc w:val="center"/>
      <w:rPr>
        <w:sz w:val="20"/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E52" w:rsidRPr="005D3266" w:rsidRDefault="00FB5E52" w:rsidP="00DC6151">
    <w:pPr>
      <w:pStyle w:val="a4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3D7BB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B605AD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584F8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A80A83"/>
    <w:multiLevelType w:val="hybridMultilevel"/>
    <w:tmpl w:val="FDEA85EE"/>
    <w:lvl w:ilvl="0" w:tplc="933839A2">
      <w:start w:val="1"/>
      <w:numFmt w:val="decimal"/>
      <w:lvlText w:val="%1."/>
      <w:lvlJc w:val="left"/>
      <w:pPr>
        <w:ind w:left="3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79043D4">
      <w:start w:val="1"/>
      <w:numFmt w:val="decimal"/>
      <w:lvlText w:val="%2)"/>
      <w:lvlJc w:val="left"/>
      <w:pPr>
        <w:ind w:left="106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29858B2">
      <w:numFmt w:val="bullet"/>
      <w:lvlText w:val="•"/>
      <w:lvlJc w:val="left"/>
      <w:pPr>
        <w:ind w:left="2091" w:hanging="240"/>
      </w:pPr>
      <w:rPr>
        <w:rFonts w:hint="default"/>
        <w:lang w:val="ru-RU" w:eastAsia="ru-RU" w:bidi="ru-RU"/>
      </w:rPr>
    </w:lvl>
    <w:lvl w:ilvl="3" w:tplc="32728C64">
      <w:numFmt w:val="bullet"/>
      <w:lvlText w:val="•"/>
      <w:lvlJc w:val="left"/>
      <w:pPr>
        <w:ind w:left="3123" w:hanging="240"/>
      </w:pPr>
      <w:rPr>
        <w:rFonts w:hint="default"/>
        <w:lang w:val="ru-RU" w:eastAsia="ru-RU" w:bidi="ru-RU"/>
      </w:rPr>
    </w:lvl>
    <w:lvl w:ilvl="4" w:tplc="5B5C382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5" w:tplc="89D083BE">
      <w:numFmt w:val="bullet"/>
      <w:lvlText w:val="•"/>
      <w:lvlJc w:val="left"/>
      <w:pPr>
        <w:ind w:left="5187" w:hanging="240"/>
      </w:pPr>
      <w:rPr>
        <w:rFonts w:hint="default"/>
        <w:lang w:val="ru-RU" w:eastAsia="ru-RU" w:bidi="ru-RU"/>
      </w:rPr>
    </w:lvl>
    <w:lvl w:ilvl="6" w:tplc="B47EEEB2">
      <w:numFmt w:val="bullet"/>
      <w:lvlText w:val="•"/>
      <w:lvlJc w:val="left"/>
      <w:pPr>
        <w:ind w:left="6219" w:hanging="240"/>
      </w:pPr>
      <w:rPr>
        <w:rFonts w:hint="default"/>
        <w:lang w:val="ru-RU" w:eastAsia="ru-RU" w:bidi="ru-RU"/>
      </w:rPr>
    </w:lvl>
    <w:lvl w:ilvl="7" w:tplc="EA10EBDC">
      <w:numFmt w:val="bullet"/>
      <w:lvlText w:val="•"/>
      <w:lvlJc w:val="left"/>
      <w:pPr>
        <w:ind w:left="7250" w:hanging="240"/>
      </w:pPr>
      <w:rPr>
        <w:rFonts w:hint="default"/>
        <w:lang w:val="ru-RU" w:eastAsia="ru-RU" w:bidi="ru-RU"/>
      </w:rPr>
    </w:lvl>
    <w:lvl w:ilvl="8" w:tplc="03D6A694">
      <w:numFmt w:val="bullet"/>
      <w:lvlText w:val="•"/>
      <w:lvlJc w:val="left"/>
      <w:pPr>
        <w:ind w:left="8282" w:hanging="240"/>
      </w:pPr>
      <w:rPr>
        <w:rFonts w:hint="default"/>
        <w:lang w:val="ru-RU" w:eastAsia="ru-RU" w:bidi="ru-RU"/>
      </w:rPr>
    </w:lvl>
  </w:abstractNum>
  <w:abstractNum w:abstractNumId="13">
    <w:nsid w:val="248004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5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9773763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EF61A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1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861722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DA26D3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0B711B8"/>
    <w:multiLevelType w:val="hybridMultilevel"/>
    <w:tmpl w:val="61102C86"/>
    <w:lvl w:ilvl="0" w:tplc="73D2D08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66B761E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B709A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C51150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10F65"/>
    <w:multiLevelType w:val="hybridMultilevel"/>
    <w:tmpl w:val="61102C86"/>
    <w:lvl w:ilvl="0" w:tplc="73D2D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F1C81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633DA"/>
    <w:multiLevelType w:val="hybridMultilevel"/>
    <w:tmpl w:val="320A34F2"/>
    <w:lvl w:ilvl="0" w:tplc="C11495E0">
      <w:start w:val="1"/>
      <w:numFmt w:val="bullet"/>
      <w:pStyle w:val="-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8FD47D3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CA1388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EC0A97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37"/>
  </w:num>
  <w:num w:numId="4">
    <w:abstractNumId w:val="8"/>
  </w:num>
  <w:num w:numId="5">
    <w:abstractNumId w:val="9"/>
  </w:num>
  <w:num w:numId="6">
    <w:abstractNumId w:val="27"/>
  </w:num>
  <w:num w:numId="7">
    <w:abstractNumId w:val="24"/>
  </w:num>
  <w:num w:numId="8">
    <w:abstractNumId w:val="16"/>
  </w:num>
  <w:num w:numId="9">
    <w:abstractNumId w:val="32"/>
  </w:num>
  <w:num w:numId="10">
    <w:abstractNumId w:val="12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4"/>
  </w:num>
  <w:num w:numId="17">
    <w:abstractNumId w:val="10"/>
  </w:num>
  <w:num w:numId="18">
    <w:abstractNumId w:val="25"/>
  </w:num>
  <w:num w:numId="19">
    <w:abstractNumId w:val="11"/>
  </w:num>
  <w:num w:numId="20">
    <w:abstractNumId w:val="17"/>
  </w:num>
  <w:num w:numId="21">
    <w:abstractNumId w:val="15"/>
  </w:num>
  <w:num w:numId="22">
    <w:abstractNumId w:val="22"/>
  </w:num>
  <w:num w:numId="23">
    <w:abstractNumId w:val="5"/>
  </w:num>
  <w:num w:numId="24">
    <w:abstractNumId w:val="20"/>
  </w:num>
  <w:num w:numId="25">
    <w:abstractNumId w:val="21"/>
  </w:num>
  <w:num w:numId="26">
    <w:abstractNumId w:val="35"/>
  </w:num>
  <w:num w:numId="27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8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9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0">
    <w:abstractNumId w:val="13"/>
  </w:num>
  <w:num w:numId="31">
    <w:abstractNumId w:val="31"/>
  </w:num>
  <w:num w:numId="32">
    <w:abstractNumId w:val="34"/>
  </w:num>
  <w:num w:numId="33">
    <w:abstractNumId w:val="7"/>
  </w:num>
  <w:num w:numId="34">
    <w:abstractNumId w:val="33"/>
  </w:num>
  <w:num w:numId="35">
    <w:abstractNumId w:val="18"/>
  </w:num>
  <w:num w:numId="36">
    <w:abstractNumId w:val="23"/>
  </w:num>
  <w:num w:numId="37">
    <w:abstractNumId w:val="30"/>
  </w:num>
  <w:num w:numId="38">
    <w:abstractNumId w:val="30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36"/>
  </w:num>
  <w:num w:numId="42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>
      <o:colormru v:ext="edit" colors="#160ba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BE"/>
    <w:rsid w:val="00000976"/>
    <w:rsid w:val="000009C2"/>
    <w:rsid w:val="00001A71"/>
    <w:rsid w:val="00005ED5"/>
    <w:rsid w:val="0000623F"/>
    <w:rsid w:val="000062ED"/>
    <w:rsid w:val="000079C8"/>
    <w:rsid w:val="00011B9B"/>
    <w:rsid w:val="00012D49"/>
    <w:rsid w:val="00013193"/>
    <w:rsid w:val="0001476F"/>
    <w:rsid w:val="0001482D"/>
    <w:rsid w:val="00014AC7"/>
    <w:rsid w:val="00016219"/>
    <w:rsid w:val="000173D0"/>
    <w:rsid w:val="000205FA"/>
    <w:rsid w:val="00020C98"/>
    <w:rsid w:val="00021DBD"/>
    <w:rsid w:val="00022237"/>
    <w:rsid w:val="00022423"/>
    <w:rsid w:val="00024173"/>
    <w:rsid w:val="00024978"/>
    <w:rsid w:val="000263F8"/>
    <w:rsid w:val="00026E1A"/>
    <w:rsid w:val="000275C3"/>
    <w:rsid w:val="00030647"/>
    <w:rsid w:val="000316CB"/>
    <w:rsid w:val="00032858"/>
    <w:rsid w:val="00032BA4"/>
    <w:rsid w:val="00032D5D"/>
    <w:rsid w:val="00032DEA"/>
    <w:rsid w:val="00034DFA"/>
    <w:rsid w:val="00037B3A"/>
    <w:rsid w:val="00040547"/>
    <w:rsid w:val="000418D8"/>
    <w:rsid w:val="0004244A"/>
    <w:rsid w:val="0004319B"/>
    <w:rsid w:val="0004499A"/>
    <w:rsid w:val="000457EF"/>
    <w:rsid w:val="00046105"/>
    <w:rsid w:val="00047403"/>
    <w:rsid w:val="00050D88"/>
    <w:rsid w:val="00051706"/>
    <w:rsid w:val="0005358E"/>
    <w:rsid w:val="00054DA2"/>
    <w:rsid w:val="00055DD5"/>
    <w:rsid w:val="00055E04"/>
    <w:rsid w:val="00056017"/>
    <w:rsid w:val="00060523"/>
    <w:rsid w:val="00060D32"/>
    <w:rsid w:val="00061075"/>
    <w:rsid w:val="000615D9"/>
    <w:rsid w:val="00061B33"/>
    <w:rsid w:val="0006432C"/>
    <w:rsid w:val="0007050A"/>
    <w:rsid w:val="0007086D"/>
    <w:rsid w:val="00070D79"/>
    <w:rsid w:val="00071DB0"/>
    <w:rsid w:val="0007462B"/>
    <w:rsid w:val="0007773B"/>
    <w:rsid w:val="000805BC"/>
    <w:rsid w:val="00081F56"/>
    <w:rsid w:val="00083476"/>
    <w:rsid w:val="0008355A"/>
    <w:rsid w:val="00084969"/>
    <w:rsid w:val="000856DD"/>
    <w:rsid w:val="00087657"/>
    <w:rsid w:val="00087E84"/>
    <w:rsid w:val="00090AED"/>
    <w:rsid w:val="00090F3F"/>
    <w:rsid w:val="00092A79"/>
    <w:rsid w:val="00092CDA"/>
    <w:rsid w:val="00092CF1"/>
    <w:rsid w:val="000963DE"/>
    <w:rsid w:val="000A4AD6"/>
    <w:rsid w:val="000A5C18"/>
    <w:rsid w:val="000A718F"/>
    <w:rsid w:val="000A760A"/>
    <w:rsid w:val="000B0620"/>
    <w:rsid w:val="000B3424"/>
    <w:rsid w:val="000B4967"/>
    <w:rsid w:val="000B4CFC"/>
    <w:rsid w:val="000B5956"/>
    <w:rsid w:val="000B5B87"/>
    <w:rsid w:val="000B620E"/>
    <w:rsid w:val="000B674E"/>
    <w:rsid w:val="000B7B34"/>
    <w:rsid w:val="000B7CA2"/>
    <w:rsid w:val="000C45BE"/>
    <w:rsid w:val="000C478A"/>
    <w:rsid w:val="000C5608"/>
    <w:rsid w:val="000C5F61"/>
    <w:rsid w:val="000C6FF4"/>
    <w:rsid w:val="000C794D"/>
    <w:rsid w:val="000D17A1"/>
    <w:rsid w:val="000D2DFD"/>
    <w:rsid w:val="000D3BE8"/>
    <w:rsid w:val="000D6C32"/>
    <w:rsid w:val="000D6DE4"/>
    <w:rsid w:val="000E17EE"/>
    <w:rsid w:val="000E19D3"/>
    <w:rsid w:val="000E3298"/>
    <w:rsid w:val="000E4477"/>
    <w:rsid w:val="000E5657"/>
    <w:rsid w:val="000E6B17"/>
    <w:rsid w:val="000F038F"/>
    <w:rsid w:val="000F11BA"/>
    <w:rsid w:val="000F2ABE"/>
    <w:rsid w:val="000F3E88"/>
    <w:rsid w:val="000F47C5"/>
    <w:rsid w:val="000F64D9"/>
    <w:rsid w:val="000F6CF9"/>
    <w:rsid w:val="000F7160"/>
    <w:rsid w:val="000F7781"/>
    <w:rsid w:val="0010133E"/>
    <w:rsid w:val="00101725"/>
    <w:rsid w:val="00102247"/>
    <w:rsid w:val="001034F8"/>
    <w:rsid w:val="00103B27"/>
    <w:rsid w:val="0010560C"/>
    <w:rsid w:val="00106313"/>
    <w:rsid w:val="001102AB"/>
    <w:rsid w:val="001106FF"/>
    <w:rsid w:val="001132E7"/>
    <w:rsid w:val="0011437C"/>
    <w:rsid w:val="00117D78"/>
    <w:rsid w:val="00121838"/>
    <w:rsid w:val="00122DFC"/>
    <w:rsid w:val="0012314B"/>
    <w:rsid w:val="001234E6"/>
    <w:rsid w:val="001235D7"/>
    <w:rsid w:val="0012395F"/>
    <w:rsid w:val="0012465B"/>
    <w:rsid w:val="001258E3"/>
    <w:rsid w:val="00125B60"/>
    <w:rsid w:val="001278CA"/>
    <w:rsid w:val="00131E78"/>
    <w:rsid w:val="001321C9"/>
    <w:rsid w:val="00132689"/>
    <w:rsid w:val="00133B71"/>
    <w:rsid w:val="0013456F"/>
    <w:rsid w:val="00136F53"/>
    <w:rsid w:val="0014289D"/>
    <w:rsid w:val="0015199F"/>
    <w:rsid w:val="00151E22"/>
    <w:rsid w:val="00152E1C"/>
    <w:rsid w:val="00155353"/>
    <w:rsid w:val="00157579"/>
    <w:rsid w:val="001576F7"/>
    <w:rsid w:val="00157832"/>
    <w:rsid w:val="00160C72"/>
    <w:rsid w:val="00160CBE"/>
    <w:rsid w:val="00160CE6"/>
    <w:rsid w:val="00161A2B"/>
    <w:rsid w:val="00161E5B"/>
    <w:rsid w:val="001657F0"/>
    <w:rsid w:val="00166169"/>
    <w:rsid w:val="0016702E"/>
    <w:rsid w:val="001674F1"/>
    <w:rsid w:val="00167C77"/>
    <w:rsid w:val="00171A24"/>
    <w:rsid w:val="001726F7"/>
    <w:rsid w:val="00172D2C"/>
    <w:rsid w:val="001735C9"/>
    <w:rsid w:val="001754D0"/>
    <w:rsid w:val="0017668D"/>
    <w:rsid w:val="00177068"/>
    <w:rsid w:val="001777CF"/>
    <w:rsid w:val="00177A41"/>
    <w:rsid w:val="00180108"/>
    <w:rsid w:val="00180756"/>
    <w:rsid w:val="001816FA"/>
    <w:rsid w:val="001817F7"/>
    <w:rsid w:val="00182DAB"/>
    <w:rsid w:val="00183420"/>
    <w:rsid w:val="00184704"/>
    <w:rsid w:val="00184882"/>
    <w:rsid w:val="00184E85"/>
    <w:rsid w:val="0019219C"/>
    <w:rsid w:val="00192844"/>
    <w:rsid w:val="0019600D"/>
    <w:rsid w:val="00196838"/>
    <w:rsid w:val="00196DE7"/>
    <w:rsid w:val="001A1C48"/>
    <w:rsid w:val="001A1C85"/>
    <w:rsid w:val="001A4982"/>
    <w:rsid w:val="001A62B2"/>
    <w:rsid w:val="001B04DE"/>
    <w:rsid w:val="001B0884"/>
    <w:rsid w:val="001B0B1B"/>
    <w:rsid w:val="001B238D"/>
    <w:rsid w:val="001B5AE4"/>
    <w:rsid w:val="001B62E1"/>
    <w:rsid w:val="001C0F4B"/>
    <w:rsid w:val="001C1093"/>
    <w:rsid w:val="001C1D64"/>
    <w:rsid w:val="001C1DE9"/>
    <w:rsid w:val="001C3F7E"/>
    <w:rsid w:val="001C5C5B"/>
    <w:rsid w:val="001C6FAB"/>
    <w:rsid w:val="001C77E8"/>
    <w:rsid w:val="001D0F35"/>
    <w:rsid w:val="001D2BB0"/>
    <w:rsid w:val="001D3097"/>
    <w:rsid w:val="001E1065"/>
    <w:rsid w:val="001E1EB9"/>
    <w:rsid w:val="001E6A38"/>
    <w:rsid w:val="001E7C75"/>
    <w:rsid w:val="001F089A"/>
    <w:rsid w:val="001F5DB0"/>
    <w:rsid w:val="001F7D0B"/>
    <w:rsid w:val="002027F5"/>
    <w:rsid w:val="00203215"/>
    <w:rsid w:val="002032B6"/>
    <w:rsid w:val="00204D55"/>
    <w:rsid w:val="00205678"/>
    <w:rsid w:val="00205E7F"/>
    <w:rsid w:val="00211BA1"/>
    <w:rsid w:val="00213009"/>
    <w:rsid w:val="00213E07"/>
    <w:rsid w:val="00214585"/>
    <w:rsid w:val="002146B5"/>
    <w:rsid w:val="002146BD"/>
    <w:rsid w:val="00216C6A"/>
    <w:rsid w:val="0021770B"/>
    <w:rsid w:val="00220796"/>
    <w:rsid w:val="00221149"/>
    <w:rsid w:val="00226C82"/>
    <w:rsid w:val="00226DC0"/>
    <w:rsid w:val="00227D00"/>
    <w:rsid w:val="00230074"/>
    <w:rsid w:val="00230E7A"/>
    <w:rsid w:val="00232D0C"/>
    <w:rsid w:val="00233995"/>
    <w:rsid w:val="00234F5A"/>
    <w:rsid w:val="00237978"/>
    <w:rsid w:val="002407C5"/>
    <w:rsid w:val="00240C74"/>
    <w:rsid w:val="00244E00"/>
    <w:rsid w:val="00246CC9"/>
    <w:rsid w:val="00247236"/>
    <w:rsid w:val="002479D8"/>
    <w:rsid w:val="00250BA8"/>
    <w:rsid w:val="0025420A"/>
    <w:rsid w:val="00254A5A"/>
    <w:rsid w:val="0025617B"/>
    <w:rsid w:val="00256DFC"/>
    <w:rsid w:val="00257677"/>
    <w:rsid w:val="002668E7"/>
    <w:rsid w:val="00266AEE"/>
    <w:rsid w:val="0026723E"/>
    <w:rsid w:val="002705EF"/>
    <w:rsid w:val="00272788"/>
    <w:rsid w:val="002755B7"/>
    <w:rsid w:val="0027718F"/>
    <w:rsid w:val="002806EE"/>
    <w:rsid w:val="00282ED7"/>
    <w:rsid w:val="00283463"/>
    <w:rsid w:val="00284B63"/>
    <w:rsid w:val="00285FC6"/>
    <w:rsid w:val="00286C51"/>
    <w:rsid w:val="00287768"/>
    <w:rsid w:val="002903FF"/>
    <w:rsid w:val="002905A8"/>
    <w:rsid w:val="002923B7"/>
    <w:rsid w:val="00293C6A"/>
    <w:rsid w:val="0029435D"/>
    <w:rsid w:val="00297866"/>
    <w:rsid w:val="002A0749"/>
    <w:rsid w:val="002A24C6"/>
    <w:rsid w:val="002A2A29"/>
    <w:rsid w:val="002A4FAB"/>
    <w:rsid w:val="002A5072"/>
    <w:rsid w:val="002A55EF"/>
    <w:rsid w:val="002A7543"/>
    <w:rsid w:val="002A7CD5"/>
    <w:rsid w:val="002A7D93"/>
    <w:rsid w:val="002B1AA0"/>
    <w:rsid w:val="002B2212"/>
    <w:rsid w:val="002B54D1"/>
    <w:rsid w:val="002B5A2D"/>
    <w:rsid w:val="002B6F2D"/>
    <w:rsid w:val="002B7024"/>
    <w:rsid w:val="002C072E"/>
    <w:rsid w:val="002C1129"/>
    <w:rsid w:val="002C3217"/>
    <w:rsid w:val="002C48BE"/>
    <w:rsid w:val="002C4B3E"/>
    <w:rsid w:val="002C5568"/>
    <w:rsid w:val="002C58AF"/>
    <w:rsid w:val="002C6CDF"/>
    <w:rsid w:val="002D0B7D"/>
    <w:rsid w:val="002D14A2"/>
    <w:rsid w:val="002D1CC4"/>
    <w:rsid w:val="002D3A76"/>
    <w:rsid w:val="002D47A4"/>
    <w:rsid w:val="002D5583"/>
    <w:rsid w:val="002D6358"/>
    <w:rsid w:val="002E0043"/>
    <w:rsid w:val="002E084B"/>
    <w:rsid w:val="002E1B08"/>
    <w:rsid w:val="002E2584"/>
    <w:rsid w:val="002E3031"/>
    <w:rsid w:val="002E3780"/>
    <w:rsid w:val="002F08F8"/>
    <w:rsid w:val="002F5027"/>
    <w:rsid w:val="002F5EDF"/>
    <w:rsid w:val="002F5FE5"/>
    <w:rsid w:val="002F7B51"/>
    <w:rsid w:val="002F7F2A"/>
    <w:rsid w:val="00300F32"/>
    <w:rsid w:val="00300F51"/>
    <w:rsid w:val="003042CD"/>
    <w:rsid w:val="00304F19"/>
    <w:rsid w:val="00305049"/>
    <w:rsid w:val="00306319"/>
    <w:rsid w:val="00307542"/>
    <w:rsid w:val="003078B6"/>
    <w:rsid w:val="00311E03"/>
    <w:rsid w:val="00314382"/>
    <w:rsid w:val="0031465F"/>
    <w:rsid w:val="0032005B"/>
    <w:rsid w:val="003210F5"/>
    <w:rsid w:val="00322539"/>
    <w:rsid w:val="00322E3F"/>
    <w:rsid w:val="00327E59"/>
    <w:rsid w:val="00332099"/>
    <w:rsid w:val="00332821"/>
    <w:rsid w:val="00332BB4"/>
    <w:rsid w:val="00332EBF"/>
    <w:rsid w:val="003339E5"/>
    <w:rsid w:val="00334A04"/>
    <w:rsid w:val="0033527B"/>
    <w:rsid w:val="00336F40"/>
    <w:rsid w:val="00341809"/>
    <w:rsid w:val="00341D0E"/>
    <w:rsid w:val="003423A3"/>
    <w:rsid w:val="0034419C"/>
    <w:rsid w:val="00346D80"/>
    <w:rsid w:val="00347867"/>
    <w:rsid w:val="0035057E"/>
    <w:rsid w:val="00350E24"/>
    <w:rsid w:val="003515B4"/>
    <w:rsid w:val="003520EA"/>
    <w:rsid w:val="00354707"/>
    <w:rsid w:val="00354B76"/>
    <w:rsid w:val="00354FDA"/>
    <w:rsid w:val="003562AB"/>
    <w:rsid w:val="00356B18"/>
    <w:rsid w:val="00356D58"/>
    <w:rsid w:val="00360406"/>
    <w:rsid w:val="003616E2"/>
    <w:rsid w:val="00363F2C"/>
    <w:rsid w:val="003655AE"/>
    <w:rsid w:val="00366053"/>
    <w:rsid w:val="00367456"/>
    <w:rsid w:val="00367D82"/>
    <w:rsid w:val="00373D68"/>
    <w:rsid w:val="00374351"/>
    <w:rsid w:val="00375776"/>
    <w:rsid w:val="00376BB1"/>
    <w:rsid w:val="003808EA"/>
    <w:rsid w:val="00383993"/>
    <w:rsid w:val="00387C30"/>
    <w:rsid w:val="0039061A"/>
    <w:rsid w:val="003906FB"/>
    <w:rsid w:val="00390BE7"/>
    <w:rsid w:val="00392B78"/>
    <w:rsid w:val="00393095"/>
    <w:rsid w:val="00395419"/>
    <w:rsid w:val="003959E3"/>
    <w:rsid w:val="003963D5"/>
    <w:rsid w:val="0039772D"/>
    <w:rsid w:val="00397A01"/>
    <w:rsid w:val="003A27EA"/>
    <w:rsid w:val="003A442B"/>
    <w:rsid w:val="003A572E"/>
    <w:rsid w:val="003A5DE7"/>
    <w:rsid w:val="003A612A"/>
    <w:rsid w:val="003B3D8E"/>
    <w:rsid w:val="003B4170"/>
    <w:rsid w:val="003B54E2"/>
    <w:rsid w:val="003B7208"/>
    <w:rsid w:val="003B7513"/>
    <w:rsid w:val="003C00D3"/>
    <w:rsid w:val="003C7BD2"/>
    <w:rsid w:val="003D4216"/>
    <w:rsid w:val="003D4D09"/>
    <w:rsid w:val="003E0B2A"/>
    <w:rsid w:val="003E28A1"/>
    <w:rsid w:val="003E31BB"/>
    <w:rsid w:val="003E3C75"/>
    <w:rsid w:val="003E5B3D"/>
    <w:rsid w:val="003E6F9A"/>
    <w:rsid w:val="003F16B6"/>
    <w:rsid w:val="003F3F6D"/>
    <w:rsid w:val="003F424D"/>
    <w:rsid w:val="003F5122"/>
    <w:rsid w:val="003F5664"/>
    <w:rsid w:val="003F5FD4"/>
    <w:rsid w:val="00400408"/>
    <w:rsid w:val="00400C62"/>
    <w:rsid w:val="00402F02"/>
    <w:rsid w:val="00406ACC"/>
    <w:rsid w:val="00406D8D"/>
    <w:rsid w:val="004100F1"/>
    <w:rsid w:val="00410204"/>
    <w:rsid w:val="004108FB"/>
    <w:rsid w:val="0041147C"/>
    <w:rsid w:val="0041251E"/>
    <w:rsid w:val="00412C9D"/>
    <w:rsid w:val="00412FE4"/>
    <w:rsid w:val="00416B7F"/>
    <w:rsid w:val="004172C5"/>
    <w:rsid w:val="00420A46"/>
    <w:rsid w:val="00422189"/>
    <w:rsid w:val="0042246E"/>
    <w:rsid w:val="00423C01"/>
    <w:rsid w:val="0042755F"/>
    <w:rsid w:val="0042790F"/>
    <w:rsid w:val="004319F9"/>
    <w:rsid w:val="00431C25"/>
    <w:rsid w:val="00432902"/>
    <w:rsid w:val="00433A59"/>
    <w:rsid w:val="00433E82"/>
    <w:rsid w:val="00433ED7"/>
    <w:rsid w:val="00434199"/>
    <w:rsid w:val="004347D3"/>
    <w:rsid w:val="00434CCC"/>
    <w:rsid w:val="00437658"/>
    <w:rsid w:val="00440D97"/>
    <w:rsid w:val="00441684"/>
    <w:rsid w:val="004423D3"/>
    <w:rsid w:val="00443C7D"/>
    <w:rsid w:val="0044542A"/>
    <w:rsid w:val="00445745"/>
    <w:rsid w:val="004478F0"/>
    <w:rsid w:val="00450FE7"/>
    <w:rsid w:val="00451B11"/>
    <w:rsid w:val="00452BB5"/>
    <w:rsid w:val="00452E9A"/>
    <w:rsid w:val="00453BA2"/>
    <w:rsid w:val="004567BF"/>
    <w:rsid w:val="00456DE4"/>
    <w:rsid w:val="004617F1"/>
    <w:rsid w:val="00462DC9"/>
    <w:rsid w:val="00463932"/>
    <w:rsid w:val="00465854"/>
    <w:rsid w:val="004666D2"/>
    <w:rsid w:val="004670C0"/>
    <w:rsid w:val="004702EB"/>
    <w:rsid w:val="0047070A"/>
    <w:rsid w:val="00471E67"/>
    <w:rsid w:val="00473466"/>
    <w:rsid w:val="00473B71"/>
    <w:rsid w:val="004857DC"/>
    <w:rsid w:val="00485A32"/>
    <w:rsid w:val="004877BA"/>
    <w:rsid w:val="00487845"/>
    <w:rsid w:val="004A01CB"/>
    <w:rsid w:val="004A25E1"/>
    <w:rsid w:val="004A3A30"/>
    <w:rsid w:val="004A5E93"/>
    <w:rsid w:val="004B00DB"/>
    <w:rsid w:val="004B0E40"/>
    <w:rsid w:val="004B11FA"/>
    <w:rsid w:val="004B17F7"/>
    <w:rsid w:val="004B3773"/>
    <w:rsid w:val="004B3EAD"/>
    <w:rsid w:val="004B6AD2"/>
    <w:rsid w:val="004B7867"/>
    <w:rsid w:val="004C186C"/>
    <w:rsid w:val="004C19C4"/>
    <w:rsid w:val="004C1C37"/>
    <w:rsid w:val="004C263E"/>
    <w:rsid w:val="004C3041"/>
    <w:rsid w:val="004C3E61"/>
    <w:rsid w:val="004C46ED"/>
    <w:rsid w:val="004C5771"/>
    <w:rsid w:val="004C607C"/>
    <w:rsid w:val="004D1ED5"/>
    <w:rsid w:val="004D3F2C"/>
    <w:rsid w:val="004D4829"/>
    <w:rsid w:val="004D725E"/>
    <w:rsid w:val="004D75D3"/>
    <w:rsid w:val="004E1044"/>
    <w:rsid w:val="004E2D5F"/>
    <w:rsid w:val="004E4104"/>
    <w:rsid w:val="004E4736"/>
    <w:rsid w:val="004E515D"/>
    <w:rsid w:val="004E70D5"/>
    <w:rsid w:val="004E7778"/>
    <w:rsid w:val="004E7B54"/>
    <w:rsid w:val="004F129A"/>
    <w:rsid w:val="004F4CE0"/>
    <w:rsid w:val="004F500D"/>
    <w:rsid w:val="004F77C6"/>
    <w:rsid w:val="004F7E6D"/>
    <w:rsid w:val="00500534"/>
    <w:rsid w:val="005024FE"/>
    <w:rsid w:val="00502614"/>
    <w:rsid w:val="005052CB"/>
    <w:rsid w:val="005119C8"/>
    <w:rsid w:val="00513159"/>
    <w:rsid w:val="005144E2"/>
    <w:rsid w:val="00514D34"/>
    <w:rsid w:val="00515C99"/>
    <w:rsid w:val="005161A6"/>
    <w:rsid w:val="00516687"/>
    <w:rsid w:val="005169C2"/>
    <w:rsid w:val="00517B3F"/>
    <w:rsid w:val="00517EB5"/>
    <w:rsid w:val="00522F71"/>
    <w:rsid w:val="0052357A"/>
    <w:rsid w:val="00525737"/>
    <w:rsid w:val="00526328"/>
    <w:rsid w:val="00531B3E"/>
    <w:rsid w:val="00531BF9"/>
    <w:rsid w:val="00531ED3"/>
    <w:rsid w:val="00534142"/>
    <w:rsid w:val="00536F71"/>
    <w:rsid w:val="005378E3"/>
    <w:rsid w:val="00537B14"/>
    <w:rsid w:val="0054016B"/>
    <w:rsid w:val="00543169"/>
    <w:rsid w:val="00546159"/>
    <w:rsid w:val="00551128"/>
    <w:rsid w:val="00556C7D"/>
    <w:rsid w:val="00557EC3"/>
    <w:rsid w:val="005604F6"/>
    <w:rsid w:val="005608A5"/>
    <w:rsid w:val="005615C4"/>
    <w:rsid w:val="00561851"/>
    <w:rsid w:val="00561CE2"/>
    <w:rsid w:val="00562059"/>
    <w:rsid w:val="005659BF"/>
    <w:rsid w:val="00566725"/>
    <w:rsid w:val="00566B7A"/>
    <w:rsid w:val="00566E56"/>
    <w:rsid w:val="005672E3"/>
    <w:rsid w:val="0057235B"/>
    <w:rsid w:val="00572792"/>
    <w:rsid w:val="005735BD"/>
    <w:rsid w:val="005749AE"/>
    <w:rsid w:val="00577F70"/>
    <w:rsid w:val="00581F96"/>
    <w:rsid w:val="005825E8"/>
    <w:rsid w:val="00582946"/>
    <w:rsid w:val="00586D18"/>
    <w:rsid w:val="005877BB"/>
    <w:rsid w:val="005877F7"/>
    <w:rsid w:val="00587948"/>
    <w:rsid w:val="0059050C"/>
    <w:rsid w:val="00590A12"/>
    <w:rsid w:val="00591461"/>
    <w:rsid w:val="005927E8"/>
    <w:rsid w:val="00593214"/>
    <w:rsid w:val="00594004"/>
    <w:rsid w:val="0059478B"/>
    <w:rsid w:val="00594E3D"/>
    <w:rsid w:val="00595784"/>
    <w:rsid w:val="0059683E"/>
    <w:rsid w:val="00596D88"/>
    <w:rsid w:val="005A0726"/>
    <w:rsid w:val="005A779F"/>
    <w:rsid w:val="005B1AA3"/>
    <w:rsid w:val="005B2A32"/>
    <w:rsid w:val="005B2D69"/>
    <w:rsid w:val="005B42E5"/>
    <w:rsid w:val="005B72A5"/>
    <w:rsid w:val="005B75BE"/>
    <w:rsid w:val="005C2682"/>
    <w:rsid w:val="005D044A"/>
    <w:rsid w:val="005D3266"/>
    <w:rsid w:val="005D56B5"/>
    <w:rsid w:val="005D6458"/>
    <w:rsid w:val="005E3142"/>
    <w:rsid w:val="005E519C"/>
    <w:rsid w:val="005E79A7"/>
    <w:rsid w:val="005E7D8C"/>
    <w:rsid w:val="005F15F7"/>
    <w:rsid w:val="005F2F02"/>
    <w:rsid w:val="005F2FDE"/>
    <w:rsid w:val="005F34B1"/>
    <w:rsid w:val="005F3D14"/>
    <w:rsid w:val="005F58CF"/>
    <w:rsid w:val="006026BB"/>
    <w:rsid w:val="00604C9B"/>
    <w:rsid w:val="00605319"/>
    <w:rsid w:val="00605856"/>
    <w:rsid w:val="00607622"/>
    <w:rsid w:val="00612A9B"/>
    <w:rsid w:val="00616B7A"/>
    <w:rsid w:val="00617323"/>
    <w:rsid w:val="00621C70"/>
    <w:rsid w:val="00622ADE"/>
    <w:rsid w:val="00622B50"/>
    <w:rsid w:val="00622B67"/>
    <w:rsid w:val="00622FA8"/>
    <w:rsid w:val="006245F8"/>
    <w:rsid w:val="00627364"/>
    <w:rsid w:val="00627A46"/>
    <w:rsid w:val="00630129"/>
    <w:rsid w:val="00630330"/>
    <w:rsid w:val="00631005"/>
    <w:rsid w:val="006336AF"/>
    <w:rsid w:val="0063484B"/>
    <w:rsid w:val="006419E9"/>
    <w:rsid w:val="0064220C"/>
    <w:rsid w:val="00646730"/>
    <w:rsid w:val="00647CBE"/>
    <w:rsid w:val="00650493"/>
    <w:rsid w:val="006519D3"/>
    <w:rsid w:val="0065215E"/>
    <w:rsid w:val="0065562A"/>
    <w:rsid w:val="00656F5F"/>
    <w:rsid w:val="006579A8"/>
    <w:rsid w:val="0066112D"/>
    <w:rsid w:val="00662792"/>
    <w:rsid w:val="00665684"/>
    <w:rsid w:val="006668BD"/>
    <w:rsid w:val="00666A53"/>
    <w:rsid w:val="00667FCF"/>
    <w:rsid w:val="006724A3"/>
    <w:rsid w:val="0067299A"/>
    <w:rsid w:val="0067376C"/>
    <w:rsid w:val="006743D2"/>
    <w:rsid w:val="00676A30"/>
    <w:rsid w:val="00677317"/>
    <w:rsid w:val="00677ADC"/>
    <w:rsid w:val="00681BE5"/>
    <w:rsid w:val="0069072D"/>
    <w:rsid w:val="00691B2F"/>
    <w:rsid w:val="006924E6"/>
    <w:rsid w:val="00694A3D"/>
    <w:rsid w:val="00694DC2"/>
    <w:rsid w:val="0069745E"/>
    <w:rsid w:val="006A159A"/>
    <w:rsid w:val="006A2DB0"/>
    <w:rsid w:val="006A6717"/>
    <w:rsid w:val="006A6CAD"/>
    <w:rsid w:val="006A6EC9"/>
    <w:rsid w:val="006A7FA2"/>
    <w:rsid w:val="006B137F"/>
    <w:rsid w:val="006B59DB"/>
    <w:rsid w:val="006B7934"/>
    <w:rsid w:val="006B7EAF"/>
    <w:rsid w:val="006B7EC7"/>
    <w:rsid w:val="006C06F6"/>
    <w:rsid w:val="006C1FC9"/>
    <w:rsid w:val="006C2357"/>
    <w:rsid w:val="006C329C"/>
    <w:rsid w:val="006C38D0"/>
    <w:rsid w:val="006D2DAA"/>
    <w:rsid w:val="006D3218"/>
    <w:rsid w:val="006D374F"/>
    <w:rsid w:val="006D73DF"/>
    <w:rsid w:val="006E0599"/>
    <w:rsid w:val="006E1169"/>
    <w:rsid w:val="006E2E61"/>
    <w:rsid w:val="006E5045"/>
    <w:rsid w:val="006E79C0"/>
    <w:rsid w:val="006F1657"/>
    <w:rsid w:val="0070137B"/>
    <w:rsid w:val="007018B6"/>
    <w:rsid w:val="007019F5"/>
    <w:rsid w:val="00701A3D"/>
    <w:rsid w:val="00703CAE"/>
    <w:rsid w:val="007104FB"/>
    <w:rsid w:val="00710B85"/>
    <w:rsid w:val="00710E08"/>
    <w:rsid w:val="00712B05"/>
    <w:rsid w:val="007136E0"/>
    <w:rsid w:val="00714E74"/>
    <w:rsid w:val="007200C7"/>
    <w:rsid w:val="00725ECB"/>
    <w:rsid w:val="007319AC"/>
    <w:rsid w:val="00731DC2"/>
    <w:rsid w:val="007323D5"/>
    <w:rsid w:val="00733A89"/>
    <w:rsid w:val="00733D04"/>
    <w:rsid w:val="0074096D"/>
    <w:rsid w:val="00741FAD"/>
    <w:rsid w:val="00742289"/>
    <w:rsid w:val="00742CA5"/>
    <w:rsid w:val="00744370"/>
    <w:rsid w:val="00744CE3"/>
    <w:rsid w:val="00744E2B"/>
    <w:rsid w:val="007467F9"/>
    <w:rsid w:val="00750441"/>
    <w:rsid w:val="00751A65"/>
    <w:rsid w:val="00752CD5"/>
    <w:rsid w:val="0075302F"/>
    <w:rsid w:val="0075404C"/>
    <w:rsid w:val="007550EA"/>
    <w:rsid w:val="007560DC"/>
    <w:rsid w:val="00756447"/>
    <w:rsid w:val="0076084B"/>
    <w:rsid w:val="00760D8F"/>
    <w:rsid w:val="00765CB7"/>
    <w:rsid w:val="00765DBE"/>
    <w:rsid w:val="00766878"/>
    <w:rsid w:val="00766BFC"/>
    <w:rsid w:val="0076737E"/>
    <w:rsid w:val="0077418D"/>
    <w:rsid w:val="0077504E"/>
    <w:rsid w:val="00775F14"/>
    <w:rsid w:val="00780F21"/>
    <w:rsid w:val="00782E10"/>
    <w:rsid w:val="00783ACD"/>
    <w:rsid w:val="00786FCD"/>
    <w:rsid w:val="0079032D"/>
    <w:rsid w:val="00793CC4"/>
    <w:rsid w:val="007943E8"/>
    <w:rsid w:val="00794932"/>
    <w:rsid w:val="00794AD8"/>
    <w:rsid w:val="007A0B6E"/>
    <w:rsid w:val="007A69CF"/>
    <w:rsid w:val="007A6B8A"/>
    <w:rsid w:val="007A72CC"/>
    <w:rsid w:val="007A73F8"/>
    <w:rsid w:val="007B0422"/>
    <w:rsid w:val="007B0A34"/>
    <w:rsid w:val="007B0CAB"/>
    <w:rsid w:val="007B39FF"/>
    <w:rsid w:val="007B3FF0"/>
    <w:rsid w:val="007B4042"/>
    <w:rsid w:val="007B55FF"/>
    <w:rsid w:val="007B56B0"/>
    <w:rsid w:val="007B5AC8"/>
    <w:rsid w:val="007B60ED"/>
    <w:rsid w:val="007B61D9"/>
    <w:rsid w:val="007B677A"/>
    <w:rsid w:val="007C12CD"/>
    <w:rsid w:val="007C182A"/>
    <w:rsid w:val="007C2AFF"/>
    <w:rsid w:val="007C3CFB"/>
    <w:rsid w:val="007C3D11"/>
    <w:rsid w:val="007C5EFA"/>
    <w:rsid w:val="007C5F7C"/>
    <w:rsid w:val="007C7595"/>
    <w:rsid w:val="007D0022"/>
    <w:rsid w:val="007D0344"/>
    <w:rsid w:val="007D0441"/>
    <w:rsid w:val="007D17D1"/>
    <w:rsid w:val="007D2FD8"/>
    <w:rsid w:val="007D3134"/>
    <w:rsid w:val="007D4D27"/>
    <w:rsid w:val="007D5F95"/>
    <w:rsid w:val="007D6251"/>
    <w:rsid w:val="007D6B3B"/>
    <w:rsid w:val="007D76BE"/>
    <w:rsid w:val="007E19E4"/>
    <w:rsid w:val="007E234E"/>
    <w:rsid w:val="007E3165"/>
    <w:rsid w:val="007E6080"/>
    <w:rsid w:val="007E74C8"/>
    <w:rsid w:val="007E7B28"/>
    <w:rsid w:val="007F2803"/>
    <w:rsid w:val="007F29B2"/>
    <w:rsid w:val="007F4AF6"/>
    <w:rsid w:val="007F67AE"/>
    <w:rsid w:val="007F6B74"/>
    <w:rsid w:val="0080003E"/>
    <w:rsid w:val="0080291F"/>
    <w:rsid w:val="00803AB4"/>
    <w:rsid w:val="00804CFC"/>
    <w:rsid w:val="00805208"/>
    <w:rsid w:val="00806C48"/>
    <w:rsid w:val="00807299"/>
    <w:rsid w:val="00810138"/>
    <w:rsid w:val="00810A0E"/>
    <w:rsid w:val="00812426"/>
    <w:rsid w:val="00812676"/>
    <w:rsid w:val="00813E48"/>
    <w:rsid w:val="00816308"/>
    <w:rsid w:val="00822692"/>
    <w:rsid w:val="00823304"/>
    <w:rsid w:val="00824571"/>
    <w:rsid w:val="00825273"/>
    <w:rsid w:val="008252F9"/>
    <w:rsid w:val="008264F9"/>
    <w:rsid w:val="00826E95"/>
    <w:rsid w:val="00826F1D"/>
    <w:rsid w:val="008309C8"/>
    <w:rsid w:val="00831ED3"/>
    <w:rsid w:val="00832274"/>
    <w:rsid w:val="00835BFB"/>
    <w:rsid w:val="00836D09"/>
    <w:rsid w:val="00837848"/>
    <w:rsid w:val="00837BC6"/>
    <w:rsid w:val="00843320"/>
    <w:rsid w:val="0084371F"/>
    <w:rsid w:val="00846F34"/>
    <w:rsid w:val="00851F52"/>
    <w:rsid w:val="0085528E"/>
    <w:rsid w:val="0085602B"/>
    <w:rsid w:val="008603D5"/>
    <w:rsid w:val="008608B2"/>
    <w:rsid w:val="00861A82"/>
    <w:rsid w:val="0086228B"/>
    <w:rsid w:val="008637E5"/>
    <w:rsid w:val="00864260"/>
    <w:rsid w:val="00871059"/>
    <w:rsid w:val="00871729"/>
    <w:rsid w:val="00871FA2"/>
    <w:rsid w:val="00872933"/>
    <w:rsid w:val="00873121"/>
    <w:rsid w:val="00873E8F"/>
    <w:rsid w:val="00877069"/>
    <w:rsid w:val="00880EE0"/>
    <w:rsid w:val="00881BC0"/>
    <w:rsid w:val="00883DD4"/>
    <w:rsid w:val="00885324"/>
    <w:rsid w:val="00892274"/>
    <w:rsid w:val="00894DA2"/>
    <w:rsid w:val="0089576B"/>
    <w:rsid w:val="00896D55"/>
    <w:rsid w:val="008A1396"/>
    <w:rsid w:val="008A323E"/>
    <w:rsid w:val="008A3593"/>
    <w:rsid w:val="008A4617"/>
    <w:rsid w:val="008A727E"/>
    <w:rsid w:val="008B21B7"/>
    <w:rsid w:val="008B3074"/>
    <w:rsid w:val="008B4A96"/>
    <w:rsid w:val="008B4F05"/>
    <w:rsid w:val="008B6F45"/>
    <w:rsid w:val="008B7B61"/>
    <w:rsid w:val="008B7D73"/>
    <w:rsid w:val="008C1730"/>
    <w:rsid w:val="008C1D58"/>
    <w:rsid w:val="008C3CC6"/>
    <w:rsid w:val="008C691C"/>
    <w:rsid w:val="008C6F56"/>
    <w:rsid w:val="008D08FD"/>
    <w:rsid w:val="008D09C5"/>
    <w:rsid w:val="008D0B03"/>
    <w:rsid w:val="008D257B"/>
    <w:rsid w:val="008D4437"/>
    <w:rsid w:val="008D4A0E"/>
    <w:rsid w:val="008D5F3A"/>
    <w:rsid w:val="008D6172"/>
    <w:rsid w:val="008D710A"/>
    <w:rsid w:val="008E186F"/>
    <w:rsid w:val="008E4342"/>
    <w:rsid w:val="008E47C5"/>
    <w:rsid w:val="008E52AE"/>
    <w:rsid w:val="008E6EC2"/>
    <w:rsid w:val="008E6F10"/>
    <w:rsid w:val="008E7965"/>
    <w:rsid w:val="008E7F78"/>
    <w:rsid w:val="008F16AF"/>
    <w:rsid w:val="008F3E33"/>
    <w:rsid w:val="008F5743"/>
    <w:rsid w:val="008F5B34"/>
    <w:rsid w:val="008F7957"/>
    <w:rsid w:val="00901C28"/>
    <w:rsid w:val="00902AE8"/>
    <w:rsid w:val="009043D1"/>
    <w:rsid w:val="0090783C"/>
    <w:rsid w:val="00910302"/>
    <w:rsid w:val="00911715"/>
    <w:rsid w:val="00913C71"/>
    <w:rsid w:val="009150AC"/>
    <w:rsid w:val="00916CEF"/>
    <w:rsid w:val="00921658"/>
    <w:rsid w:val="0092181B"/>
    <w:rsid w:val="00921BE6"/>
    <w:rsid w:val="00922E81"/>
    <w:rsid w:val="00923846"/>
    <w:rsid w:val="00925A38"/>
    <w:rsid w:val="00927E90"/>
    <w:rsid w:val="0093159B"/>
    <w:rsid w:val="0093398A"/>
    <w:rsid w:val="00935EC5"/>
    <w:rsid w:val="009367A7"/>
    <w:rsid w:val="00936A3B"/>
    <w:rsid w:val="00936CDF"/>
    <w:rsid w:val="00940C31"/>
    <w:rsid w:val="0094102F"/>
    <w:rsid w:val="009422DD"/>
    <w:rsid w:val="00943E10"/>
    <w:rsid w:val="00944152"/>
    <w:rsid w:val="00944BAF"/>
    <w:rsid w:val="00947BA0"/>
    <w:rsid w:val="009504EE"/>
    <w:rsid w:val="00950816"/>
    <w:rsid w:val="00951757"/>
    <w:rsid w:val="009534A6"/>
    <w:rsid w:val="00954829"/>
    <w:rsid w:val="009548B3"/>
    <w:rsid w:val="00954EF9"/>
    <w:rsid w:val="009558A7"/>
    <w:rsid w:val="00955F08"/>
    <w:rsid w:val="009564B3"/>
    <w:rsid w:val="00960C01"/>
    <w:rsid w:val="00961BC8"/>
    <w:rsid w:val="00961D6E"/>
    <w:rsid w:val="00964C0A"/>
    <w:rsid w:val="009663DC"/>
    <w:rsid w:val="00966AEE"/>
    <w:rsid w:val="00966FE4"/>
    <w:rsid w:val="00972EC6"/>
    <w:rsid w:val="0097429C"/>
    <w:rsid w:val="00976117"/>
    <w:rsid w:val="009801A9"/>
    <w:rsid w:val="009806F4"/>
    <w:rsid w:val="00981400"/>
    <w:rsid w:val="009852B1"/>
    <w:rsid w:val="009856E5"/>
    <w:rsid w:val="009867A9"/>
    <w:rsid w:val="00986B7F"/>
    <w:rsid w:val="0099052A"/>
    <w:rsid w:val="00991658"/>
    <w:rsid w:val="00994423"/>
    <w:rsid w:val="00994A1B"/>
    <w:rsid w:val="00994E5E"/>
    <w:rsid w:val="00996D32"/>
    <w:rsid w:val="009A033B"/>
    <w:rsid w:val="009A125B"/>
    <w:rsid w:val="009A1B94"/>
    <w:rsid w:val="009A22D4"/>
    <w:rsid w:val="009A299A"/>
    <w:rsid w:val="009A50D6"/>
    <w:rsid w:val="009A7B5E"/>
    <w:rsid w:val="009B17E1"/>
    <w:rsid w:val="009B3634"/>
    <w:rsid w:val="009B5224"/>
    <w:rsid w:val="009B7657"/>
    <w:rsid w:val="009C002B"/>
    <w:rsid w:val="009C0844"/>
    <w:rsid w:val="009C1AB7"/>
    <w:rsid w:val="009C1AB9"/>
    <w:rsid w:val="009C228C"/>
    <w:rsid w:val="009C4071"/>
    <w:rsid w:val="009C4B3C"/>
    <w:rsid w:val="009C6C7D"/>
    <w:rsid w:val="009D1A5B"/>
    <w:rsid w:val="009D69E9"/>
    <w:rsid w:val="009E1038"/>
    <w:rsid w:val="009E565E"/>
    <w:rsid w:val="009E5DCE"/>
    <w:rsid w:val="009F0224"/>
    <w:rsid w:val="009F1371"/>
    <w:rsid w:val="009F3770"/>
    <w:rsid w:val="009F4471"/>
    <w:rsid w:val="00A01A46"/>
    <w:rsid w:val="00A02059"/>
    <w:rsid w:val="00A03A10"/>
    <w:rsid w:val="00A0419B"/>
    <w:rsid w:val="00A05D18"/>
    <w:rsid w:val="00A07BEA"/>
    <w:rsid w:val="00A103D8"/>
    <w:rsid w:val="00A10A99"/>
    <w:rsid w:val="00A10CEF"/>
    <w:rsid w:val="00A13CB5"/>
    <w:rsid w:val="00A14B81"/>
    <w:rsid w:val="00A15148"/>
    <w:rsid w:val="00A167F1"/>
    <w:rsid w:val="00A21D7C"/>
    <w:rsid w:val="00A24A92"/>
    <w:rsid w:val="00A269A1"/>
    <w:rsid w:val="00A272B0"/>
    <w:rsid w:val="00A27378"/>
    <w:rsid w:val="00A27794"/>
    <w:rsid w:val="00A27E98"/>
    <w:rsid w:val="00A3072D"/>
    <w:rsid w:val="00A3173B"/>
    <w:rsid w:val="00A32419"/>
    <w:rsid w:val="00A34A48"/>
    <w:rsid w:val="00A351D2"/>
    <w:rsid w:val="00A35AAC"/>
    <w:rsid w:val="00A36212"/>
    <w:rsid w:val="00A3708A"/>
    <w:rsid w:val="00A3776D"/>
    <w:rsid w:val="00A4089C"/>
    <w:rsid w:val="00A40BEE"/>
    <w:rsid w:val="00A430B2"/>
    <w:rsid w:val="00A457D4"/>
    <w:rsid w:val="00A468C0"/>
    <w:rsid w:val="00A532C6"/>
    <w:rsid w:val="00A55AE5"/>
    <w:rsid w:val="00A55DFB"/>
    <w:rsid w:val="00A60AFC"/>
    <w:rsid w:val="00A60BBF"/>
    <w:rsid w:val="00A618C7"/>
    <w:rsid w:val="00A621A0"/>
    <w:rsid w:val="00A6416F"/>
    <w:rsid w:val="00A70695"/>
    <w:rsid w:val="00A70E73"/>
    <w:rsid w:val="00A74393"/>
    <w:rsid w:val="00A74BF5"/>
    <w:rsid w:val="00A7543F"/>
    <w:rsid w:val="00A765AF"/>
    <w:rsid w:val="00A767B8"/>
    <w:rsid w:val="00A77D84"/>
    <w:rsid w:val="00A81D7C"/>
    <w:rsid w:val="00A82A82"/>
    <w:rsid w:val="00A82AE0"/>
    <w:rsid w:val="00A91901"/>
    <w:rsid w:val="00A952D1"/>
    <w:rsid w:val="00A9650B"/>
    <w:rsid w:val="00AA11C1"/>
    <w:rsid w:val="00AA2BD5"/>
    <w:rsid w:val="00AA2CD0"/>
    <w:rsid w:val="00AA6EE6"/>
    <w:rsid w:val="00AB2CF7"/>
    <w:rsid w:val="00AB2DCA"/>
    <w:rsid w:val="00AB2FC1"/>
    <w:rsid w:val="00AB3335"/>
    <w:rsid w:val="00AB5305"/>
    <w:rsid w:val="00AB6181"/>
    <w:rsid w:val="00AC0A02"/>
    <w:rsid w:val="00AC2BE6"/>
    <w:rsid w:val="00AC30B0"/>
    <w:rsid w:val="00AC4677"/>
    <w:rsid w:val="00AC4D86"/>
    <w:rsid w:val="00AC4E5E"/>
    <w:rsid w:val="00AC520E"/>
    <w:rsid w:val="00AC60C8"/>
    <w:rsid w:val="00AC720C"/>
    <w:rsid w:val="00AD2F99"/>
    <w:rsid w:val="00AD35BF"/>
    <w:rsid w:val="00AD67E3"/>
    <w:rsid w:val="00AD6D01"/>
    <w:rsid w:val="00AE14A1"/>
    <w:rsid w:val="00AE2F94"/>
    <w:rsid w:val="00AE3785"/>
    <w:rsid w:val="00AE44A7"/>
    <w:rsid w:val="00AE66BA"/>
    <w:rsid w:val="00AE72A2"/>
    <w:rsid w:val="00AE7A88"/>
    <w:rsid w:val="00AF00C7"/>
    <w:rsid w:val="00AF12DF"/>
    <w:rsid w:val="00AF7740"/>
    <w:rsid w:val="00AF7B0F"/>
    <w:rsid w:val="00B00819"/>
    <w:rsid w:val="00B02264"/>
    <w:rsid w:val="00B02BD8"/>
    <w:rsid w:val="00B03B98"/>
    <w:rsid w:val="00B04D5F"/>
    <w:rsid w:val="00B057BB"/>
    <w:rsid w:val="00B068CE"/>
    <w:rsid w:val="00B11408"/>
    <w:rsid w:val="00B12DC0"/>
    <w:rsid w:val="00B14589"/>
    <w:rsid w:val="00B15AE3"/>
    <w:rsid w:val="00B16186"/>
    <w:rsid w:val="00B167C2"/>
    <w:rsid w:val="00B218EF"/>
    <w:rsid w:val="00B21FBA"/>
    <w:rsid w:val="00B24851"/>
    <w:rsid w:val="00B30E12"/>
    <w:rsid w:val="00B31EB0"/>
    <w:rsid w:val="00B333AB"/>
    <w:rsid w:val="00B33FF9"/>
    <w:rsid w:val="00B34F0B"/>
    <w:rsid w:val="00B3587B"/>
    <w:rsid w:val="00B40382"/>
    <w:rsid w:val="00B42B23"/>
    <w:rsid w:val="00B42EF4"/>
    <w:rsid w:val="00B445D0"/>
    <w:rsid w:val="00B51251"/>
    <w:rsid w:val="00B538E8"/>
    <w:rsid w:val="00B53F11"/>
    <w:rsid w:val="00B54715"/>
    <w:rsid w:val="00B5672D"/>
    <w:rsid w:val="00B5730D"/>
    <w:rsid w:val="00B60485"/>
    <w:rsid w:val="00B616C8"/>
    <w:rsid w:val="00B61D8F"/>
    <w:rsid w:val="00B70F95"/>
    <w:rsid w:val="00B719AB"/>
    <w:rsid w:val="00B7348A"/>
    <w:rsid w:val="00B7370D"/>
    <w:rsid w:val="00B7404C"/>
    <w:rsid w:val="00B75D83"/>
    <w:rsid w:val="00B77579"/>
    <w:rsid w:val="00B77876"/>
    <w:rsid w:val="00B7797B"/>
    <w:rsid w:val="00B77D1F"/>
    <w:rsid w:val="00B80ACF"/>
    <w:rsid w:val="00B80EF9"/>
    <w:rsid w:val="00B817C2"/>
    <w:rsid w:val="00B81873"/>
    <w:rsid w:val="00B81B79"/>
    <w:rsid w:val="00B82AB9"/>
    <w:rsid w:val="00B85973"/>
    <w:rsid w:val="00B860BB"/>
    <w:rsid w:val="00B86BDC"/>
    <w:rsid w:val="00B904D6"/>
    <w:rsid w:val="00B912E0"/>
    <w:rsid w:val="00B923DA"/>
    <w:rsid w:val="00B92821"/>
    <w:rsid w:val="00B92F3D"/>
    <w:rsid w:val="00B93AED"/>
    <w:rsid w:val="00B9658C"/>
    <w:rsid w:val="00B97BCB"/>
    <w:rsid w:val="00B97D1F"/>
    <w:rsid w:val="00BA178C"/>
    <w:rsid w:val="00BA2D4A"/>
    <w:rsid w:val="00BA2ECB"/>
    <w:rsid w:val="00BA4501"/>
    <w:rsid w:val="00BA5B65"/>
    <w:rsid w:val="00BB0A79"/>
    <w:rsid w:val="00BB1C50"/>
    <w:rsid w:val="00BB1CF6"/>
    <w:rsid w:val="00BB3283"/>
    <w:rsid w:val="00BB3C44"/>
    <w:rsid w:val="00BB4708"/>
    <w:rsid w:val="00BB5B52"/>
    <w:rsid w:val="00BB72CC"/>
    <w:rsid w:val="00BC118F"/>
    <w:rsid w:val="00BC3382"/>
    <w:rsid w:val="00BC439A"/>
    <w:rsid w:val="00BC576E"/>
    <w:rsid w:val="00BC66DC"/>
    <w:rsid w:val="00BD02AA"/>
    <w:rsid w:val="00BD150C"/>
    <w:rsid w:val="00BD19F7"/>
    <w:rsid w:val="00BD29FB"/>
    <w:rsid w:val="00BD3A1E"/>
    <w:rsid w:val="00BD434E"/>
    <w:rsid w:val="00BD510A"/>
    <w:rsid w:val="00BD728C"/>
    <w:rsid w:val="00BE30D8"/>
    <w:rsid w:val="00BE3642"/>
    <w:rsid w:val="00BE3959"/>
    <w:rsid w:val="00BE3AB7"/>
    <w:rsid w:val="00BE4C74"/>
    <w:rsid w:val="00BE55FD"/>
    <w:rsid w:val="00BE57CA"/>
    <w:rsid w:val="00BE755F"/>
    <w:rsid w:val="00BF1286"/>
    <w:rsid w:val="00BF15DA"/>
    <w:rsid w:val="00BF4434"/>
    <w:rsid w:val="00BF4E62"/>
    <w:rsid w:val="00BF6521"/>
    <w:rsid w:val="00C024D0"/>
    <w:rsid w:val="00C049F9"/>
    <w:rsid w:val="00C06F31"/>
    <w:rsid w:val="00C10433"/>
    <w:rsid w:val="00C13F11"/>
    <w:rsid w:val="00C14F35"/>
    <w:rsid w:val="00C15899"/>
    <w:rsid w:val="00C15D25"/>
    <w:rsid w:val="00C160AA"/>
    <w:rsid w:val="00C21E66"/>
    <w:rsid w:val="00C22970"/>
    <w:rsid w:val="00C237B7"/>
    <w:rsid w:val="00C24C6B"/>
    <w:rsid w:val="00C24E9C"/>
    <w:rsid w:val="00C2607F"/>
    <w:rsid w:val="00C30F3F"/>
    <w:rsid w:val="00C334B2"/>
    <w:rsid w:val="00C377D7"/>
    <w:rsid w:val="00C37813"/>
    <w:rsid w:val="00C425CC"/>
    <w:rsid w:val="00C46A1E"/>
    <w:rsid w:val="00C47192"/>
    <w:rsid w:val="00C472FC"/>
    <w:rsid w:val="00C50C5C"/>
    <w:rsid w:val="00C556A7"/>
    <w:rsid w:val="00C56A2A"/>
    <w:rsid w:val="00C57A72"/>
    <w:rsid w:val="00C61B2B"/>
    <w:rsid w:val="00C63461"/>
    <w:rsid w:val="00C640B1"/>
    <w:rsid w:val="00C76A96"/>
    <w:rsid w:val="00C811AE"/>
    <w:rsid w:val="00C812EC"/>
    <w:rsid w:val="00C8174D"/>
    <w:rsid w:val="00C8273B"/>
    <w:rsid w:val="00C84F68"/>
    <w:rsid w:val="00C85601"/>
    <w:rsid w:val="00C856D5"/>
    <w:rsid w:val="00C868E7"/>
    <w:rsid w:val="00C87096"/>
    <w:rsid w:val="00C90102"/>
    <w:rsid w:val="00C93B88"/>
    <w:rsid w:val="00C9468F"/>
    <w:rsid w:val="00C97660"/>
    <w:rsid w:val="00C97E8C"/>
    <w:rsid w:val="00CA12C6"/>
    <w:rsid w:val="00CA30E3"/>
    <w:rsid w:val="00CA3918"/>
    <w:rsid w:val="00CA4BB4"/>
    <w:rsid w:val="00CA4DA0"/>
    <w:rsid w:val="00CA5422"/>
    <w:rsid w:val="00CA7B78"/>
    <w:rsid w:val="00CB29F7"/>
    <w:rsid w:val="00CB35AC"/>
    <w:rsid w:val="00CB4DD8"/>
    <w:rsid w:val="00CB50D3"/>
    <w:rsid w:val="00CB6F38"/>
    <w:rsid w:val="00CC043B"/>
    <w:rsid w:val="00CC69DA"/>
    <w:rsid w:val="00CD04A1"/>
    <w:rsid w:val="00CD20F1"/>
    <w:rsid w:val="00CD3EDE"/>
    <w:rsid w:val="00CD51FF"/>
    <w:rsid w:val="00CD7E89"/>
    <w:rsid w:val="00CE16D1"/>
    <w:rsid w:val="00CE3429"/>
    <w:rsid w:val="00CE4E2F"/>
    <w:rsid w:val="00CE7B29"/>
    <w:rsid w:val="00CF01B0"/>
    <w:rsid w:val="00CF02C2"/>
    <w:rsid w:val="00CF0F7C"/>
    <w:rsid w:val="00CF1531"/>
    <w:rsid w:val="00CF17D4"/>
    <w:rsid w:val="00CF2C0E"/>
    <w:rsid w:val="00CF590A"/>
    <w:rsid w:val="00CF668A"/>
    <w:rsid w:val="00CF7286"/>
    <w:rsid w:val="00D0141E"/>
    <w:rsid w:val="00D02247"/>
    <w:rsid w:val="00D0328A"/>
    <w:rsid w:val="00D065C2"/>
    <w:rsid w:val="00D11642"/>
    <w:rsid w:val="00D13C19"/>
    <w:rsid w:val="00D15242"/>
    <w:rsid w:val="00D17D01"/>
    <w:rsid w:val="00D205A3"/>
    <w:rsid w:val="00D208BF"/>
    <w:rsid w:val="00D26024"/>
    <w:rsid w:val="00D33D31"/>
    <w:rsid w:val="00D371C6"/>
    <w:rsid w:val="00D378A9"/>
    <w:rsid w:val="00D415F0"/>
    <w:rsid w:val="00D41811"/>
    <w:rsid w:val="00D41D6A"/>
    <w:rsid w:val="00D41F4D"/>
    <w:rsid w:val="00D4258A"/>
    <w:rsid w:val="00D46990"/>
    <w:rsid w:val="00D500DE"/>
    <w:rsid w:val="00D50A59"/>
    <w:rsid w:val="00D533A0"/>
    <w:rsid w:val="00D537B7"/>
    <w:rsid w:val="00D56D73"/>
    <w:rsid w:val="00D6082A"/>
    <w:rsid w:val="00D61314"/>
    <w:rsid w:val="00D6217C"/>
    <w:rsid w:val="00D63024"/>
    <w:rsid w:val="00D665F4"/>
    <w:rsid w:val="00D66E6F"/>
    <w:rsid w:val="00D70332"/>
    <w:rsid w:val="00D7057F"/>
    <w:rsid w:val="00D7197E"/>
    <w:rsid w:val="00D725E1"/>
    <w:rsid w:val="00D72DEA"/>
    <w:rsid w:val="00D73CF8"/>
    <w:rsid w:val="00D73F83"/>
    <w:rsid w:val="00D7419F"/>
    <w:rsid w:val="00D74905"/>
    <w:rsid w:val="00D74BF3"/>
    <w:rsid w:val="00D75072"/>
    <w:rsid w:val="00D81D11"/>
    <w:rsid w:val="00D834F3"/>
    <w:rsid w:val="00D85E69"/>
    <w:rsid w:val="00D876BE"/>
    <w:rsid w:val="00D91097"/>
    <w:rsid w:val="00D944AC"/>
    <w:rsid w:val="00D94672"/>
    <w:rsid w:val="00D9495C"/>
    <w:rsid w:val="00D94BFD"/>
    <w:rsid w:val="00D95C49"/>
    <w:rsid w:val="00D96820"/>
    <w:rsid w:val="00D97EBB"/>
    <w:rsid w:val="00DA0C5A"/>
    <w:rsid w:val="00DA0D81"/>
    <w:rsid w:val="00DA4785"/>
    <w:rsid w:val="00DA4AA9"/>
    <w:rsid w:val="00DA6E34"/>
    <w:rsid w:val="00DA7CB8"/>
    <w:rsid w:val="00DB10CE"/>
    <w:rsid w:val="00DB209A"/>
    <w:rsid w:val="00DB4AF8"/>
    <w:rsid w:val="00DB51AA"/>
    <w:rsid w:val="00DC6151"/>
    <w:rsid w:val="00DC6D64"/>
    <w:rsid w:val="00DC6E04"/>
    <w:rsid w:val="00DC7232"/>
    <w:rsid w:val="00DD1AE2"/>
    <w:rsid w:val="00DD1E44"/>
    <w:rsid w:val="00DD2104"/>
    <w:rsid w:val="00DD3BA7"/>
    <w:rsid w:val="00DD48B1"/>
    <w:rsid w:val="00DD4B07"/>
    <w:rsid w:val="00DD6D58"/>
    <w:rsid w:val="00DD71B1"/>
    <w:rsid w:val="00DD74AC"/>
    <w:rsid w:val="00DD7BC3"/>
    <w:rsid w:val="00DE0AB0"/>
    <w:rsid w:val="00DE0B53"/>
    <w:rsid w:val="00DE1634"/>
    <w:rsid w:val="00DE5753"/>
    <w:rsid w:val="00DE6140"/>
    <w:rsid w:val="00DE6C42"/>
    <w:rsid w:val="00DE6F79"/>
    <w:rsid w:val="00DE72D8"/>
    <w:rsid w:val="00DE7724"/>
    <w:rsid w:val="00DF023F"/>
    <w:rsid w:val="00DF063D"/>
    <w:rsid w:val="00DF18E9"/>
    <w:rsid w:val="00DF1FD7"/>
    <w:rsid w:val="00DF29FA"/>
    <w:rsid w:val="00DF2A3C"/>
    <w:rsid w:val="00DF33E0"/>
    <w:rsid w:val="00DF526F"/>
    <w:rsid w:val="00DF656B"/>
    <w:rsid w:val="00DF6BF7"/>
    <w:rsid w:val="00DF7FCF"/>
    <w:rsid w:val="00E000EE"/>
    <w:rsid w:val="00E00A8A"/>
    <w:rsid w:val="00E031C1"/>
    <w:rsid w:val="00E04340"/>
    <w:rsid w:val="00E047EF"/>
    <w:rsid w:val="00E04DB1"/>
    <w:rsid w:val="00E04E5E"/>
    <w:rsid w:val="00E05BAE"/>
    <w:rsid w:val="00E07DF9"/>
    <w:rsid w:val="00E1113B"/>
    <w:rsid w:val="00E11287"/>
    <w:rsid w:val="00E152D2"/>
    <w:rsid w:val="00E15741"/>
    <w:rsid w:val="00E15E52"/>
    <w:rsid w:val="00E20301"/>
    <w:rsid w:val="00E21714"/>
    <w:rsid w:val="00E24D2A"/>
    <w:rsid w:val="00E279B0"/>
    <w:rsid w:val="00E30F2F"/>
    <w:rsid w:val="00E3123F"/>
    <w:rsid w:val="00E319ED"/>
    <w:rsid w:val="00E35E0C"/>
    <w:rsid w:val="00E41BBF"/>
    <w:rsid w:val="00E41F5B"/>
    <w:rsid w:val="00E42D30"/>
    <w:rsid w:val="00E466AA"/>
    <w:rsid w:val="00E508C1"/>
    <w:rsid w:val="00E51186"/>
    <w:rsid w:val="00E5122A"/>
    <w:rsid w:val="00E51A57"/>
    <w:rsid w:val="00E534A1"/>
    <w:rsid w:val="00E548F1"/>
    <w:rsid w:val="00E5576C"/>
    <w:rsid w:val="00E56007"/>
    <w:rsid w:val="00E56DC7"/>
    <w:rsid w:val="00E60B65"/>
    <w:rsid w:val="00E6401A"/>
    <w:rsid w:val="00E66B09"/>
    <w:rsid w:val="00E67C9E"/>
    <w:rsid w:val="00E70EA4"/>
    <w:rsid w:val="00E73335"/>
    <w:rsid w:val="00E74AAB"/>
    <w:rsid w:val="00E74CE7"/>
    <w:rsid w:val="00E750DE"/>
    <w:rsid w:val="00E83575"/>
    <w:rsid w:val="00E8541B"/>
    <w:rsid w:val="00E85447"/>
    <w:rsid w:val="00E914BF"/>
    <w:rsid w:val="00E94380"/>
    <w:rsid w:val="00E966D9"/>
    <w:rsid w:val="00EA1774"/>
    <w:rsid w:val="00EA1C9C"/>
    <w:rsid w:val="00EA39DF"/>
    <w:rsid w:val="00EA3CA2"/>
    <w:rsid w:val="00EA3CB3"/>
    <w:rsid w:val="00EA5122"/>
    <w:rsid w:val="00EA60D3"/>
    <w:rsid w:val="00EB15E5"/>
    <w:rsid w:val="00EB28B9"/>
    <w:rsid w:val="00EB2E64"/>
    <w:rsid w:val="00EB2E72"/>
    <w:rsid w:val="00EB3B29"/>
    <w:rsid w:val="00EB501D"/>
    <w:rsid w:val="00EB5E60"/>
    <w:rsid w:val="00EB7AA7"/>
    <w:rsid w:val="00EB7F70"/>
    <w:rsid w:val="00EC0E6C"/>
    <w:rsid w:val="00EC13FF"/>
    <w:rsid w:val="00EC340B"/>
    <w:rsid w:val="00EC53B2"/>
    <w:rsid w:val="00EC62D3"/>
    <w:rsid w:val="00EC69CC"/>
    <w:rsid w:val="00EC6C8E"/>
    <w:rsid w:val="00EC6EC8"/>
    <w:rsid w:val="00EC7975"/>
    <w:rsid w:val="00ED004E"/>
    <w:rsid w:val="00ED0224"/>
    <w:rsid w:val="00ED0ADF"/>
    <w:rsid w:val="00ED112D"/>
    <w:rsid w:val="00ED1FD3"/>
    <w:rsid w:val="00ED2A83"/>
    <w:rsid w:val="00ED41A7"/>
    <w:rsid w:val="00ED46FC"/>
    <w:rsid w:val="00ED73FF"/>
    <w:rsid w:val="00ED77F2"/>
    <w:rsid w:val="00EE12C4"/>
    <w:rsid w:val="00EE164C"/>
    <w:rsid w:val="00EE2CC1"/>
    <w:rsid w:val="00EE3B8A"/>
    <w:rsid w:val="00EE4F3B"/>
    <w:rsid w:val="00EE630A"/>
    <w:rsid w:val="00EE67B1"/>
    <w:rsid w:val="00EE702D"/>
    <w:rsid w:val="00EE7636"/>
    <w:rsid w:val="00EE775D"/>
    <w:rsid w:val="00EF05E0"/>
    <w:rsid w:val="00EF154B"/>
    <w:rsid w:val="00EF15D8"/>
    <w:rsid w:val="00EF4717"/>
    <w:rsid w:val="00EF4D82"/>
    <w:rsid w:val="00EF72C9"/>
    <w:rsid w:val="00F008B1"/>
    <w:rsid w:val="00F008B7"/>
    <w:rsid w:val="00F02957"/>
    <w:rsid w:val="00F03519"/>
    <w:rsid w:val="00F07D87"/>
    <w:rsid w:val="00F07DDA"/>
    <w:rsid w:val="00F11C7F"/>
    <w:rsid w:val="00F1369A"/>
    <w:rsid w:val="00F15055"/>
    <w:rsid w:val="00F16FD0"/>
    <w:rsid w:val="00F17CE9"/>
    <w:rsid w:val="00F24163"/>
    <w:rsid w:val="00F25EFB"/>
    <w:rsid w:val="00F262A5"/>
    <w:rsid w:val="00F263F7"/>
    <w:rsid w:val="00F26918"/>
    <w:rsid w:val="00F270DB"/>
    <w:rsid w:val="00F27A4B"/>
    <w:rsid w:val="00F32D8D"/>
    <w:rsid w:val="00F332A0"/>
    <w:rsid w:val="00F37541"/>
    <w:rsid w:val="00F37B06"/>
    <w:rsid w:val="00F408B2"/>
    <w:rsid w:val="00F427E9"/>
    <w:rsid w:val="00F431D9"/>
    <w:rsid w:val="00F456F8"/>
    <w:rsid w:val="00F45DC2"/>
    <w:rsid w:val="00F46CF7"/>
    <w:rsid w:val="00F4709B"/>
    <w:rsid w:val="00F52C55"/>
    <w:rsid w:val="00F52DCF"/>
    <w:rsid w:val="00F53942"/>
    <w:rsid w:val="00F5424C"/>
    <w:rsid w:val="00F54C21"/>
    <w:rsid w:val="00F562BF"/>
    <w:rsid w:val="00F5676F"/>
    <w:rsid w:val="00F56D62"/>
    <w:rsid w:val="00F575C0"/>
    <w:rsid w:val="00F61130"/>
    <w:rsid w:val="00F615AE"/>
    <w:rsid w:val="00F62391"/>
    <w:rsid w:val="00F623E6"/>
    <w:rsid w:val="00F62C12"/>
    <w:rsid w:val="00F630DF"/>
    <w:rsid w:val="00F65275"/>
    <w:rsid w:val="00F65702"/>
    <w:rsid w:val="00F66469"/>
    <w:rsid w:val="00F66C37"/>
    <w:rsid w:val="00F714C9"/>
    <w:rsid w:val="00F7362C"/>
    <w:rsid w:val="00F74617"/>
    <w:rsid w:val="00F74E8D"/>
    <w:rsid w:val="00F762F5"/>
    <w:rsid w:val="00F80650"/>
    <w:rsid w:val="00F809CA"/>
    <w:rsid w:val="00F82250"/>
    <w:rsid w:val="00F83283"/>
    <w:rsid w:val="00F8468E"/>
    <w:rsid w:val="00F846FD"/>
    <w:rsid w:val="00F91DE4"/>
    <w:rsid w:val="00F91FA1"/>
    <w:rsid w:val="00F93791"/>
    <w:rsid w:val="00F94E47"/>
    <w:rsid w:val="00F95E6C"/>
    <w:rsid w:val="00F961F3"/>
    <w:rsid w:val="00F975D1"/>
    <w:rsid w:val="00F978BB"/>
    <w:rsid w:val="00FA052A"/>
    <w:rsid w:val="00FA3A73"/>
    <w:rsid w:val="00FA4CA7"/>
    <w:rsid w:val="00FA6B3E"/>
    <w:rsid w:val="00FA7006"/>
    <w:rsid w:val="00FB0958"/>
    <w:rsid w:val="00FB0EFB"/>
    <w:rsid w:val="00FB0F17"/>
    <w:rsid w:val="00FB1DC7"/>
    <w:rsid w:val="00FB5BDC"/>
    <w:rsid w:val="00FB5E52"/>
    <w:rsid w:val="00FC16EC"/>
    <w:rsid w:val="00FC2E17"/>
    <w:rsid w:val="00FC37CC"/>
    <w:rsid w:val="00FC38A1"/>
    <w:rsid w:val="00FD0138"/>
    <w:rsid w:val="00FD18F9"/>
    <w:rsid w:val="00FD3249"/>
    <w:rsid w:val="00FD39A0"/>
    <w:rsid w:val="00FD5B85"/>
    <w:rsid w:val="00FD7CC5"/>
    <w:rsid w:val="00FE0AD0"/>
    <w:rsid w:val="00FE37CF"/>
    <w:rsid w:val="00FE434B"/>
    <w:rsid w:val="00FE4AAC"/>
    <w:rsid w:val="00FE5100"/>
    <w:rsid w:val="00FF0A87"/>
    <w:rsid w:val="00FF15DD"/>
    <w:rsid w:val="00FF22EA"/>
    <w:rsid w:val="00FF2652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160ba1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e">
    <w:name w:val="1"/>
    <w:basedOn w:val="1"/>
    <w:link w:val="1ff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f">
    <w:name w:val="1 Знак"/>
    <w:basedOn w:val="10"/>
    <w:link w:val="1fe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character" w:customStyle="1" w:styleId="S4">
    <w:name w:val="S_Обычный в таблице Знак"/>
    <w:link w:val="S5"/>
    <w:locked/>
    <w:rsid w:val="000B5956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0B5956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0B5956"/>
    <w:pPr>
      <w:numPr>
        <w:numId w:val="34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e">
    <w:name w:val="1"/>
    <w:basedOn w:val="1"/>
    <w:link w:val="1ff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f">
    <w:name w:val="1 Знак"/>
    <w:basedOn w:val="10"/>
    <w:link w:val="1fe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character" w:customStyle="1" w:styleId="S4">
    <w:name w:val="S_Обычный в таблице Знак"/>
    <w:link w:val="S5"/>
    <w:locked/>
    <w:rsid w:val="000B5956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0B5956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0B5956"/>
    <w:pPr>
      <w:numPr>
        <w:numId w:val="34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9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0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8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5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35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B67CC89-F4DF-44DE-A2AC-EE80D698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1629</Words>
  <Characters>12134</Characters>
  <Application>Microsoft Office Word</Application>
  <DocSecurity>4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РЕГИОНАЛЬНОГО РАЗВИТИЯ РОССИЙСКОЙ ФЕДЕРАЦИИ</vt:lpstr>
    </vt:vector>
  </TitlesOfParts>
  <Company>ANO</Company>
  <LinksUpToDate>false</LinksUpToDate>
  <CharactersWithSpaces>13736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Пчеловек</dc:creator>
  <cp:lastModifiedBy>BOOK</cp:lastModifiedBy>
  <cp:revision>2</cp:revision>
  <cp:lastPrinted>2021-10-18T02:17:00Z</cp:lastPrinted>
  <dcterms:created xsi:type="dcterms:W3CDTF">2021-11-10T03:13:00Z</dcterms:created>
  <dcterms:modified xsi:type="dcterms:W3CDTF">2021-11-10T03:13:00Z</dcterms:modified>
</cp:coreProperties>
</file>