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312530870"/>
    <w:bookmarkStart w:id="1" w:name="_Toc273554828"/>
    <w:bookmarkStart w:id="2" w:name="_Toc273558607"/>
    <w:p w14:paraId="4E4718A7" w14:textId="77777777" w:rsidR="00621040" w:rsidRPr="001C0185" w:rsidRDefault="00621040" w:rsidP="00621040">
      <w:pPr>
        <w:pStyle w:val="a0"/>
        <w:ind w:firstLine="0"/>
        <w:jc w:val="center"/>
        <w:rPr>
          <w:lang w:val="ru-RU"/>
        </w:rPr>
      </w:pPr>
      <w:r w:rsidRPr="001C0185">
        <w:rPr>
          <w:lang w:val="ru-RU"/>
        </w:rPr>
        <w:object w:dxaOrig="2664" w:dyaOrig="896" w14:anchorId="579370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36pt" o:ole="">
            <v:imagedata r:id="rId8" o:title=""/>
          </v:shape>
          <o:OLEObject Type="Embed" ProgID="CorelDRAW.Graphic.14" ShapeID="_x0000_i1025" DrawAspect="Content" ObjectID="_1644750268" r:id="rId9"/>
        </w:object>
      </w:r>
    </w:p>
    <w:p w14:paraId="188995BD" w14:textId="77777777" w:rsidR="00621040" w:rsidRPr="001C0185" w:rsidRDefault="00621040" w:rsidP="00621040">
      <w:pPr>
        <w:pStyle w:val="a0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1C0185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14:paraId="714229AE" w14:textId="77777777" w:rsidR="00621040" w:rsidRPr="001C0185" w:rsidRDefault="00621040" w:rsidP="00621040">
      <w:pPr>
        <w:pStyle w:val="a0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1C0185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14:paraId="1245F6FE" w14:textId="77777777" w:rsidR="00621040" w:rsidRPr="001C0185" w:rsidRDefault="00621040" w:rsidP="00621040">
      <w:pPr>
        <w:jc w:val="center"/>
      </w:pPr>
    </w:p>
    <w:p w14:paraId="21212EA4" w14:textId="77777777" w:rsidR="00621040" w:rsidRPr="001C0185" w:rsidRDefault="00621040" w:rsidP="00621040">
      <w:pPr>
        <w:jc w:val="center"/>
      </w:pPr>
    </w:p>
    <w:p w14:paraId="1106FE2E" w14:textId="77777777" w:rsidR="00621040" w:rsidRPr="001C0185" w:rsidRDefault="00621040" w:rsidP="00621040">
      <w:pPr>
        <w:jc w:val="center"/>
      </w:pPr>
    </w:p>
    <w:p w14:paraId="5451F1D1" w14:textId="77777777" w:rsidR="00621040" w:rsidRPr="001C0185" w:rsidRDefault="00621040" w:rsidP="00621040">
      <w:pPr>
        <w:jc w:val="center"/>
      </w:pPr>
    </w:p>
    <w:p w14:paraId="66B6C739" w14:textId="77777777" w:rsidR="00621040" w:rsidRPr="001C0185" w:rsidRDefault="00621040" w:rsidP="00621040">
      <w:pPr>
        <w:jc w:val="center"/>
      </w:pPr>
    </w:p>
    <w:p w14:paraId="0D05CFEB" w14:textId="77777777" w:rsidR="00621040" w:rsidRPr="001C0185" w:rsidRDefault="00621040" w:rsidP="00621040">
      <w:pPr>
        <w:jc w:val="center"/>
      </w:pPr>
    </w:p>
    <w:p w14:paraId="330627AA" w14:textId="77777777" w:rsidR="00621040" w:rsidRPr="001C0185" w:rsidRDefault="00621040" w:rsidP="00621040">
      <w:pPr>
        <w:jc w:val="center"/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778"/>
        <w:gridCol w:w="3578"/>
      </w:tblGrid>
      <w:tr w:rsidR="00621040" w:rsidRPr="001C0185" w14:paraId="22433133" w14:textId="77777777" w:rsidTr="00621040">
        <w:tc>
          <w:tcPr>
            <w:tcW w:w="5778" w:type="dxa"/>
          </w:tcPr>
          <w:p w14:paraId="0E2C6E91" w14:textId="77777777" w:rsidR="00621040" w:rsidRPr="001C0185" w:rsidRDefault="00621040" w:rsidP="00621040">
            <w:pPr>
              <w:rPr>
                <w:sz w:val="20"/>
                <w:szCs w:val="20"/>
              </w:rPr>
            </w:pPr>
            <w:r w:rsidRPr="001C0185">
              <w:rPr>
                <w:sz w:val="20"/>
                <w:szCs w:val="20"/>
              </w:rPr>
              <w:t>Заказчик:</w:t>
            </w:r>
            <w:r>
              <w:rPr>
                <w:sz w:val="20"/>
                <w:szCs w:val="20"/>
              </w:rPr>
              <w:t xml:space="preserve"> </w:t>
            </w:r>
            <w:r w:rsidRPr="00185092">
              <w:rPr>
                <w:sz w:val="20"/>
                <w:szCs w:val="20"/>
              </w:rPr>
              <w:t>Министерство строительства Новосибирской области</w:t>
            </w:r>
          </w:p>
        </w:tc>
        <w:tc>
          <w:tcPr>
            <w:tcW w:w="3578" w:type="dxa"/>
          </w:tcPr>
          <w:p w14:paraId="599A60EE" w14:textId="77777777" w:rsidR="00621040" w:rsidRPr="001C0185" w:rsidRDefault="00621040" w:rsidP="006210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</w:t>
            </w:r>
            <w:r w:rsidRPr="001C0185">
              <w:rPr>
                <w:sz w:val="20"/>
                <w:szCs w:val="20"/>
              </w:rPr>
              <w:t xml:space="preserve"> контракт </w:t>
            </w:r>
            <w:r w:rsidRPr="001C0185">
              <w:rPr>
                <w:sz w:val="20"/>
                <w:szCs w:val="20"/>
              </w:rPr>
              <w:br/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185092">
              <w:rPr>
                <w:color w:val="000000"/>
                <w:sz w:val="20"/>
                <w:szCs w:val="20"/>
              </w:rPr>
              <w:t>Ф.2018.558865</w:t>
            </w:r>
          </w:p>
          <w:p w14:paraId="12856367" w14:textId="77777777" w:rsidR="00621040" w:rsidRPr="001C0185" w:rsidRDefault="00621040" w:rsidP="00621040">
            <w:pPr>
              <w:jc w:val="right"/>
              <w:rPr>
                <w:sz w:val="20"/>
                <w:szCs w:val="20"/>
              </w:rPr>
            </w:pPr>
            <w:r w:rsidRPr="001C0185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28</w:t>
            </w:r>
            <w:r w:rsidRPr="001C01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ноября 2018</w:t>
            </w:r>
            <w:r w:rsidRPr="001C0185">
              <w:rPr>
                <w:sz w:val="20"/>
                <w:szCs w:val="20"/>
              </w:rPr>
              <w:t xml:space="preserve"> года.</w:t>
            </w:r>
          </w:p>
        </w:tc>
      </w:tr>
    </w:tbl>
    <w:p w14:paraId="06C32FA6" w14:textId="77777777" w:rsidR="00621040" w:rsidRPr="001C0185" w:rsidRDefault="00621040" w:rsidP="00621040">
      <w:pPr>
        <w:jc w:val="center"/>
      </w:pPr>
    </w:p>
    <w:p w14:paraId="090796AD" w14:textId="77777777" w:rsidR="00621040" w:rsidRPr="001C0185" w:rsidRDefault="00621040" w:rsidP="00621040">
      <w:pPr>
        <w:jc w:val="center"/>
      </w:pPr>
    </w:p>
    <w:p w14:paraId="032C1423" w14:textId="77777777" w:rsidR="00621040" w:rsidRPr="001C0185" w:rsidRDefault="00621040" w:rsidP="00621040">
      <w:pPr>
        <w:jc w:val="center"/>
      </w:pPr>
    </w:p>
    <w:p w14:paraId="4D0D3969" w14:textId="77777777" w:rsidR="00621040" w:rsidRPr="001C0185" w:rsidRDefault="00621040" w:rsidP="00621040">
      <w:pPr>
        <w:jc w:val="center"/>
      </w:pPr>
    </w:p>
    <w:p w14:paraId="0F6061EB" w14:textId="77777777" w:rsidR="00621040" w:rsidRPr="001C0185" w:rsidRDefault="00621040" w:rsidP="00621040">
      <w:pPr>
        <w:jc w:val="center"/>
      </w:pPr>
    </w:p>
    <w:p w14:paraId="7F9926A5" w14:textId="77777777" w:rsidR="00621040" w:rsidRPr="001C0185" w:rsidRDefault="00621040" w:rsidP="00621040">
      <w:pPr>
        <w:jc w:val="center"/>
        <w:rPr>
          <w:b/>
          <w:sz w:val="36"/>
          <w:szCs w:val="36"/>
        </w:rPr>
      </w:pPr>
    </w:p>
    <w:p w14:paraId="316C8393" w14:textId="77777777" w:rsidR="00621040" w:rsidRPr="001C0185" w:rsidRDefault="00621040" w:rsidP="0062104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БОРОВСКОЙ </w:t>
      </w:r>
      <w:r w:rsidRPr="001C0185">
        <w:rPr>
          <w:b/>
          <w:sz w:val="36"/>
          <w:szCs w:val="36"/>
        </w:rPr>
        <w:t>СЕЛЬСОВЕТ</w:t>
      </w:r>
    </w:p>
    <w:p w14:paraId="2B006D27" w14:textId="77777777" w:rsidR="00621040" w:rsidRPr="001C0185" w:rsidRDefault="00621040" w:rsidP="00621040">
      <w:pPr>
        <w:jc w:val="center"/>
        <w:rPr>
          <w:b/>
          <w:sz w:val="36"/>
          <w:szCs w:val="36"/>
        </w:rPr>
      </w:pPr>
    </w:p>
    <w:p w14:paraId="4A684756" w14:textId="77777777" w:rsidR="00621040" w:rsidRPr="001C0185" w:rsidRDefault="00621040" w:rsidP="006210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НОВОСИБИРСКОГО</w:t>
      </w:r>
      <w:r w:rsidRPr="001C0185">
        <w:rPr>
          <w:b/>
          <w:sz w:val="28"/>
          <w:szCs w:val="28"/>
        </w:rPr>
        <w:t xml:space="preserve"> РАЙОНА</w:t>
      </w:r>
    </w:p>
    <w:p w14:paraId="1D8583BD" w14:textId="77777777" w:rsidR="00621040" w:rsidRPr="001C0185" w:rsidRDefault="00621040" w:rsidP="00621040">
      <w:pPr>
        <w:jc w:val="center"/>
        <w:rPr>
          <w:b/>
          <w:sz w:val="28"/>
          <w:szCs w:val="28"/>
        </w:rPr>
      </w:pPr>
      <w:r w:rsidRPr="001C0185">
        <w:rPr>
          <w:b/>
          <w:sz w:val="28"/>
          <w:szCs w:val="28"/>
        </w:rPr>
        <w:t>НОВОСИБИРСКОЙ ОБЛАСТИ</w:t>
      </w:r>
    </w:p>
    <w:p w14:paraId="261BA6CE" w14:textId="77777777" w:rsidR="00621040" w:rsidRPr="001C0185" w:rsidRDefault="00621040" w:rsidP="00621040">
      <w:pPr>
        <w:jc w:val="center"/>
        <w:rPr>
          <w:b/>
          <w:sz w:val="28"/>
          <w:szCs w:val="28"/>
        </w:rPr>
      </w:pPr>
    </w:p>
    <w:p w14:paraId="0DDAE8B5" w14:textId="77777777" w:rsidR="00621040" w:rsidRPr="001C0185" w:rsidRDefault="00621040" w:rsidP="00621040">
      <w:pPr>
        <w:jc w:val="center"/>
        <w:rPr>
          <w:b/>
          <w:sz w:val="28"/>
          <w:szCs w:val="28"/>
        </w:rPr>
      </w:pPr>
      <w:r w:rsidRPr="001C0185">
        <w:rPr>
          <w:b/>
          <w:sz w:val="28"/>
          <w:szCs w:val="28"/>
        </w:rPr>
        <w:t>ГЕНЕРАЛЬНЫЙ ПЛАН</w:t>
      </w:r>
    </w:p>
    <w:p w14:paraId="221E2041" w14:textId="77777777" w:rsidR="00621040" w:rsidRPr="001C0185" w:rsidRDefault="00621040" w:rsidP="00621040">
      <w:pPr>
        <w:jc w:val="center"/>
        <w:rPr>
          <w:b/>
          <w:sz w:val="28"/>
          <w:szCs w:val="28"/>
        </w:rPr>
      </w:pPr>
    </w:p>
    <w:p w14:paraId="78C80F70" w14:textId="77777777" w:rsidR="00621040" w:rsidRPr="001C0185" w:rsidRDefault="00621040" w:rsidP="00621040">
      <w:pPr>
        <w:jc w:val="center"/>
        <w:rPr>
          <w:b/>
          <w:sz w:val="28"/>
          <w:szCs w:val="28"/>
        </w:rPr>
      </w:pPr>
    </w:p>
    <w:p w14:paraId="2E0533E0" w14:textId="77777777" w:rsidR="00621040" w:rsidRPr="001C0185" w:rsidRDefault="00621040" w:rsidP="00621040">
      <w:pPr>
        <w:jc w:val="center"/>
        <w:rPr>
          <w:sz w:val="28"/>
          <w:szCs w:val="28"/>
        </w:rPr>
      </w:pPr>
      <w:r w:rsidRPr="001C0185">
        <w:rPr>
          <w:sz w:val="28"/>
          <w:szCs w:val="28"/>
        </w:rPr>
        <w:t>ТОМ 2</w:t>
      </w:r>
    </w:p>
    <w:p w14:paraId="18A3D957" w14:textId="77777777" w:rsidR="00621040" w:rsidRPr="001C0185" w:rsidRDefault="00621040" w:rsidP="00621040">
      <w:pPr>
        <w:jc w:val="center"/>
      </w:pPr>
      <w:r w:rsidRPr="001C0185">
        <w:rPr>
          <w:sz w:val="28"/>
          <w:szCs w:val="28"/>
        </w:rPr>
        <w:t>МАТЕРИАЛЫ ПО ОБОСНОВАНИЮ</w:t>
      </w:r>
    </w:p>
    <w:p w14:paraId="60D5A496" w14:textId="77777777" w:rsidR="00621040" w:rsidRPr="001C0185" w:rsidRDefault="00621040" w:rsidP="00621040">
      <w:pPr>
        <w:jc w:val="center"/>
        <w:rPr>
          <w:b/>
        </w:rPr>
      </w:pPr>
    </w:p>
    <w:p w14:paraId="7F18015B" w14:textId="77777777" w:rsidR="00621040" w:rsidRPr="001C0185" w:rsidRDefault="00621040" w:rsidP="00621040">
      <w:pPr>
        <w:jc w:val="center"/>
        <w:rPr>
          <w:b/>
        </w:rPr>
      </w:pPr>
    </w:p>
    <w:p w14:paraId="56F8EB5B" w14:textId="77777777" w:rsidR="00621040" w:rsidRPr="001C0185" w:rsidRDefault="00621040" w:rsidP="00621040">
      <w:pPr>
        <w:jc w:val="center"/>
      </w:pPr>
    </w:p>
    <w:p w14:paraId="2669E018" w14:textId="77777777" w:rsidR="00621040" w:rsidRPr="001C0185" w:rsidRDefault="00621040" w:rsidP="00621040">
      <w:pPr>
        <w:jc w:val="center"/>
      </w:pPr>
    </w:p>
    <w:p w14:paraId="46C6D0FC" w14:textId="77777777" w:rsidR="00621040" w:rsidRPr="001C0185" w:rsidRDefault="00621040" w:rsidP="00621040">
      <w:pPr>
        <w:jc w:val="center"/>
      </w:pPr>
    </w:p>
    <w:p w14:paraId="544C2C56" w14:textId="77777777" w:rsidR="00621040" w:rsidRPr="001C0185" w:rsidRDefault="00621040" w:rsidP="00621040">
      <w:pPr>
        <w:jc w:val="center"/>
      </w:pPr>
    </w:p>
    <w:p w14:paraId="094DC273" w14:textId="77777777" w:rsidR="00621040" w:rsidRPr="001C0185" w:rsidRDefault="00621040" w:rsidP="00621040">
      <w:pPr>
        <w:jc w:val="center"/>
      </w:pPr>
    </w:p>
    <w:p w14:paraId="07297C24" w14:textId="77777777" w:rsidR="00621040" w:rsidRPr="001C0185" w:rsidRDefault="00621040" w:rsidP="00621040">
      <w:pPr>
        <w:jc w:val="center"/>
      </w:pPr>
    </w:p>
    <w:p w14:paraId="5D8C13B2" w14:textId="77777777" w:rsidR="00621040" w:rsidRPr="001C0185" w:rsidRDefault="00621040" w:rsidP="00621040">
      <w:pPr>
        <w:jc w:val="center"/>
      </w:pPr>
    </w:p>
    <w:p w14:paraId="61DC6A5B" w14:textId="77777777" w:rsidR="00621040" w:rsidRPr="001C0185" w:rsidRDefault="00621040" w:rsidP="00621040">
      <w:pPr>
        <w:jc w:val="center"/>
      </w:pPr>
    </w:p>
    <w:p w14:paraId="5FE904F7" w14:textId="77777777" w:rsidR="00621040" w:rsidRPr="001C0185" w:rsidRDefault="00621040" w:rsidP="00621040">
      <w:pPr>
        <w:jc w:val="center"/>
      </w:pPr>
    </w:p>
    <w:p w14:paraId="097064C1" w14:textId="77777777" w:rsidR="00621040" w:rsidRDefault="00621040" w:rsidP="00621040">
      <w:pPr>
        <w:jc w:val="center"/>
      </w:pPr>
    </w:p>
    <w:p w14:paraId="37D5FE9B" w14:textId="77777777" w:rsidR="00621040" w:rsidRDefault="00621040" w:rsidP="00621040">
      <w:pPr>
        <w:jc w:val="center"/>
      </w:pPr>
    </w:p>
    <w:p w14:paraId="27954685" w14:textId="77777777" w:rsidR="00621040" w:rsidRDefault="00621040" w:rsidP="00621040">
      <w:pPr>
        <w:jc w:val="center"/>
      </w:pPr>
    </w:p>
    <w:p w14:paraId="24BF175D" w14:textId="77777777" w:rsidR="00621040" w:rsidRPr="001C0185" w:rsidRDefault="00621040" w:rsidP="00621040">
      <w:pPr>
        <w:jc w:val="center"/>
      </w:pPr>
    </w:p>
    <w:p w14:paraId="7FBD9937" w14:textId="77777777" w:rsidR="00621040" w:rsidRPr="001C0185" w:rsidRDefault="00621040" w:rsidP="00621040"/>
    <w:p w14:paraId="27ABC70C" w14:textId="77777777" w:rsidR="00621040" w:rsidRPr="009503B2" w:rsidRDefault="00621040" w:rsidP="006210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</w:t>
      </w:r>
      <w:r w:rsidRPr="001C0185">
        <w:rPr>
          <w:b/>
          <w:sz w:val="28"/>
          <w:szCs w:val="28"/>
        </w:rPr>
        <w:t xml:space="preserve"> г.</w:t>
      </w:r>
    </w:p>
    <w:p w14:paraId="0D46D4F6" w14:textId="2818B98F" w:rsidR="00320AE0" w:rsidRPr="009503B2" w:rsidRDefault="00320AE0" w:rsidP="00320AE0">
      <w:pPr>
        <w:jc w:val="center"/>
        <w:rPr>
          <w:b/>
          <w:sz w:val="28"/>
          <w:szCs w:val="28"/>
        </w:rPr>
      </w:pPr>
      <w:r w:rsidRPr="009503B2">
        <w:rPr>
          <w:b/>
          <w:sz w:val="28"/>
          <w:szCs w:val="28"/>
        </w:rPr>
        <w:br w:type="page"/>
      </w:r>
    </w:p>
    <w:p w14:paraId="5BAEC63A" w14:textId="77777777" w:rsidR="00621040" w:rsidRDefault="00621040" w:rsidP="00621040">
      <w:pPr>
        <w:pStyle w:val="a0"/>
        <w:ind w:firstLine="0"/>
        <w:jc w:val="center"/>
        <w:rPr>
          <w:lang w:val="ru-RU"/>
        </w:rPr>
      </w:pPr>
      <w:r w:rsidRPr="002C35F8">
        <w:rPr>
          <w:lang w:val="ru-RU"/>
        </w:rPr>
        <w:object w:dxaOrig="2664" w:dyaOrig="896" w14:anchorId="78A13658">
          <v:shape id="_x0000_i1026" type="#_x0000_t75" style="width:108pt;height:36pt" o:ole="">
            <v:imagedata r:id="rId8" o:title=""/>
          </v:shape>
          <o:OLEObject Type="Embed" ProgID="CorelDRAW.Graphic.14" ShapeID="_x0000_i1026" DrawAspect="Content" ObjectID="_1644750269" r:id="rId10"/>
        </w:object>
      </w:r>
    </w:p>
    <w:p w14:paraId="5AF798FA" w14:textId="77777777" w:rsidR="00621040" w:rsidRPr="002C35F8" w:rsidRDefault="00621040" w:rsidP="00621040">
      <w:pPr>
        <w:pStyle w:val="a0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2C35F8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14:paraId="67B49CF6" w14:textId="77777777" w:rsidR="00621040" w:rsidRPr="002C35F8" w:rsidRDefault="00621040" w:rsidP="00621040">
      <w:pPr>
        <w:pStyle w:val="a0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2C35F8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14:paraId="16F68A06" w14:textId="77777777" w:rsidR="00621040" w:rsidRPr="009503B2" w:rsidRDefault="00621040" w:rsidP="00621040">
      <w:pPr>
        <w:jc w:val="center"/>
      </w:pPr>
    </w:p>
    <w:p w14:paraId="0B19B6F0" w14:textId="77777777" w:rsidR="00621040" w:rsidRPr="009503B2" w:rsidRDefault="00621040" w:rsidP="00621040">
      <w:pPr>
        <w:jc w:val="center"/>
      </w:pPr>
    </w:p>
    <w:p w14:paraId="748BD5D9" w14:textId="77777777" w:rsidR="00621040" w:rsidRPr="009503B2" w:rsidRDefault="00621040" w:rsidP="00621040">
      <w:pPr>
        <w:jc w:val="center"/>
      </w:pPr>
    </w:p>
    <w:p w14:paraId="3397DCAB" w14:textId="77777777" w:rsidR="00621040" w:rsidRPr="009503B2" w:rsidRDefault="00621040" w:rsidP="00621040">
      <w:pPr>
        <w:jc w:val="center"/>
      </w:pPr>
    </w:p>
    <w:p w14:paraId="63F96941" w14:textId="77777777" w:rsidR="00621040" w:rsidRPr="009503B2" w:rsidRDefault="00621040" w:rsidP="00621040">
      <w:pPr>
        <w:jc w:val="center"/>
      </w:pPr>
    </w:p>
    <w:p w14:paraId="7247DA59" w14:textId="77777777" w:rsidR="00621040" w:rsidRPr="009503B2" w:rsidRDefault="00621040" w:rsidP="00621040">
      <w:pPr>
        <w:jc w:val="center"/>
      </w:pPr>
    </w:p>
    <w:p w14:paraId="49906C36" w14:textId="77777777" w:rsidR="00621040" w:rsidRPr="009503B2" w:rsidRDefault="00621040" w:rsidP="00621040">
      <w:pPr>
        <w:jc w:val="center"/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778"/>
        <w:gridCol w:w="3578"/>
      </w:tblGrid>
      <w:tr w:rsidR="00621040" w:rsidRPr="001C0185" w14:paraId="3DB13445" w14:textId="77777777" w:rsidTr="00621040">
        <w:tc>
          <w:tcPr>
            <w:tcW w:w="5778" w:type="dxa"/>
          </w:tcPr>
          <w:p w14:paraId="44943267" w14:textId="77777777" w:rsidR="00621040" w:rsidRPr="001C0185" w:rsidRDefault="00621040" w:rsidP="00621040">
            <w:pPr>
              <w:rPr>
                <w:sz w:val="20"/>
                <w:szCs w:val="20"/>
              </w:rPr>
            </w:pPr>
            <w:r w:rsidRPr="001C0185">
              <w:rPr>
                <w:sz w:val="20"/>
                <w:szCs w:val="20"/>
              </w:rPr>
              <w:t>Заказчик:</w:t>
            </w:r>
            <w:r>
              <w:rPr>
                <w:sz w:val="20"/>
                <w:szCs w:val="20"/>
              </w:rPr>
              <w:t xml:space="preserve"> </w:t>
            </w:r>
            <w:r w:rsidRPr="00185092">
              <w:rPr>
                <w:sz w:val="20"/>
                <w:szCs w:val="20"/>
              </w:rPr>
              <w:t>Министерство строительства Новосибирской области</w:t>
            </w:r>
          </w:p>
        </w:tc>
        <w:tc>
          <w:tcPr>
            <w:tcW w:w="3578" w:type="dxa"/>
          </w:tcPr>
          <w:p w14:paraId="045E6AA5" w14:textId="77777777" w:rsidR="00621040" w:rsidRPr="001C0185" w:rsidRDefault="00621040" w:rsidP="0062104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</w:t>
            </w:r>
            <w:r w:rsidRPr="001C0185">
              <w:rPr>
                <w:sz w:val="20"/>
                <w:szCs w:val="20"/>
              </w:rPr>
              <w:t xml:space="preserve"> контракт </w:t>
            </w:r>
            <w:r w:rsidRPr="001C0185">
              <w:rPr>
                <w:sz w:val="20"/>
                <w:szCs w:val="20"/>
              </w:rPr>
              <w:br/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185092">
              <w:rPr>
                <w:color w:val="000000"/>
                <w:sz w:val="20"/>
                <w:szCs w:val="20"/>
              </w:rPr>
              <w:t>Ф.2018.558865</w:t>
            </w:r>
          </w:p>
          <w:p w14:paraId="352DEB86" w14:textId="77777777" w:rsidR="00621040" w:rsidRPr="001C0185" w:rsidRDefault="00621040" w:rsidP="00621040">
            <w:pPr>
              <w:jc w:val="right"/>
              <w:rPr>
                <w:sz w:val="20"/>
                <w:szCs w:val="20"/>
              </w:rPr>
            </w:pPr>
            <w:r w:rsidRPr="001C0185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28</w:t>
            </w:r>
            <w:r w:rsidRPr="001C018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ноября 2018</w:t>
            </w:r>
            <w:r w:rsidRPr="001C0185">
              <w:rPr>
                <w:sz w:val="20"/>
                <w:szCs w:val="20"/>
              </w:rPr>
              <w:t xml:space="preserve"> года.</w:t>
            </w:r>
          </w:p>
        </w:tc>
      </w:tr>
    </w:tbl>
    <w:p w14:paraId="522F0492" w14:textId="77777777" w:rsidR="00621040" w:rsidRPr="005E4BE7" w:rsidRDefault="00621040" w:rsidP="00621040">
      <w:pPr>
        <w:jc w:val="center"/>
      </w:pPr>
    </w:p>
    <w:p w14:paraId="70CF3625" w14:textId="77777777" w:rsidR="00621040" w:rsidRPr="005E4BE7" w:rsidRDefault="00621040" w:rsidP="00621040">
      <w:pPr>
        <w:jc w:val="center"/>
      </w:pPr>
    </w:p>
    <w:p w14:paraId="585D12DD" w14:textId="77777777" w:rsidR="00621040" w:rsidRPr="005E4BE7" w:rsidRDefault="00621040" w:rsidP="00621040">
      <w:pPr>
        <w:jc w:val="center"/>
      </w:pPr>
    </w:p>
    <w:p w14:paraId="05A99802" w14:textId="77777777" w:rsidR="00621040" w:rsidRPr="005E4BE7" w:rsidRDefault="00621040" w:rsidP="00621040">
      <w:pPr>
        <w:jc w:val="center"/>
      </w:pPr>
    </w:p>
    <w:p w14:paraId="56393188" w14:textId="77777777" w:rsidR="00621040" w:rsidRPr="005E4BE7" w:rsidRDefault="00621040" w:rsidP="0062104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БОРОВСКОЙ </w:t>
      </w:r>
      <w:r w:rsidRPr="005E4BE7">
        <w:rPr>
          <w:b/>
          <w:sz w:val="36"/>
          <w:szCs w:val="36"/>
        </w:rPr>
        <w:t>СЕЛЬСОВЕТ</w:t>
      </w:r>
    </w:p>
    <w:p w14:paraId="6B2E2012" w14:textId="77777777" w:rsidR="00621040" w:rsidRPr="005E4BE7" w:rsidRDefault="00621040" w:rsidP="00621040">
      <w:pPr>
        <w:jc w:val="center"/>
        <w:rPr>
          <w:b/>
          <w:sz w:val="36"/>
          <w:szCs w:val="36"/>
        </w:rPr>
      </w:pPr>
    </w:p>
    <w:p w14:paraId="6391416E" w14:textId="77777777" w:rsidR="00621040" w:rsidRPr="005E4BE7" w:rsidRDefault="00621040" w:rsidP="006210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Новосибирского</w:t>
      </w:r>
      <w:r w:rsidRPr="005E4BE7">
        <w:rPr>
          <w:b/>
          <w:sz w:val="28"/>
          <w:szCs w:val="28"/>
        </w:rPr>
        <w:t xml:space="preserve"> района</w:t>
      </w:r>
    </w:p>
    <w:p w14:paraId="56881292" w14:textId="77777777" w:rsidR="00621040" w:rsidRPr="009503B2" w:rsidRDefault="00621040" w:rsidP="00621040">
      <w:pPr>
        <w:jc w:val="center"/>
        <w:rPr>
          <w:b/>
          <w:sz w:val="28"/>
          <w:szCs w:val="28"/>
        </w:rPr>
      </w:pPr>
      <w:r w:rsidRPr="005E4BE7">
        <w:rPr>
          <w:b/>
          <w:sz w:val="28"/>
          <w:szCs w:val="28"/>
        </w:rPr>
        <w:t>Новосибирской области</w:t>
      </w:r>
    </w:p>
    <w:p w14:paraId="3D3D3D50" w14:textId="77777777" w:rsidR="00621040" w:rsidRPr="009503B2" w:rsidRDefault="00621040" w:rsidP="00621040">
      <w:pPr>
        <w:jc w:val="center"/>
        <w:rPr>
          <w:b/>
          <w:sz w:val="28"/>
          <w:szCs w:val="28"/>
        </w:rPr>
      </w:pPr>
    </w:p>
    <w:p w14:paraId="7165EA78" w14:textId="77777777" w:rsidR="00621040" w:rsidRPr="003C409E" w:rsidRDefault="00621040" w:rsidP="00621040">
      <w:pPr>
        <w:jc w:val="center"/>
        <w:rPr>
          <w:b/>
          <w:sz w:val="28"/>
          <w:szCs w:val="28"/>
        </w:rPr>
      </w:pPr>
      <w:r w:rsidRPr="003C409E">
        <w:rPr>
          <w:b/>
          <w:sz w:val="28"/>
          <w:szCs w:val="28"/>
        </w:rPr>
        <w:t>ГЕНЕРАЛЬНЫЙ ПЛАН</w:t>
      </w:r>
    </w:p>
    <w:p w14:paraId="6DE0F793" w14:textId="77777777" w:rsidR="00621040" w:rsidRPr="003C409E" w:rsidRDefault="00621040" w:rsidP="00621040">
      <w:pPr>
        <w:jc w:val="center"/>
        <w:rPr>
          <w:b/>
          <w:sz w:val="28"/>
          <w:szCs w:val="28"/>
        </w:rPr>
      </w:pPr>
    </w:p>
    <w:p w14:paraId="6A86B783" w14:textId="77777777" w:rsidR="00621040" w:rsidRPr="003C409E" w:rsidRDefault="00621040" w:rsidP="00621040">
      <w:pPr>
        <w:jc w:val="center"/>
        <w:rPr>
          <w:b/>
          <w:sz w:val="28"/>
          <w:szCs w:val="28"/>
        </w:rPr>
      </w:pPr>
    </w:p>
    <w:p w14:paraId="4D3B1932" w14:textId="77777777" w:rsidR="00621040" w:rsidRPr="001C0185" w:rsidRDefault="00621040" w:rsidP="00621040">
      <w:pPr>
        <w:jc w:val="center"/>
        <w:rPr>
          <w:sz w:val="28"/>
          <w:szCs w:val="28"/>
        </w:rPr>
      </w:pPr>
      <w:r w:rsidRPr="001C0185">
        <w:rPr>
          <w:sz w:val="28"/>
          <w:szCs w:val="28"/>
        </w:rPr>
        <w:t>ТОМ 2</w:t>
      </w:r>
    </w:p>
    <w:p w14:paraId="6F426F9F" w14:textId="77777777" w:rsidR="00621040" w:rsidRPr="001C0185" w:rsidRDefault="00621040" w:rsidP="00621040">
      <w:pPr>
        <w:jc w:val="center"/>
      </w:pPr>
      <w:r w:rsidRPr="001C0185">
        <w:rPr>
          <w:sz w:val="28"/>
          <w:szCs w:val="28"/>
        </w:rPr>
        <w:t>МАТЕРИАЛЫ ПО ОБОСНОВАНИЮ</w:t>
      </w:r>
    </w:p>
    <w:p w14:paraId="62C12C82" w14:textId="77777777" w:rsidR="00621040" w:rsidRPr="009503B2" w:rsidRDefault="00621040" w:rsidP="00621040">
      <w:pPr>
        <w:jc w:val="center"/>
        <w:rPr>
          <w:b/>
        </w:rPr>
      </w:pPr>
    </w:p>
    <w:p w14:paraId="27D559E9" w14:textId="77777777" w:rsidR="00621040" w:rsidRPr="009503B2" w:rsidRDefault="00621040" w:rsidP="00621040">
      <w:pPr>
        <w:jc w:val="center"/>
        <w:rPr>
          <w:b/>
        </w:rPr>
      </w:pPr>
    </w:p>
    <w:p w14:paraId="3EE6FB96" w14:textId="77777777" w:rsidR="00621040" w:rsidRDefault="00621040" w:rsidP="00621040">
      <w:pPr>
        <w:jc w:val="center"/>
      </w:pPr>
    </w:p>
    <w:p w14:paraId="0DB4CB8C" w14:textId="77777777" w:rsidR="006962F3" w:rsidRPr="009503B2" w:rsidRDefault="006962F3" w:rsidP="00621040">
      <w:pPr>
        <w:jc w:val="center"/>
      </w:pPr>
    </w:p>
    <w:p w14:paraId="3E4E8F52" w14:textId="77777777" w:rsidR="00621040" w:rsidRPr="009503B2" w:rsidRDefault="00621040" w:rsidP="00621040">
      <w:pPr>
        <w:jc w:val="center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111"/>
        <w:gridCol w:w="2410"/>
        <w:gridCol w:w="2977"/>
      </w:tblGrid>
      <w:tr w:rsidR="00621040" w14:paraId="4D2DC7BA" w14:textId="77777777" w:rsidTr="00621040">
        <w:tc>
          <w:tcPr>
            <w:tcW w:w="4111" w:type="dxa"/>
            <w:hideMark/>
          </w:tcPr>
          <w:p w14:paraId="66DD10DB" w14:textId="77777777" w:rsidR="00621040" w:rsidRDefault="00621040" w:rsidP="00621040">
            <w:pPr>
              <w:rPr>
                <w:lang w:eastAsia="en-US" w:bidi="en-US"/>
              </w:rPr>
            </w:pPr>
            <w:r>
              <w:rPr>
                <w:sz w:val="28"/>
              </w:rPr>
              <w:t xml:space="preserve">Генеральный директор ООО «САРСТРОЙНИИПРОЕКТ»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C9A1E" w14:textId="77777777" w:rsidR="00621040" w:rsidRDefault="00621040" w:rsidP="00621040">
            <w:pPr>
              <w:spacing w:line="276" w:lineRule="auto"/>
              <w:rPr>
                <w:u w:val="single"/>
                <w:lang w:eastAsia="en-US" w:bidi="en-US"/>
              </w:rPr>
            </w:pPr>
          </w:p>
        </w:tc>
        <w:tc>
          <w:tcPr>
            <w:tcW w:w="2977" w:type="dxa"/>
          </w:tcPr>
          <w:p w14:paraId="2F1154B4" w14:textId="77777777" w:rsidR="00621040" w:rsidRDefault="00621040" w:rsidP="00621040">
            <w:pPr>
              <w:spacing w:line="276" w:lineRule="auto"/>
              <w:rPr>
                <w:sz w:val="28"/>
                <w:szCs w:val="28"/>
              </w:rPr>
            </w:pPr>
          </w:p>
          <w:p w14:paraId="46EB5522" w14:textId="77777777" w:rsidR="00621040" w:rsidRDefault="00621040" w:rsidP="00621040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Т.Ю. Базанова</w:t>
            </w:r>
          </w:p>
        </w:tc>
      </w:tr>
    </w:tbl>
    <w:p w14:paraId="70540442" w14:textId="77777777" w:rsidR="00621040" w:rsidRPr="009503B2" w:rsidRDefault="00621040" w:rsidP="00621040">
      <w:pPr>
        <w:jc w:val="center"/>
      </w:pPr>
    </w:p>
    <w:p w14:paraId="62344213" w14:textId="77777777" w:rsidR="00621040" w:rsidRPr="009503B2" w:rsidRDefault="00621040" w:rsidP="00621040">
      <w:pPr>
        <w:jc w:val="center"/>
      </w:pPr>
    </w:p>
    <w:p w14:paraId="09D7B48A" w14:textId="77777777" w:rsidR="00621040" w:rsidRPr="009503B2" w:rsidRDefault="00621040" w:rsidP="00621040">
      <w:pPr>
        <w:jc w:val="center"/>
      </w:pPr>
    </w:p>
    <w:p w14:paraId="3335B93F" w14:textId="77777777" w:rsidR="00621040" w:rsidRPr="009503B2" w:rsidRDefault="00621040" w:rsidP="00621040">
      <w:pPr>
        <w:jc w:val="center"/>
      </w:pPr>
    </w:p>
    <w:p w14:paraId="2F1078AF" w14:textId="77777777" w:rsidR="00621040" w:rsidRPr="009503B2" w:rsidRDefault="00621040" w:rsidP="00621040">
      <w:pPr>
        <w:jc w:val="center"/>
      </w:pPr>
    </w:p>
    <w:p w14:paraId="25F2A067" w14:textId="77777777" w:rsidR="00621040" w:rsidRDefault="00621040" w:rsidP="00621040">
      <w:pPr>
        <w:spacing w:after="120"/>
        <w:jc w:val="center"/>
        <w:rPr>
          <w:b/>
          <w:sz w:val="28"/>
          <w:szCs w:val="28"/>
        </w:rPr>
      </w:pPr>
    </w:p>
    <w:p w14:paraId="68004630" w14:textId="77777777" w:rsidR="00621040" w:rsidRDefault="00621040" w:rsidP="00621040">
      <w:pPr>
        <w:spacing w:after="120"/>
        <w:jc w:val="center"/>
        <w:rPr>
          <w:b/>
          <w:sz w:val="28"/>
          <w:szCs w:val="28"/>
        </w:rPr>
      </w:pPr>
    </w:p>
    <w:p w14:paraId="3B27F76C" w14:textId="77777777" w:rsidR="00581086" w:rsidRDefault="00581086" w:rsidP="00621040">
      <w:pPr>
        <w:spacing w:after="120"/>
        <w:jc w:val="center"/>
        <w:rPr>
          <w:b/>
          <w:sz w:val="28"/>
          <w:szCs w:val="28"/>
        </w:rPr>
      </w:pPr>
    </w:p>
    <w:p w14:paraId="056156DE" w14:textId="77777777" w:rsidR="00621040" w:rsidRDefault="00621040" w:rsidP="00621040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</w:t>
      </w:r>
      <w:r w:rsidRPr="005E4BE7">
        <w:rPr>
          <w:b/>
          <w:sz w:val="28"/>
          <w:szCs w:val="28"/>
        </w:rPr>
        <w:t xml:space="preserve"> г.</w:t>
      </w:r>
    </w:p>
    <w:p w14:paraId="2BFB06EE" w14:textId="00989538" w:rsidR="000A677C" w:rsidRPr="009503B2" w:rsidRDefault="000A677C" w:rsidP="000A677C">
      <w:pPr>
        <w:jc w:val="center"/>
        <w:rPr>
          <w:b/>
          <w:sz w:val="28"/>
          <w:szCs w:val="28"/>
        </w:rPr>
      </w:pPr>
      <w:r w:rsidRPr="009503B2">
        <w:rPr>
          <w:b/>
          <w:sz w:val="28"/>
          <w:szCs w:val="28"/>
        </w:rPr>
        <w:br w:type="page"/>
      </w:r>
    </w:p>
    <w:p w14:paraId="58459287" w14:textId="77777777" w:rsidR="00002442" w:rsidRDefault="00002442" w:rsidP="000A677C">
      <w:pPr>
        <w:jc w:val="center"/>
        <w:outlineLvl w:val="0"/>
        <w:rPr>
          <w:b/>
        </w:rPr>
        <w:sectPr w:rsidR="00002442" w:rsidSect="00885CD3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3C409E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3C409E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078AB764" w14:textId="77777777" w:rsidR="00A06580" w:rsidRDefault="00217203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BD31D1">
        <w:rPr>
          <w:noProof/>
          <w:szCs w:val="24"/>
        </w:rPr>
        <w:fldChar w:fldCharType="begin"/>
      </w:r>
      <w:r w:rsidR="00811C13" w:rsidRPr="00BD31D1">
        <w:rPr>
          <w:noProof/>
          <w:szCs w:val="24"/>
        </w:rPr>
        <w:instrText xml:space="preserve"> TOC \o "3-3" \h \z \u \t "Заголовок 1;1;Заголовок 2;2" </w:instrText>
      </w:r>
      <w:r w:rsidRPr="00BD31D1">
        <w:rPr>
          <w:noProof/>
          <w:szCs w:val="24"/>
        </w:rPr>
        <w:fldChar w:fldCharType="separate"/>
      </w:r>
      <w:hyperlink w:anchor="_Toc24450932" w:history="1">
        <w:r w:rsidR="00A06580" w:rsidRPr="00072F5F">
          <w:rPr>
            <w:rStyle w:val="a5"/>
            <w:noProof/>
          </w:rPr>
          <w:t>Введение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_Toc24450932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4</w:t>
        </w:r>
        <w:r w:rsidR="00A06580">
          <w:rPr>
            <w:noProof/>
            <w:webHidden/>
          </w:rPr>
          <w:fldChar w:fldCharType="end"/>
        </w:r>
      </w:hyperlink>
    </w:p>
    <w:p w14:paraId="6FAA190B" w14:textId="77777777" w:rsidR="00A06580" w:rsidRDefault="007909DA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24450933" w:history="1">
        <w:r w:rsidR="00A06580" w:rsidRPr="00072F5F">
          <w:rPr>
            <w:rStyle w:val="a5"/>
            <w:noProof/>
          </w:rPr>
          <w:t>1.</w:t>
        </w:r>
        <w:r w:rsidR="00A0658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noProof/>
          </w:rPr>
          <w:t>Сведения о планах и программах комплексного социально-экономического развития муниципального образования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_Toc24450933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7</w:t>
        </w:r>
        <w:r w:rsidR="00A06580">
          <w:rPr>
            <w:noProof/>
            <w:webHidden/>
          </w:rPr>
          <w:fldChar w:fldCharType="end"/>
        </w:r>
      </w:hyperlink>
    </w:p>
    <w:p w14:paraId="6B8FB128" w14:textId="77777777" w:rsidR="00A06580" w:rsidRDefault="007909DA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24450934" w:history="1">
        <w:r w:rsidR="00A06580" w:rsidRPr="00072F5F">
          <w:rPr>
            <w:rStyle w:val="a5"/>
            <w:noProof/>
          </w:rPr>
          <w:t>2.</w:t>
        </w:r>
        <w:r w:rsidR="00A0658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noProof/>
          </w:rPr>
          <w:t>Обоснование выбранного варианта размещения объектов местного значения поселения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_Toc24450934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8</w:t>
        </w:r>
        <w:r w:rsidR="00A06580">
          <w:rPr>
            <w:noProof/>
            <w:webHidden/>
          </w:rPr>
          <w:fldChar w:fldCharType="end"/>
        </w:r>
      </w:hyperlink>
    </w:p>
    <w:p w14:paraId="028C369C" w14:textId="77777777" w:rsidR="00A06580" w:rsidRDefault="007909DA">
      <w:pPr>
        <w:pStyle w:val="21"/>
        <w:tabs>
          <w:tab w:val="left" w:pos="1100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24450935" w:history="1">
        <w:r w:rsidR="00A06580" w:rsidRPr="00072F5F">
          <w:rPr>
            <w:rStyle w:val="a5"/>
            <w:noProof/>
          </w:rPr>
          <w:t>2.1.</w:t>
        </w:r>
        <w:r w:rsidR="00A0658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noProof/>
          </w:rPr>
          <w:t>Анализ использования территорий поселения и возможных направлений развития этих территорий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_Toc24450935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8</w:t>
        </w:r>
        <w:r w:rsidR="00A06580">
          <w:rPr>
            <w:noProof/>
            <w:webHidden/>
          </w:rPr>
          <w:fldChar w:fldCharType="end"/>
        </w:r>
      </w:hyperlink>
    </w:p>
    <w:p w14:paraId="5817A183" w14:textId="77777777" w:rsidR="00A06580" w:rsidRDefault="007909DA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450936" w:history="1">
        <w:r w:rsidR="00A06580" w:rsidRPr="00072F5F">
          <w:rPr>
            <w:rStyle w:val="a5"/>
          </w:rPr>
          <w:t>2.1.1.</w:t>
        </w:r>
        <w:r w:rsidR="00A0658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A06580" w:rsidRPr="00072F5F">
          <w:rPr>
            <w:rStyle w:val="a5"/>
          </w:rPr>
          <w:t>Положение Боровского сельсовета Новосибирского района Новосибирской области</w:t>
        </w:r>
        <w:r w:rsidR="00A06580">
          <w:rPr>
            <w:webHidden/>
          </w:rPr>
          <w:tab/>
        </w:r>
        <w:r w:rsidR="00A06580">
          <w:rPr>
            <w:webHidden/>
          </w:rPr>
          <w:fldChar w:fldCharType="begin"/>
        </w:r>
        <w:r w:rsidR="00A06580">
          <w:rPr>
            <w:webHidden/>
          </w:rPr>
          <w:instrText xml:space="preserve"> PAGEREF _Toc24450936 \h </w:instrText>
        </w:r>
        <w:r w:rsidR="00A06580">
          <w:rPr>
            <w:webHidden/>
          </w:rPr>
        </w:r>
        <w:r w:rsidR="00A06580">
          <w:rPr>
            <w:webHidden/>
          </w:rPr>
          <w:fldChar w:fldCharType="separate"/>
        </w:r>
        <w:r w:rsidR="00A06580">
          <w:rPr>
            <w:webHidden/>
          </w:rPr>
          <w:t>8</w:t>
        </w:r>
        <w:r w:rsidR="00A06580">
          <w:rPr>
            <w:webHidden/>
          </w:rPr>
          <w:fldChar w:fldCharType="end"/>
        </w:r>
      </w:hyperlink>
    </w:p>
    <w:p w14:paraId="1D9C0A31" w14:textId="77777777" w:rsidR="00A06580" w:rsidRDefault="007909DA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450937" w:history="1">
        <w:r w:rsidR="00A06580" w:rsidRPr="00072F5F">
          <w:rPr>
            <w:rStyle w:val="a5"/>
          </w:rPr>
          <w:t>2.1.2.</w:t>
        </w:r>
        <w:r w:rsidR="00A0658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A06580" w:rsidRPr="00072F5F">
          <w:rPr>
            <w:rStyle w:val="a5"/>
          </w:rPr>
          <w:t>Природно-ресурсный потенциал территории поселения</w:t>
        </w:r>
        <w:r w:rsidR="00A06580">
          <w:rPr>
            <w:webHidden/>
          </w:rPr>
          <w:tab/>
        </w:r>
        <w:r w:rsidR="00A06580">
          <w:rPr>
            <w:webHidden/>
          </w:rPr>
          <w:fldChar w:fldCharType="begin"/>
        </w:r>
        <w:r w:rsidR="00A06580">
          <w:rPr>
            <w:webHidden/>
          </w:rPr>
          <w:instrText xml:space="preserve"> PAGEREF _Toc24450937 \h </w:instrText>
        </w:r>
        <w:r w:rsidR="00A06580">
          <w:rPr>
            <w:webHidden/>
          </w:rPr>
        </w:r>
        <w:r w:rsidR="00A06580">
          <w:rPr>
            <w:webHidden/>
          </w:rPr>
          <w:fldChar w:fldCharType="separate"/>
        </w:r>
        <w:r w:rsidR="00A06580">
          <w:rPr>
            <w:webHidden/>
          </w:rPr>
          <w:t>8</w:t>
        </w:r>
        <w:r w:rsidR="00A06580">
          <w:rPr>
            <w:webHidden/>
          </w:rPr>
          <w:fldChar w:fldCharType="end"/>
        </w:r>
      </w:hyperlink>
    </w:p>
    <w:p w14:paraId="063FBDFD" w14:textId="77777777" w:rsidR="00A06580" w:rsidRDefault="007909DA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450938" w:history="1">
        <w:r w:rsidR="00A06580" w:rsidRPr="00072F5F">
          <w:rPr>
            <w:rStyle w:val="a5"/>
          </w:rPr>
          <w:t>2.1.3.</w:t>
        </w:r>
        <w:r w:rsidR="00A0658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A06580" w:rsidRPr="00072F5F">
          <w:rPr>
            <w:rStyle w:val="a5"/>
          </w:rPr>
          <w:t>Демографическая ситуация</w:t>
        </w:r>
        <w:r w:rsidR="00A06580">
          <w:rPr>
            <w:webHidden/>
          </w:rPr>
          <w:tab/>
        </w:r>
        <w:r w:rsidR="00A06580">
          <w:rPr>
            <w:webHidden/>
          </w:rPr>
          <w:fldChar w:fldCharType="begin"/>
        </w:r>
        <w:r w:rsidR="00A06580">
          <w:rPr>
            <w:webHidden/>
          </w:rPr>
          <w:instrText xml:space="preserve"> PAGEREF _Toc24450938 \h </w:instrText>
        </w:r>
        <w:r w:rsidR="00A06580">
          <w:rPr>
            <w:webHidden/>
          </w:rPr>
        </w:r>
        <w:r w:rsidR="00A06580">
          <w:rPr>
            <w:webHidden/>
          </w:rPr>
          <w:fldChar w:fldCharType="separate"/>
        </w:r>
        <w:r w:rsidR="00A06580">
          <w:rPr>
            <w:webHidden/>
          </w:rPr>
          <w:t>10</w:t>
        </w:r>
        <w:r w:rsidR="00A06580">
          <w:rPr>
            <w:webHidden/>
          </w:rPr>
          <w:fldChar w:fldCharType="end"/>
        </w:r>
      </w:hyperlink>
    </w:p>
    <w:p w14:paraId="566851A0" w14:textId="77777777" w:rsidR="00A06580" w:rsidRDefault="007909DA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450939" w:history="1">
        <w:r w:rsidR="00A06580" w:rsidRPr="00072F5F">
          <w:rPr>
            <w:rStyle w:val="a5"/>
          </w:rPr>
          <w:t>2.1.4.</w:t>
        </w:r>
        <w:r w:rsidR="00A0658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A06580" w:rsidRPr="00072F5F">
          <w:rPr>
            <w:rStyle w:val="a5"/>
          </w:rPr>
          <w:t>Экономический потенциал</w:t>
        </w:r>
        <w:r w:rsidR="00A06580">
          <w:rPr>
            <w:webHidden/>
          </w:rPr>
          <w:tab/>
        </w:r>
        <w:r w:rsidR="00A06580">
          <w:rPr>
            <w:webHidden/>
          </w:rPr>
          <w:fldChar w:fldCharType="begin"/>
        </w:r>
        <w:r w:rsidR="00A06580">
          <w:rPr>
            <w:webHidden/>
          </w:rPr>
          <w:instrText xml:space="preserve"> PAGEREF _Toc24450939 \h </w:instrText>
        </w:r>
        <w:r w:rsidR="00A06580">
          <w:rPr>
            <w:webHidden/>
          </w:rPr>
        </w:r>
        <w:r w:rsidR="00A06580">
          <w:rPr>
            <w:webHidden/>
          </w:rPr>
          <w:fldChar w:fldCharType="separate"/>
        </w:r>
        <w:r w:rsidR="00A06580">
          <w:rPr>
            <w:webHidden/>
          </w:rPr>
          <w:t>14</w:t>
        </w:r>
        <w:r w:rsidR="00A06580">
          <w:rPr>
            <w:webHidden/>
          </w:rPr>
          <w:fldChar w:fldCharType="end"/>
        </w:r>
      </w:hyperlink>
    </w:p>
    <w:p w14:paraId="7B10423C" w14:textId="77777777" w:rsidR="00A06580" w:rsidRDefault="007909DA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450940" w:history="1">
        <w:r w:rsidR="00A06580" w:rsidRPr="00072F5F">
          <w:rPr>
            <w:rStyle w:val="a5"/>
          </w:rPr>
          <w:t>2.1.5.</w:t>
        </w:r>
        <w:r w:rsidR="00A0658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A06580" w:rsidRPr="00072F5F">
          <w:rPr>
            <w:rStyle w:val="a5"/>
          </w:rPr>
          <w:t>Объекты социальной инфраструктуры</w:t>
        </w:r>
        <w:r w:rsidR="00A06580">
          <w:rPr>
            <w:webHidden/>
          </w:rPr>
          <w:tab/>
        </w:r>
        <w:r w:rsidR="00A06580">
          <w:rPr>
            <w:webHidden/>
          </w:rPr>
          <w:fldChar w:fldCharType="begin"/>
        </w:r>
        <w:r w:rsidR="00A06580">
          <w:rPr>
            <w:webHidden/>
          </w:rPr>
          <w:instrText xml:space="preserve"> PAGEREF _Toc24450940 \h </w:instrText>
        </w:r>
        <w:r w:rsidR="00A06580">
          <w:rPr>
            <w:webHidden/>
          </w:rPr>
        </w:r>
        <w:r w:rsidR="00A06580">
          <w:rPr>
            <w:webHidden/>
          </w:rPr>
          <w:fldChar w:fldCharType="separate"/>
        </w:r>
        <w:r w:rsidR="00A06580">
          <w:rPr>
            <w:webHidden/>
          </w:rPr>
          <w:t>14</w:t>
        </w:r>
        <w:r w:rsidR="00A06580">
          <w:rPr>
            <w:webHidden/>
          </w:rPr>
          <w:fldChar w:fldCharType="end"/>
        </w:r>
      </w:hyperlink>
    </w:p>
    <w:p w14:paraId="39C9F334" w14:textId="77777777" w:rsidR="00A06580" w:rsidRDefault="007909DA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450941" w:history="1">
        <w:r w:rsidR="00A06580" w:rsidRPr="00072F5F">
          <w:rPr>
            <w:rStyle w:val="a5"/>
          </w:rPr>
          <w:t>2.1.6.</w:t>
        </w:r>
        <w:r w:rsidR="00A0658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A06580" w:rsidRPr="00072F5F">
          <w:rPr>
            <w:rStyle w:val="a5"/>
          </w:rPr>
          <w:t>Объекты транспортной инфраструктуры</w:t>
        </w:r>
        <w:r w:rsidR="00A06580">
          <w:rPr>
            <w:webHidden/>
          </w:rPr>
          <w:tab/>
        </w:r>
        <w:r w:rsidR="00A06580">
          <w:rPr>
            <w:webHidden/>
          </w:rPr>
          <w:fldChar w:fldCharType="begin"/>
        </w:r>
        <w:r w:rsidR="00A06580">
          <w:rPr>
            <w:webHidden/>
          </w:rPr>
          <w:instrText xml:space="preserve"> PAGEREF _Toc24450941 \h </w:instrText>
        </w:r>
        <w:r w:rsidR="00A06580">
          <w:rPr>
            <w:webHidden/>
          </w:rPr>
        </w:r>
        <w:r w:rsidR="00A06580">
          <w:rPr>
            <w:webHidden/>
          </w:rPr>
          <w:fldChar w:fldCharType="separate"/>
        </w:r>
        <w:r w:rsidR="00A06580">
          <w:rPr>
            <w:webHidden/>
          </w:rPr>
          <w:t>29</w:t>
        </w:r>
        <w:r w:rsidR="00A06580">
          <w:rPr>
            <w:webHidden/>
          </w:rPr>
          <w:fldChar w:fldCharType="end"/>
        </w:r>
      </w:hyperlink>
    </w:p>
    <w:p w14:paraId="1383F207" w14:textId="77777777" w:rsidR="00A06580" w:rsidRDefault="007909DA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450942" w:history="1">
        <w:r w:rsidR="00A06580" w:rsidRPr="00072F5F">
          <w:rPr>
            <w:rStyle w:val="a5"/>
          </w:rPr>
          <w:t>2.1.7.</w:t>
        </w:r>
        <w:r w:rsidR="00A0658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A06580" w:rsidRPr="00072F5F">
          <w:rPr>
            <w:rStyle w:val="a5"/>
          </w:rPr>
          <w:t>Объекты инженерной инфраструктуры</w:t>
        </w:r>
        <w:r w:rsidR="00A06580">
          <w:rPr>
            <w:webHidden/>
          </w:rPr>
          <w:tab/>
        </w:r>
        <w:r w:rsidR="00A06580">
          <w:rPr>
            <w:webHidden/>
          </w:rPr>
          <w:fldChar w:fldCharType="begin"/>
        </w:r>
        <w:r w:rsidR="00A06580">
          <w:rPr>
            <w:webHidden/>
          </w:rPr>
          <w:instrText xml:space="preserve"> PAGEREF _Toc24450942 \h </w:instrText>
        </w:r>
        <w:r w:rsidR="00A06580">
          <w:rPr>
            <w:webHidden/>
          </w:rPr>
        </w:r>
        <w:r w:rsidR="00A06580">
          <w:rPr>
            <w:webHidden/>
          </w:rPr>
          <w:fldChar w:fldCharType="separate"/>
        </w:r>
        <w:r w:rsidR="00A06580">
          <w:rPr>
            <w:webHidden/>
          </w:rPr>
          <w:t>30</w:t>
        </w:r>
        <w:r w:rsidR="00A06580">
          <w:rPr>
            <w:webHidden/>
          </w:rPr>
          <w:fldChar w:fldCharType="end"/>
        </w:r>
      </w:hyperlink>
    </w:p>
    <w:p w14:paraId="47E8ABBE" w14:textId="77777777" w:rsidR="00A06580" w:rsidRDefault="007909DA">
      <w:pPr>
        <w:pStyle w:val="21"/>
        <w:tabs>
          <w:tab w:val="left" w:pos="1100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24450943" w:history="1">
        <w:r w:rsidR="00A06580" w:rsidRPr="00072F5F">
          <w:rPr>
            <w:rStyle w:val="a5"/>
            <w:noProof/>
          </w:rPr>
          <w:t>2.2.</w:t>
        </w:r>
        <w:r w:rsidR="00A0658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noProof/>
          </w:rPr>
          <w:t>Прогнозируемые ограничения использования территорий поселения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_Toc24450943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35</w:t>
        </w:r>
        <w:r w:rsidR="00A06580">
          <w:rPr>
            <w:noProof/>
            <w:webHidden/>
          </w:rPr>
          <w:fldChar w:fldCharType="end"/>
        </w:r>
      </w:hyperlink>
    </w:p>
    <w:p w14:paraId="44117084" w14:textId="77777777" w:rsidR="00A06580" w:rsidRDefault="007909DA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450944" w:history="1">
        <w:r w:rsidR="00A06580" w:rsidRPr="00072F5F">
          <w:rPr>
            <w:rStyle w:val="a5"/>
          </w:rPr>
          <w:t>2.2.1.</w:t>
        </w:r>
        <w:r w:rsidR="00A0658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A06580" w:rsidRPr="00072F5F">
          <w:rPr>
            <w:rStyle w:val="a5"/>
          </w:rPr>
          <w:t>Объекты культурного наследия</w:t>
        </w:r>
        <w:r w:rsidR="00A06580">
          <w:rPr>
            <w:webHidden/>
          </w:rPr>
          <w:tab/>
        </w:r>
        <w:r w:rsidR="00A06580">
          <w:rPr>
            <w:webHidden/>
          </w:rPr>
          <w:fldChar w:fldCharType="begin"/>
        </w:r>
        <w:r w:rsidR="00A06580">
          <w:rPr>
            <w:webHidden/>
          </w:rPr>
          <w:instrText xml:space="preserve"> PAGEREF _Toc24450944 \h </w:instrText>
        </w:r>
        <w:r w:rsidR="00A06580">
          <w:rPr>
            <w:webHidden/>
          </w:rPr>
        </w:r>
        <w:r w:rsidR="00A06580">
          <w:rPr>
            <w:webHidden/>
          </w:rPr>
          <w:fldChar w:fldCharType="separate"/>
        </w:r>
        <w:r w:rsidR="00A06580">
          <w:rPr>
            <w:webHidden/>
          </w:rPr>
          <w:t>35</w:t>
        </w:r>
        <w:r w:rsidR="00A06580">
          <w:rPr>
            <w:webHidden/>
          </w:rPr>
          <w:fldChar w:fldCharType="end"/>
        </w:r>
      </w:hyperlink>
    </w:p>
    <w:p w14:paraId="6C163F48" w14:textId="77777777" w:rsidR="00A06580" w:rsidRDefault="007909DA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450945" w:history="1">
        <w:r w:rsidR="00A06580" w:rsidRPr="00072F5F">
          <w:rPr>
            <w:rStyle w:val="a5"/>
          </w:rPr>
          <w:t>2.2.2.</w:t>
        </w:r>
        <w:r w:rsidR="00A0658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A06580" w:rsidRPr="00072F5F">
          <w:rPr>
            <w:rStyle w:val="a5"/>
          </w:rPr>
          <w:t>Объекты особо-охраняемых природных территорий</w:t>
        </w:r>
        <w:r w:rsidR="00A06580">
          <w:rPr>
            <w:webHidden/>
          </w:rPr>
          <w:tab/>
        </w:r>
        <w:r w:rsidR="00A06580">
          <w:rPr>
            <w:webHidden/>
          </w:rPr>
          <w:fldChar w:fldCharType="begin"/>
        </w:r>
        <w:r w:rsidR="00A06580">
          <w:rPr>
            <w:webHidden/>
          </w:rPr>
          <w:instrText xml:space="preserve"> PAGEREF _Toc24450945 \h </w:instrText>
        </w:r>
        <w:r w:rsidR="00A06580">
          <w:rPr>
            <w:webHidden/>
          </w:rPr>
        </w:r>
        <w:r w:rsidR="00A06580">
          <w:rPr>
            <w:webHidden/>
          </w:rPr>
          <w:fldChar w:fldCharType="separate"/>
        </w:r>
        <w:r w:rsidR="00A06580">
          <w:rPr>
            <w:webHidden/>
          </w:rPr>
          <w:t>36</w:t>
        </w:r>
        <w:r w:rsidR="00A06580">
          <w:rPr>
            <w:webHidden/>
          </w:rPr>
          <w:fldChar w:fldCharType="end"/>
        </w:r>
      </w:hyperlink>
    </w:p>
    <w:p w14:paraId="2C86AA5D" w14:textId="77777777" w:rsidR="00A06580" w:rsidRDefault="007909DA">
      <w:pPr>
        <w:pStyle w:val="31"/>
        <w:tabs>
          <w:tab w:val="left" w:pos="1540"/>
        </w:tabs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24450946" w:history="1">
        <w:r w:rsidR="00A06580" w:rsidRPr="00072F5F">
          <w:rPr>
            <w:rStyle w:val="a5"/>
          </w:rPr>
          <w:t>2.2.3.</w:t>
        </w:r>
        <w:r w:rsidR="00A06580">
          <w:rPr>
            <w:rFonts w:asciiTheme="minorHAnsi" w:eastAsiaTheme="minorEastAsia" w:hAnsiTheme="minorHAnsi" w:cstheme="minorBidi"/>
            <w:sz w:val="22"/>
            <w:szCs w:val="22"/>
            <w:lang w:eastAsia="ru-RU"/>
          </w:rPr>
          <w:tab/>
        </w:r>
        <w:r w:rsidR="00A06580" w:rsidRPr="00072F5F">
          <w:rPr>
            <w:rStyle w:val="a5"/>
          </w:rPr>
          <w:t>Объекты специального назначения</w:t>
        </w:r>
        <w:r w:rsidR="00A06580">
          <w:rPr>
            <w:webHidden/>
          </w:rPr>
          <w:tab/>
        </w:r>
        <w:r w:rsidR="00A06580">
          <w:rPr>
            <w:webHidden/>
          </w:rPr>
          <w:fldChar w:fldCharType="begin"/>
        </w:r>
        <w:r w:rsidR="00A06580">
          <w:rPr>
            <w:webHidden/>
          </w:rPr>
          <w:instrText xml:space="preserve"> PAGEREF _Toc24450946 \h </w:instrText>
        </w:r>
        <w:r w:rsidR="00A06580">
          <w:rPr>
            <w:webHidden/>
          </w:rPr>
        </w:r>
        <w:r w:rsidR="00A06580">
          <w:rPr>
            <w:webHidden/>
          </w:rPr>
          <w:fldChar w:fldCharType="separate"/>
        </w:r>
        <w:r w:rsidR="00A06580">
          <w:rPr>
            <w:webHidden/>
          </w:rPr>
          <w:t>36</w:t>
        </w:r>
        <w:r w:rsidR="00A06580">
          <w:rPr>
            <w:webHidden/>
          </w:rPr>
          <w:fldChar w:fldCharType="end"/>
        </w:r>
      </w:hyperlink>
    </w:p>
    <w:p w14:paraId="45427957" w14:textId="77777777" w:rsidR="00A06580" w:rsidRDefault="007909DA">
      <w:pPr>
        <w:pStyle w:val="21"/>
        <w:tabs>
          <w:tab w:val="left" w:pos="1100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24450947" w:history="1">
        <w:r w:rsidR="00A06580" w:rsidRPr="00072F5F">
          <w:rPr>
            <w:rStyle w:val="a5"/>
            <w:noProof/>
          </w:rPr>
          <w:t>2.3.</w:t>
        </w:r>
        <w:r w:rsidR="00A0658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noProof/>
          </w:rPr>
          <w:t>Выводы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_Toc24450947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36</w:t>
        </w:r>
        <w:r w:rsidR="00A06580">
          <w:rPr>
            <w:noProof/>
            <w:webHidden/>
          </w:rPr>
          <w:fldChar w:fldCharType="end"/>
        </w:r>
      </w:hyperlink>
    </w:p>
    <w:p w14:paraId="2235EA5B" w14:textId="77777777" w:rsidR="00A06580" w:rsidRDefault="007909DA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24450948" w:history="1">
        <w:r w:rsidR="00A06580" w:rsidRPr="00072F5F">
          <w:rPr>
            <w:rStyle w:val="a5"/>
            <w:noProof/>
          </w:rPr>
          <w:t>3.</w:t>
        </w:r>
        <w:r w:rsidR="00A0658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noProof/>
            <w:shd w:val="clear" w:color="auto" w:fill="FFFFFF"/>
          </w:rPr>
          <w:t>Оценка возможного влияния планируемых для размещения объектов местного значения поселения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_Toc24450948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38</w:t>
        </w:r>
        <w:r w:rsidR="00A06580">
          <w:rPr>
            <w:noProof/>
            <w:webHidden/>
          </w:rPr>
          <w:fldChar w:fldCharType="end"/>
        </w:r>
      </w:hyperlink>
    </w:p>
    <w:p w14:paraId="096C602E" w14:textId="77777777" w:rsidR="00A06580" w:rsidRDefault="007909DA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24450949" w:history="1">
        <w:r w:rsidR="00A06580" w:rsidRPr="00072F5F">
          <w:rPr>
            <w:rStyle w:val="a5"/>
            <w:noProof/>
            <w:lang w:eastAsia="ar-SA" w:bidi="en-US"/>
          </w:rPr>
          <w:t>4.</w:t>
        </w:r>
        <w:r w:rsidR="00A0658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noProof/>
            <w:lang w:eastAsia="ar-SA" w:bidi="en-US"/>
          </w:rPr>
          <w:t xml:space="preserve">Сведения </w:t>
        </w:r>
        <w:r w:rsidR="00A06580" w:rsidRPr="00072F5F">
          <w:rPr>
            <w:rStyle w:val="a5"/>
            <w:rFonts w:eastAsia="Times New Roman"/>
            <w:noProof/>
            <w:lang w:eastAsia="ar-SA" w:bidi="en-US"/>
          </w:rPr>
          <w:t>о планируемых для размещения на территориях поселения</w:t>
        </w:r>
        <w:r w:rsidR="00A06580" w:rsidRPr="00072F5F">
          <w:rPr>
            <w:rStyle w:val="a5"/>
            <w:noProof/>
            <w:lang w:eastAsia="ar-SA" w:bidi="en-US"/>
          </w:rPr>
          <w:t xml:space="preserve"> </w:t>
        </w:r>
        <w:r w:rsidR="00A06580" w:rsidRPr="00072F5F">
          <w:rPr>
            <w:rStyle w:val="a5"/>
            <w:noProof/>
            <w:shd w:val="clear" w:color="auto" w:fill="FFFFFF"/>
          </w:rPr>
          <w:t>объектов</w:t>
        </w:r>
        <w:r w:rsidR="00A06580" w:rsidRPr="00072F5F">
          <w:rPr>
            <w:rStyle w:val="a5"/>
            <w:rFonts w:eastAsia="Times New Roman"/>
            <w:noProof/>
            <w:lang w:eastAsia="ar-SA" w:bidi="en-US"/>
          </w:rPr>
          <w:t xml:space="preserve"> федерального значения, объектов регионального значения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_Toc24450949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39</w:t>
        </w:r>
        <w:r w:rsidR="00A06580">
          <w:rPr>
            <w:noProof/>
            <w:webHidden/>
          </w:rPr>
          <w:fldChar w:fldCharType="end"/>
        </w:r>
      </w:hyperlink>
    </w:p>
    <w:p w14:paraId="1DB28441" w14:textId="77777777" w:rsidR="00A06580" w:rsidRDefault="007909DA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24450950" w:history="1">
        <w:r w:rsidR="00A06580" w:rsidRPr="00072F5F">
          <w:rPr>
            <w:rStyle w:val="a5"/>
            <w:rFonts w:eastAsia="Times New Roman"/>
            <w:noProof/>
            <w:lang w:eastAsia="ar-SA" w:bidi="en-US"/>
          </w:rPr>
          <w:t>5.</w:t>
        </w:r>
        <w:r w:rsidR="00A0658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rFonts w:eastAsia="Times New Roman"/>
            <w:noProof/>
            <w:lang w:eastAsia="ar-SA" w:bidi="en-US"/>
          </w:rPr>
          <w:t xml:space="preserve">Сведения о планируемых для размещения на территориях </w:t>
        </w:r>
        <w:r w:rsidR="00A06580" w:rsidRPr="00072F5F">
          <w:rPr>
            <w:rStyle w:val="a5"/>
            <w:noProof/>
            <w:lang w:eastAsia="ar-SA" w:bidi="en-US"/>
          </w:rPr>
          <w:t>поселения</w:t>
        </w:r>
        <w:r w:rsidR="00A06580" w:rsidRPr="00072F5F">
          <w:rPr>
            <w:rStyle w:val="a5"/>
            <w:rFonts w:eastAsia="Times New Roman"/>
            <w:noProof/>
            <w:lang w:eastAsia="ar-SA" w:bidi="en-US"/>
          </w:rPr>
          <w:t xml:space="preserve"> объектов местного значения муниципального района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_Toc24450950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41</w:t>
        </w:r>
        <w:r w:rsidR="00A06580">
          <w:rPr>
            <w:noProof/>
            <w:webHidden/>
          </w:rPr>
          <w:fldChar w:fldCharType="end"/>
        </w:r>
      </w:hyperlink>
    </w:p>
    <w:p w14:paraId="64886649" w14:textId="77777777" w:rsidR="00A06580" w:rsidRDefault="007909DA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24450951" w:history="1">
        <w:r w:rsidR="00A06580" w:rsidRPr="00072F5F">
          <w:rPr>
            <w:rStyle w:val="a5"/>
            <w:noProof/>
          </w:rPr>
          <w:t>6.</w:t>
        </w:r>
        <w:r w:rsidR="00A0658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noProof/>
            <w:shd w:val="clear" w:color="auto" w:fill="FFFFFF"/>
          </w:rPr>
          <w:t xml:space="preserve">Перечень и характеристика основных факторов риска </w:t>
        </w:r>
        <w:r w:rsidR="00A06580" w:rsidRPr="00072F5F">
          <w:rPr>
            <w:rStyle w:val="a5"/>
            <w:noProof/>
            <w:lang w:eastAsia="ar-SA" w:bidi="en-US"/>
          </w:rPr>
          <w:t>возникновения</w:t>
        </w:r>
        <w:r w:rsidR="00A06580" w:rsidRPr="00072F5F">
          <w:rPr>
            <w:rStyle w:val="a5"/>
            <w:noProof/>
            <w:shd w:val="clear" w:color="auto" w:fill="FFFFFF"/>
          </w:rPr>
          <w:t xml:space="preserve"> чрезвычайных ситуаций природного и техногенного характера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_Toc24450951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44</w:t>
        </w:r>
        <w:r w:rsidR="00A06580">
          <w:rPr>
            <w:noProof/>
            <w:webHidden/>
          </w:rPr>
          <w:fldChar w:fldCharType="end"/>
        </w:r>
      </w:hyperlink>
    </w:p>
    <w:p w14:paraId="5FC8F2F5" w14:textId="77777777" w:rsidR="00A06580" w:rsidRDefault="007909DA">
      <w:pPr>
        <w:pStyle w:val="21"/>
        <w:tabs>
          <w:tab w:val="left" w:pos="1100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24450952" w:history="1">
        <w:r w:rsidR="00A06580" w:rsidRPr="00072F5F">
          <w:rPr>
            <w:rStyle w:val="a5"/>
            <w:noProof/>
          </w:rPr>
          <w:t>6.1.</w:t>
        </w:r>
        <w:r w:rsidR="00A0658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noProof/>
          </w:rPr>
          <w:t>Перечень и характеристика основных факторов риска возникновения чрезвычайных ситуаций природного характера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_Toc24450952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44</w:t>
        </w:r>
        <w:r w:rsidR="00A06580">
          <w:rPr>
            <w:noProof/>
            <w:webHidden/>
          </w:rPr>
          <w:fldChar w:fldCharType="end"/>
        </w:r>
      </w:hyperlink>
    </w:p>
    <w:p w14:paraId="3B1D852F" w14:textId="77777777" w:rsidR="00A06580" w:rsidRDefault="007909DA">
      <w:pPr>
        <w:pStyle w:val="21"/>
        <w:tabs>
          <w:tab w:val="left" w:pos="1100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24450953" w:history="1">
        <w:r w:rsidR="00A06580" w:rsidRPr="00072F5F">
          <w:rPr>
            <w:rStyle w:val="a5"/>
            <w:noProof/>
          </w:rPr>
          <w:t>6.2.</w:t>
        </w:r>
        <w:r w:rsidR="00A0658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noProof/>
          </w:rPr>
          <w:t>Перечень и характеристика основных факторов риска возникновения чрезвычайных ситуаций техногенного характера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_Toc24450953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45</w:t>
        </w:r>
        <w:r w:rsidR="00A06580">
          <w:rPr>
            <w:noProof/>
            <w:webHidden/>
          </w:rPr>
          <w:fldChar w:fldCharType="end"/>
        </w:r>
      </w:hyperlink>
    </w:p>
    <w:p w14:paraId="768B304A" w14:textId="77777777" w:rsidR="00A06580" w:rsidRDefault="007909DA">
      <w:pPr>
        <w:pStyle w:val="21"/>
        <w:tabs>
          <w:tab w:val="left" w:pos="1100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24450954" w:history="1">
        <w:r w:rsidR="00A06580" w:rsidRPr="00072F5F">
          <w:rPr>
            <w:rStyle w:val="a5"/>
            <w:noProof/>
          </w:rPr>
          <w:t>6.3.</w:t>
        </w:r>
        <w:r w:rsidR="00A0658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ru-RU"/>
          </w:rPr>
          <w:tab/>
        </w:r>
        <w:r w:rsidR="00A06580" w:rsidRPr="00072F5F">
          <w:rPr>
            <w:rStyle w:val="a5"/>
            <w:noProof/>
          </w:rPr>
          <w:t>Мероприятия по предупреждению чрезвычайных ситуаций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_Toc24450954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47</w:t>
        </w:r>
        <w:r w:rsidR="00A06580">
          <w:rPr>
            <w:noProof/>
            <w:webHidden/>
          </w:rPr>
          <w:fldChar w:fldCharType="end"/>
        </w:r>
      </w:hyperlink>
    </w:p>
    <w:p w14:paraId="54C88D61" w14:textId="77777777" w:rsidR="00A06580" w:rsidRDefault="007909DA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24450955" w:history="1">
        <w:r w:rsidR="00A06580" w:rsidRPr="00072F5F">
          <w:rPr>
            <w:rStyle w:val="a5"/>
            <w:noProof/>
            <w:lang w:eastAsia="ar-SA" w:bidi="en-US"/>
          </w:rPr>
          <w:t>7. П</w:t>
        </w:r>
        <w:r w:rsidR="00A06580" w:rsidRPr="00072F5F">
          <w:rPr>
            <w:rStyle w:val="a5"/>
            <w:noProof/>
            <w:shd w:val="clear" w:color="auto" w:fill="FFFFFF"/>
          </w:rPr>
          <w:t>еречень земельных участков, которые включаются в границы населенных пунктов, входящих в состав поселения, или исключаются из их границ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_Toc24450955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50</w:t>
        </w:r>
        <w:r w:rsidR="00A06580">
          <w:rPr>
            <w:noProof/>
            <w:webHidden/>
          </w:rPr>
          <w:fldChar w:fldCharType="end"/>
        </w:r>
      </w:hyperlink>
    </w:p>
    <w:p w14:paraId="2CE49DE1" w14:textId="77777777" w:rsidR="00A06580" w:rsidRDefault="007909DA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24450956" w:history="1">
        <w:r w:rsidR="00A06580" w:rsidRPr="00072F5F">
          <w:rPr>
            <w:rStyle w:val="a5"/>
            <w:noProof/>
            <w:lang w:eastAsia="ar-SA" w:bidi="en-US"/>
          </w:rPr>
          <w:t>8. Основные технико-экономические показатели</w:t>
        </w:r>
        <w:r w:rsidR="00A06580">
          <w:rPr>
            <w:noProof/>
            <w:webHidden/>
          </w:rPr>
          <w:tab/>
        </w:r>
        <w:r w:rsidR="00A06580">
          <w:rPr>
            <w:noProof/>
            <w:webHidden/>
          </w:rPr>
          <w:fldChar w:fldCharType="begin"/>
        </w:r>
        <w:r w:rsidR="00A06580">
          <w:rPr>
            <w:noProof/>
            <w:webHidden/>
          </w:rPr>
          <w:instrText xml:space="preserve"> PAGEREF _Toc24450956 \h </w:instrText>
        </w:r>
        <w:r w:rsidR="00A06580">
          <w:rPr>
            <w:noProof/>
            <w:webHidden/>
          </w:rPr>
        </w:r>
        <w:r w:rsidR="00A06580">
          <w:rPr>
            <w:noProof/>
            <w:webHidden/>
          </w:rPr>
          <w:fldChar w:fldCharType="separate"/>
        </w:r>
        <w:r w:rsidR="00A06580">
          <w:rPr>
            <w:noProof/>
            <w:webHidden/>
          </w:rPr>
          <w:t>51</w:t>
        </w:r>
        <w:r w:rsidR="00A06580">
          <w:rPr>
            <w:noProof/>
            <w:webHidden/>
          </w:rPr>
          <w:fldChar w:fldCharType="end"/>
        </w:r>
      </w:hyperlink>
    </w:p>
    <w:p w14:paraId="5EE9EF3C" w14:textId="77777777" w:rsidR="002D3FC6" w:rsidRDefault="00217203" w:rsidP="00AB2BDA">
      <w:pPr>
        <w:pStyle w:val="11"/>
        <w:rPr>
          <w:rFonts w:eastAsiaTheme="majorEastAsia"/>
          <w:b w:val="0"/>
          <w:bCs w:val="0"/>
          <w:caps/>
        </w:rPr>
      </w:pPr>
      <w:r w:rsidRPr="00BD31D1">
        <w:rPr>
          <w:noProof/>
        </w:rPr>
        <w:fldChar w:fldCharType="end"/>
      </w:r>
      <w:bookmarkStart w:id="3" w:name="_Toc370201470"/>
      <w:r w:rsidR="002D3FC6">
        <w:br w:type="page"/>
      </w:r>
    </w:p>
    <w:p w14:paraId="4F8BC10A" w14:textId="77777777" w:rsidR="00B20883" w:rsidRPr="00AC0BA5" w:rsidRDefault="00B20883" w:rsidP="00D528A2">
      <w:pPr>
        <w:pStyle w:val="1"/>
        <w:rPr>
          <w:rFonts w:cs="Times New Roman"/>
          <w:sz w:val="28"/>
        </w:rPr>
      </w:pPr>
      <w:bookmarkStart w:id="4" w:name="_Toc24450932"/>
      <w:r w:rsidRPr="00AC0BA5">
        <w:rPr>
          <w:rFonts w:cs="Times New Roman"/>
          <w:sz w:val="28"/>
        </w:rPr>
        <w:lastRenderedPageBreak/>
        <w:t>Введение</w:t>
      </w:r>
      <w:bookmarkEnd w:id="0"/>
      <w:bookmarkEnd w:id="3"/>
      <w:bookmarkEnd w:id="4"/>
    </w:p>
    <w:p w14:paraId="39382495" w14:textId="536D78D3" w:rsidR="00EC70B0" w:rsidRPr="00AC0BA5" w:rsidRDefault="00D87B86" w:rsidP="00E6175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B51A42" w:rsidRPr="00AC0BA5">
        <w:rPr>
          <w:sz w:val="28"/>
          <w:szCs w:val="28"/>
          <w:lang w:eastAsia="ar-SA" w:bidi="en-US"/>
        </w:rPr>
        <w:t>Боровского</w:t>
      </w:r>
      <w:r w:rsidR="00892735" w:rsidRPr="00AC0BA5">
        <w:rPr>
          <w:sz w:val="28"/>
          <w:szCs w:val="28"/>
          <w:lang w:eastAsia="ar-SA" w:bidi="en-US"/>
        </w:rPr>
        <w:t xml:space="preserve"> сельсовета</w:t>
      </w:r>
      <w:r w:rsidR="004845D3" w:rsidRPr="00AC0BA5">
        <w:rPr>
          <w:sz w:val="28"/>
          <w:szCs w:val="28"/>
          <w:lang w:eastAsia="ar-SA" w:bidi="en-US"/>
        </w:rPr>
        <w:t xml:space="preserve"> </w:t>
      </w:r>
      <w:r w:rsidR="00B51A42" w:rsidRPr="00AC0BA5">
        <w:rPr>
          <w:sz w:val="28"/>
          <w:szCs w:val="28"/>
          <w:lang w:eastAsia="ar-SA" w:bidi="en-US"/>
        </w:rPr>
        <w:t xml:space="preserve">Новосибирского района </w:t>
      </w:r>
      <w:r w:rsidR="00892735" w:rsidRPr="00AC0BA5">
        <w:rPr>
          <w:sz w:val="28"/>
          <w:szCs w:val="28"/>
          <w:lang w:eastAsia="ar-SA" w:bidi="en-US"/>
        </w:rPr>
        <w:t>Новосибирской области</w:t>
      </w:r>
      <w:r w:rsidRPr="00AC0BA5">
        <w:rPr>
          <w:sz w:val="28"/>
          <w:szCs w:val="28"/>
          <w:lang w:eastAsia="ar-SA" w:bidi="en-US"/>
        </w:rPr>
        <w:t xml:space="preserve"> является документом территориального планирования муниципального образования. </w:t>
      </w:r>
    </w:p>
    <w:p w14:paraId="3A4A3289" w14:textId="29C1166A" w:rsidR="00BF2822" w:rsidRPr="00AC0BA5" w:rsidRDefault="00BF2822" w:rsidP="00BF2822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r w:rsidR="00B51A42" w:rsidRPr="00AC0BA5">
        <w:rPr>
          <w:sz w:val="28"/>
          <w:szCs w:val="28"/>
          <w:lang w:eastAsia="ar-SA" w:bidi="en-US"/>
        </w:rPr>
        <w:t>Боровского</w:t>
      </w:r>
      <w:r w:rsidR="00892735" w:rsidRPr="00AC0BA5">
        <w:rPr>
          <w:sz w:val="28"/>
          <w:szCs w:val="28"/>
          <w:lang w:eastAsia="ar-SA" w:bidi="en-US"/>
        </w:rPr>
        <w:t xml:space="preserve"> сельсовета </w:t>
      </w:r>
      <w:r w:rsidRPr="00AC0BA5">
        <w:rPr>
          <w:sz w:val="28"/>
          <w:szCs w:val="28"/>
          <w:lang w:eastAsia="ar-SA" w:bidi="en-US"/>
        </w:rPr>
        <w:t xml:space="preserve">является определение назначения территорий </w:t>
      </w:r>
      <w:r w:rsidR="00B51A42" w:rsidRPr="00AC0BA5">
        <w:rPr>
          <w:sz w:val="28"/>
          <w:szCs w:val="28"/>
          <w:lang w:eastAsia="ar-SA" w:bidi="en-US"/>
        </w:rPr>
        <w:t>Боровского</w:t>
      </w:r>
      <w:r w:rsidR="00892735" w:rsidRPr="00AC0BA5">
        <w:rPr>
          <w:sz w:val="28"/>
          <w:szCs w:val="28"/>
          <w:lang w:eastAsia="ar-SA" w:bidi="en-US"/>
        </w:rPr>
        <w:t xml:space="preserve"> сельсовета </w:t>
      </w:r>
      <w:r w:rsidRPr="00AC0BA5">
        <w:rPr>
          <w:sz w:val="28"/>
          <w:szCs w:val="28"/>
          <w:lang w:eastAsia="ar-SA" w:bidi="en-US"/>
        </w:rPr>
        <w:t xml:space="preserve">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</w:t>
      </w:r>
      <w:r w:rsidR="00892735" w:rsidRPr="00AC0BA5">
        <w:rPr>
          <w:sz w:val="28"/>
          <w:szCs w:val="28"/>
          <w:lang w:eastAsia="ar-SA" w:bidi="en-US"/>
        </w:rPr>
        <w:t>Новосибирской области</w:t>
      </w:r>
      <w:r w:rsidRPr="00AC0BA5">
        <w:rPr>
          <w:sz w:val="28"/>
          <w:szCs w:val="28"/>
          <w:lang w:eastAsia="ar-SA" w:bidi="en-US"/>
        </w:rPr>
        <w:t xml:space="preserve">, </w:t>
      </w:r>
      <w:r w:rsidR="00B51A42" w:rsidRPr="00AC0BA5">
        <w:rPr>
          <w:sz w:val="28"/>
          <w:szCs w:val="28"/>
          <w:lang w:eastAsia="ar-SA" w:bidi="en-US"/>
        </w:rPr>
        <w:t xml:space="preserve">Новосибирского района </w:t>
      </w:r>
      <w:r w:rsidRPr="00AC0BA5">
        <w:rPr>
          <w:sz w:val="28"/>
          <w:szCs w:val="28"/>
          <w:lang w:eastAsia="ar-SA" w:bidi="en-US"/>
        </w:rPr>
        <w:t xml:space="preserve">и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B51A42" w:rsidRPr="00AC0BA5">
        <w:rPr>
          <w:sz w:val="28"/>
          <w:szCs w:val="28"/>
          <w:lang w:eastAsia="ar-SA" w:bidi="en-US"/>
        </w:rPr>
        <w:t xml:space="preserve"> </w:t>
      </w:r>
      <w:r w:rsidR="00892735" w:rsidRPr="00AC0BA5">
        <w:rPr>
          <w:sz w:val="28"/>
          <w:szCs w:val="28"/>
          <w:lang w:eastAsia="ar-SA" w:bidi="en-US"/>
        </w:rPr>
        <w:t>сельсовета</w:t>
      </w:r>
      <w:r w:rsidRPr="00AC0BA5">
        <w:rPr>
          <w:sz w:val="28"/>
          <w:szCs w:val="28"/>
          <w:lang w:eastAsia="ar-SA" w:bidi="en-US"/>
        </w:rPr>
        <w:t>.</w:t>
      </w:r>
    </w:p>
    <w:p w14:paraId="4249C8DE" w14:textId="49E7D608" w:rsidR="00BF2822" w:rsidRPr="00AC0BA5" w:rsidRDefault="00BF2822" w:rsidP="00BF2822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Генеральный план разработан ООО «САРСТРОЙНИИПРОЕКТ» </w:t>
      </w:r>
      <w:r w:rsidR="00E14312" w:rsidRPr="00AC0BA5">
        <w:rPr>
          <w:sz w:val="28"/>
          <w:szCs w:val="28"/>
          <w:lang w:eastAsia="ar-SA" w:bidi="en-US"/>
        </w:rPr>
        <w:t>по заказу Министерства строительства Новосибирской области в соответствии с государственным контрактом № Ф.2018.558865 от 28 ноября 2018 года.</w:t>
      </w:r>
    </w:p>
    <w:p w14:paraId="4B818577" w14:textId="42E9FBF3" w:rsidR="00BF2822" w:rsidRPr="00AC0BA5" w:rsidRDefault="00BF2822" w:rsidP="00BF2822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Нормативно-правовая база</w:t>
      </w:r>
    </w:p>
    <w:p w14:paraId="32528B2A" w14:textId="6F85993A" w:rsidR="00D87B86" w:rsidRPr="00AC0BA5" w:rsidRDefault="00D87B86" w:rsidP="00E6175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</w:t>
      </w:r>
      <w:r w:rsidR="002C6462" w:rsidRPr="00AC0BA5">
        <w:rPr>
          <w:sz w:val="28"/>
          <w:szCs w:val="28"/>
          <w:lang w:eastAsia="ar-SA" w:bidi="en-US"/>
        </w:rPr>
        <w:t>«</w:t>
      </w:r>
      <w:r w:rsidRPr="00AC0BA5">
        <w:rPr>
          <w:sz w:val="28"/>
          <w:szCs w:val="28"/>
          <w:lang w:eastAsia="ar-SA" w:bidi="en-US"/>
        </w:rPr>
        <w:t>Об общих принципах организации местного самоуправления в Российской Федерации</w:t>
      </w:r>
      <w:r w:rsidR="002C6462" w:rsidRPr="00AC0BA5">
        <w:rPr>
          <w:sz w:val="28"/>
          <w:szCs w:val="28"/>
          <w:lang w:eastAsia="ar-SA" w:bidi="en-US"/>
        </w:rPr>
        <w:t>»</w:t>
      </w:r>
      <w:r w:rsidRPr="00AC0BA5">
        <w:rPr>
          <w:sz w:val="28"/>
          <w:szCs w:val="28"/>
          <w:lang w:eastAsia="ar-SA" w:bidi="en-US"/>
        </w:rPr>
        <w:t xml:space="preserve">, иными федеральными законами и нормативными правовыми актами Российской Федерации, законами и иными нормативными правовыми актами </w:t>
      </w:r>
      <w:r w:rsidR="00892735" w:rsidRPr="00AC0BA5">
        <w:rPr>
          <w:sz w:val="28"/>
          <w:szCs w:val="28"/>
          <w:lang w:eastAsia="ar-SA" w:bidi="en-US"/>
        </w:rPr>
        <w:t>Новосибирской области</w:t>
      </w:r>
      <w:r w:rsidRPr="00AC0BA5">
        <w:rPr>
          <w:sz w:val="28"/>
          <w:szCs w:val="28"/>
          <w:lang w:eastAsia="ar-SA" w:bidi="en-US"/>
        </w:rPr>
        <w:t xml:space="preserve">, </w:t>
      </w:r>
      <w:r w:rsidR="00EE0D5D" w:rsidRPr="00AC0BA5">
        <w:rPr>
          <w:sz w:val="28"/>
          <w:szCs w:val="28"/>
          <w:lang w:eastAsia="ar-SA" w:bidi="en-US"/>
        </w:rPr>
        <w:t>У</w:t>
      </w:r>
      <w:r w:rsidRPr="00AC0BA5">
        <w:rPr>
          <w:sz w:val="28"/>
          <w:szCs w:val="28"/>
          <w:lang w:eastAsia="ar-SA" w:bidi="en-US"/>
        </w:rPr>
        <w:t xml:space="preserve">ставом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B51A42" w:rsidRPr="00AC0BA5">
        <w:rPr>
          <w:sz w:val="28"/>
          <w:szCs w:val="28"/>
          <w:lang w:eastAsia="ar-SA" w:bidi="en-US"/>
        </w:rPr>
        <w:t xml:space="preserve"> </w:t>
      </w:r>
      <w:r w:rsidR="00892735" w:rsidRPr="00AC0BA5">
        <w:rPr>
          <w:sz w:val="28"/>
          <w:szCs w:val="28"/>
          <w:lang w:eastAsia="ar-SA" w:bidi="en-US"/>
        </w:rPr>
        <w:t>сельсовета</w:t>
      </w:r>
      <w:r w:rsidR="00BF2822" w:rsidRPr="00AC0BA5">
        <w:rPr>
          <w:sz w:val="28"/>
          <w:szCs w:val="28"/>
          <w:lang w:eastAsia="ar-SA" w:bidi="en-US"/>
        </w:rPr>
        <w:t xml:space="preserve">, нормативно-правовыми актами органов местного самоуправления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B51A42" w:rsidRPr="00AC0BA5">
        <w:rPr>
          <w:sz w:val="28"/>
          <w:szCs w:val="28"/>
          <w:lang w:eastAsia="ar-SA" w:bidi="en-US"/>
        </w:rPr>
        <w:t xml:space="preserve"> </w:t>
      </w:r>
      <w:r w:rsidR="00892735" w:rsidRPr="00AC0BA5">
        <w:rPr>
          <w:sz w:val="28"/>
          <w:szCs w:val="28"/>
          <w:lang w:eastAsia="ar-SA" w:bidi="en-US"/>
        </w:rPr>
        <w:t>сельсовета</w:t>
      </w:r>
      <w:r w:rsidRPr="00AC0BA5">
        <w:rPr>
          <w:sz w:val="28"/>
          <w:szCs w:val="28"/>
          <w:lang w:eastAsia="ar-SA" w:bidi="en-US"/>
        </w:rPr>
        <w:t>.</w:t>
      </w:r>
    </w:p>
    <w:p w14:paraId="6EBDBE19" w14:textId="4D4F649C" w:rsidR="00D87B86" w:rsidRPr="00AC0BA5" w:rsidRDefault="00D87B86" w:rsidP="00E6175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Состав, порядок подготовки документа территориального планирования определен Градостроительным кодексом </w:t>
      </w:r>
      <w:r w:rsidR="0064130E" w:rsidRPr="00AC0BA5">
        <w:rPr>
          <w:sz w:val="28"/>
          <w:szCs w:val="28"/>
          <w:lang w:eastAsia="ar-SA" w:bidi="en-US"/>
        </w:rPr>
        <w:t>РФ</w:t>
      </w:r>
      <w:r w:rsidRPr="00AC0BA5">
        <w:rPr>
          <w:sz w:val="28"/>
          <w:szCs w:val="28"/>
          <w:lang w:eastAsia="ar-SA" w:bidi="en-US"/>
        </w:rPr>
        <w:t xml:space="preserve"> и иными нормативными правовыми актами.</w:t>
      </w:r>
    </w:p>
    <w:p w14:paraId="59B29E13" w14:textId="6A12EB86" w:rsidR="00E04A49" w:rsidRPr="00AC0BA5" w:rsidRDefault="00E04A49" w:rsidP="00E04A4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Структура текстовой части генерального плана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B51A42" w:rsidRPr="00AC0BA5">
        <w:rPr>
          <w:sz w:val="28"/>
          <w:szCs w:val="28"/>
          <w:lang w:eastAsia="ar-SA" w:bidi="en-US"/>
        </w:rPr>
        <w:t xml:space="preserve"> </w:t>
      </w:r>
      <w:r w:rsidR="00CB2A3B" w:rsidRPr="00AC0BA5">
        <w:rPr>
          <w:sz w:val="28"/>
          <w:szCs w:val="28"/>
          <w:lang w:eastAsia="ar-SA" w:bidi="en-US"/>
        </w:rPr>
        <w:t>сельсовета</w:t>
      </w:r>
      <w:r w:rsidRPr="00AC0BA5">
        <w:rPr>
          <w:sz w:val="28"/>
          <w:szCs w:val="28"/>
          <w:lang w:eastAsia="ar-SA" w:bidi="en-US"/>
        </w:rPr>
        <w:t xml:space="preserve"> </w:t>
      </w:r>
      <w:r w:rsidR="00CB2A3B" w:rsidRPr="00AC0BA5">
        <w:rPr>
          <w:sz w:val="28"/>
          <w:szCs w:val="28"/>
          <w:lang w:eastAsia="ar-SA" w:bidi="en-US"/>
        </w:rPr>
        <w:t>определена</w:t>
      </w:r>
      <w:r w:rsidRPr="00AC0BA5">
        <w:rPr>
          <w:sz w:val="28"/>
          <w:szCs w:val="28"/>
          <w:lang w:eastAsia="ar-SA" w:bidi="en-US"/>
        </w:rPr>
        <w:t xml:space="preserve"> согласно действующему законодательству и включает в себя:</w:t>
      </w:r>
    </w:p>
    <w:p w14:paraId="3467252E" w14:textId="77777777" w:rsidR="00E04A49" w:rsidRPr="00AC0BA5" w:rsidRDefault="00E04A49" w:rsidP="00CC5D4B">
      <w:pPr>
        <w:pStyle w:val="afff1"/>
        <w:numPr>
          <w:ilvl w:val="0"/>
          <w:numId w:val="10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Том 1. Положение о территориальном планировании.</w:t>
      </w:r>
    </w:p>
    <w:p w14:paraId="740A2D39" w14:textId="77777777" w:rsidR="00E04A49" w:rsidRPr="00AC0BA5" w:rsidRDefault="00E04A49" w:rsidP="00CC5D4B">
      <w:pPr>
        <w:pStyle w:val="afff1"/>
        <w:numPr>
          <w:ilvl w:val="0"/>
          <w:numId w:val="10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Том 2. Материалы по обоснованию.</w:t>
      </w:r>
    </w:p>
    <w:p w14:paraId="19201C31" w14:textId="7FE63E04" w:rsidR="00BF2822" w:rsidRPr="00AC0BA5" w:rsidRDefault="00BF2822" w:rsidP="00BF2822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Состав материалов по обоснованию</w:t>
      </w:r>
    </w:p>
    <w:p w14:paraId="2C6455A7" w14:textId="4FB75425" w:rsidR="00E77359" w:rsidRPr="00AC0BA5" w:rsidRDefault="00BF2822" w:rsidP="00E04A4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В настоящем томе представлены материалы по обоснованию</w:t>
      </w:r>
      <w:r w:rsidR="00E77359" w:rsidRPr="00AC0BA5">
        <w:rPr>
          <w:sz w:val="28"/>
          <w:szCs w:val="28"/>
          <w:lang w:eastAsia="ar-SA" w:bidi="en-US"/>
        </w:rPr>
        <w:t>, котор</w:t>
      </w:r>
      <w:r w:rsidRPr="00AC0BA5">
        <w:rPr>
          <w:sz w:val="28"/>
          <w:szCs w:val="28"/>
          <w:lang w:eastAsia="ar-SA" w:bidi="en-US"/>
        </w:rPr>
        <w:t>ые</w:t>
      </w:r>
      <w:r w:rsidR="00E77359" w:rsidRPr="00AC0BA5">
        <w:rPr>
          <w:sz w:val="28"/>
          <w:szCs w:val="28"/>
          <w:lang w:eastAsia="ar-SA" w:bidi="en-US"/>
        </w:rPr>
        <w:t xml:space="preserve"> в соответствии с п. </w:t>
      </w:r>
      <w:r w:rsidRPr="00AC0BA5">
        <w:rPr>
          <w:sz w:val="28"/>
          <w:szCs w:val="28"/>
          <w:lang w:eastAsia="ar-SA" w:bidi="en-US"/>
        </w:rPr>
        <w:t>7</w:t>
      </w:r>
      <w:r w:rsidR="00E77359" w:rsidRPr="00AC0BA5">
        <w:rPr>
          <w:sz w:val="28"/>
          <w:szCs w:val="28"/>
          <w:lang w:eastAsia="ar-SA" w:bidi="en-US"/>
        </w:rPr>
        <w:t xml:space="preserve"> ст. </w:t>
      </w:r>
      <w:r w:rsidRPr="00AC0BA5">
        <w:rPr>
          <w:sz w:val="28"/>
          <w:szCs w:val="28"/>
          <w:lang w:eastAsia="ar-SA" w:bidi="en-US"/>
        </w:rPr>
        <w:t>23</w:t>
      </w:r>
      <w:r w:rsidR="00E77359" w:rsidRPr="00AC0BA5">
        <w:rPr>
          <w:sz w:val="28"/>
          <w:szCs w:val="28"/>
          <w:lang w:eastAsia="ar-SA" w:bidi="en-US"/>
        </w:rPr>
        <w:t xml:space="preserve"> Градо</w:t>
      </w:r>
      <w:r w:rsidRPr="00AC0BA5">
        <w:rPr>
          <w:sz w:val="28"/>
          <w:szCs w:val="28"/>
          <w:lang w:eastAsia="ar-SA" w:bidi="en-US"/>
        </w:rPr>
        <w:t>строительного кодекса РФ включаю</w:t>
      </w:r>
      <w:r w:rsidR="00E77359" w:rsidRPr="00AC0BA5">
        <w:rPr>
          <w:sz w:val="28"/>
          <w:szCs w:val="28"/>
          <w:lang w:eastAsia="ar-SA" w:bidi="en-US"/>
        </w:rPr>
        <w:t>т в себя:</w:t>
      </w:r>
    </w:p>
    <w:p w14:paraId="130B1DF9" w14:textId="4723ECA8" w:rsidR="00E04A49" w:rsidRPr="00AC0BA5" w:rsidRDefault="00E04A49" w:rsidP="00BF2822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1) сведения о планах и программах комплексного социально-экономического развития муниципального образования (при их наличии), для реализации которых осуществляется создание объектов местного значения поселения;</w:t>
      </w:r>
    </w:p>
    <w:p w14:paraId="103AEE76" w14:textId="534BC455" w:rsidR="00E04A49" w:rsidRPr="00AC0BA5" w:rsidRDefault="00E04A49" w:rsidP="00BF2822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bookmarkStart w:id="5" w:name="dst1342"/>
      <w:bookmarkEnd w:id="5"/>
      <w:r w:rsidRPr="00AC0BA5">
        <w:rPr>
          <w:sz w:val="28"/>
          <w:szCs w:val="28"/>
          <w:lang w:eastAsia="ar-SA" w:bidi="en-US"/>
        </w:rPr>
        <w:t xml:space="preserve">2) обоснование выбранного варианта размещения объектов местного значения поселения на основе анализа использования территорий поселения, </w:t>
      </w:r>
      <w:r w:rsidRPr="00AC0BA5">
        <w:rPr>
          <w:sz w:val="28"/>
          <w:szCs w:val="28"/>
          <w:lang w:eastAsia="ar-SA" w:bidi="en-US"/>
        </w:rPr>
        <w:lastRenderedPageBreak/>
        <w:t>возможных направлений развития этих территорий и прогнозируемых ограничений их использования, определяемых в том числе на основании сведений, содержащихся в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в том числе материалов и результатов инженерных изысканий, содержащихся в указанных информационных системах, а также в государственном фонде материалов и данных инженерных изысканий;</w:t>
      </w:r>
    </w:p>
    <w:p w14:paraId="41EE1787" w14:textId="1CB7D5BC" w:rsidR="00E04A49" w:rsidRPr="00AC0BA5" w:rsidRDefault="00E04A49" w:rsidP="00BF2822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bookmarkStart w:id="6" w:name="dst101697"/>
      <w:bookmarkEnd w:id="6"/>
      <w:r w:rsidRPr="00AC0BA5">
        <w:rPr>
          <w:sz w:val="28"/>
          <w:szCs w:val="28"/>
          <w:lang w:eastAsia="ar-SA" w:bidi="en-US"/>
        </w:rPr>
        <w:t>3) оценку возможного влияния планируемых для размещения объектов местного значения поселения на комплексное развитие этих территорий;</w:t>
      </w:r>
    </w:p>
    <w:p w14:paraId="66095C2D" w14:textId="538F5381" w:rsidR="00E04A49" w:rsidRPr="00AC0BA5" w:rsidRDefault="00E04A49" w:rsidP="00BF2822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bookmarkStart w:id="7" w:name="dst2305"/>
      <w:bookmarkEnd w:id="7"/>
      <w:r w:rsidRPr="00AC0BA5">
        <w:rPr>
          <w:sz w:val="28"/>
          <w:szCs w:val="28"/>
          <w:lang w:eastAsia="ar-SA" w:bidi="en-US"/>
        </w:rPr>
        <w:t>4)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поселения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использования;</w:t>
      </w:r>
    </w:p>
    <w:p w14:paraId="1FA495B0" w14:textId="77777777" w:rsidR="00E04A49" w:rsidRPr="00AC0BA5" w:rsidRDefault="00E04A49" w:rsidP="00BF2822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5) 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документа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использования;</w:t>
      </w:r>
    </w:p>
    <w:p w14:paraId="080F522A" w14:textId="77777777" w:rsidR="00E04A49" w:rsidRPr="00AC0BA5" w:rsidRDefault="00E04A49" w:rsidP="00BF2822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bookmarkStart w:id="8" w:name="dst101700"/>
      <w:bookmarkEnd w:id="8"/>
      <w:r w:rsidRPr="00AC0BA5">
        <w:rPr>
          <w:sz w:val="28"/>
          <w:szCs w:val="28"/>
          <w:lang w:eastAsia="ar-SA" w:bidi="en-US"/>
        </w:rPr>
        <w:t>6) перечень и характеристику основных факторов риска возникновения чрезвычайных ситуаций природного и техногенного характера;</w:t>
      </w:r>
    </w:p>
    <w:p w14:paraId="4ECFC4D6" w14:textId="3C835D45" w:rsidR="00E04A49" w:rsidRPr="00AC0BA5" w:rsidRDefault="00E04A49" w:rsidP="00BF2822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bookmarkStart w:id="9" w:name="dst101701"/>
      <w:bookmarkEnd w:id="9"/>
      <w:r w:rsidRPr="00AC0BA5">
        <w:rPr>
          <w:sz w:val="28"/>
          <w:szCs w:val="28"/>
          <w:lang w:eastAsia="ar-SA" w:bidi="en-US"/>
        </w:rPr>
        <w:t>7) перечень земельных участков, которые включаются в границы населенных пунктов, входящих в состав поселения, или исключаются из их границ, с указанием категорий земель, к которым планируется отнести эти земельные участки, и целей их планируемого использования;</w:t>
      </w:r>
    </w:p>
    <w:p w14:paraId="42030BA1" w14:textId="36C9D667" w:rsidR="00974860" w:rsidRPr="00AC0BA5" w:rsidRDefault="00974860" w:rsidP="00BF2822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8) сведения об утвержденных предметах охраны и границах территорий исторических поселений федерального значения и исторических поселений </w:t>
      </w:r>
      <w:r w:rsidRPr="00AC0BA5">
        <w:rPr>
          <w:sz w:val="28"/>
          <w:szCs w:val="28"/>
          <w:lang w:eastAsia="ar-SA" w:bidi="en-US"/>
        </w:rPr>
        <w:lastRenderedPageBreak/>
        <w:t xml:space="preserve">регионального значения (раздел не приводится, поскольку </w:t>
      </w:r>
      <w:proofErr w:type="spellStart"/>
      <w:r w:rsidR="00621040" w:rsidRPr="00AC0BA5">
        <w:rPr>
          <w:sz w:val="28"/>
          <w:szCs w:val="28"/>
          <w:lang w:eastAsia="ar-SA" w:bidi="en-US"/>
        </w:rPr>
        <w:t>Боровской</w:t>
      </w:r>
      <w:proofErr w:type="spellEnd"/>
      <w:r w:rsidR="00CB2A3B" w:rsidRPr="00AC0BA5">
        <w:rPr>
          <w:sz w:val="28"/>
          <w:szCs w:val="28"/>
          <w:lang w:eastAsia="ar-SA" w:bidi="en-US"/>
        </w:rPr>
        <w:t xml:space="preserve"> сельсовет</w:t>
      </w:r>
      <w:r w:rsidRPr="00AC0BA5">
        <w:rPr>
          <w:sz w:val="28"/>
          <w:szCs w:val="28"/>
          <w:lang w:eastAsia="ar-SA" w:bidi="en-US"/>
        </w:rPr>
        <w:t xml:space="preserve"> не является историческим поселением федерального значения, историческим поселением регионального значения).</w:t>
      </w:r>
    </w:p>
    <w:p w14:paraId="0032C6F0" w14:textId="719DCA6F" w:rsidR="00372A94" w:rsidRPr="00AC0BA5" w:rsidRDefault="0064130E" w:rsidP="0064130E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Этапы реализации проекта</w:t>
      </w:r>
      <w:r w:rsidR="00372A94" w:rsidRPr="00AC0BA5">
        <w:rPr>
          <w:b/>
          <w:sz w:val="28"/>
          <w:szCs w:val="28"/>
          <w:lang w:eastAsia="ar-SA" w:bidi="en-US"/>
        </w:rPr>
        <w:t>:</w:t>
      </w:r>
    </w:p>
    <w:p w14:paraId="3706906C" w14:textId="3FFD87EF" w:rsidR="00372A94" w:rsidRPr="00AC0BA5" w:rsidRDefault="00513BF3" w:rsidP="00846028">
      <w:pPr>
        <w:numPr>
          <w:ilvl w:val="0"/>
          <w:numId w:val="1"/>
        </w:numPr>
        <w:ind w:left="1064" w:hanging="357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исходный срок – </w:t>
      </w:r>
      <w:r w:rsidR="003461CA" w:rsidRPr="00AC0BA5">
        <w:rPr>
          <w:sz w:val="28"/>
          <w:szCs w:val="28"/>
          <w:lang w:eastAsia="ar-SA" w:bidi="en-US"/>
        </w:rPr>
        <w:t>2020</w:t>
      </w:r>
      <w:r w:rsidR="00372A94" w:rsidRPr="00AC0BA5">
        <w:rPr>
          <w:sz w:val="28"/>
          <w:szCs w:val="28"/>
          <w:lang w:eastAsia="ar-SA" w:bidi="en-US"/>
        </w:rPr>
        <w:t xml:space="preserve"> г.;</w:t>
      </w:r>
    </w:p>
    <w:p w14:paraId="11DF51A9" w14:textId="5F0BF983" w:rsidR="00372A94" w:rsidRPr="00AC0BA5" w:rsidRDefault="00513BF3" w:rsidP="00846028">
      <w:pPr>
        <w:numPr>
          <w:ilvl w:val="0"/>
          <w:numId w:val="1"/>
        </w:numPr>
        <w:ind w:left="1064" w:hanging="357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1 очередь – до </w:t>
      </w:r>
      <w:r w:rsidR="000904B2" w:rsidRPr="00AC0BA5">
        <w:rPr>
          <w:sz w:val="28"/>
          <w:szCs w:val="28"/>
          <w:lang w:eastAsia="ar-SA" w:bidi="en-US"/>
        </w:rPr>
        <w:t>2030</w:t>
      </w:r>
      <w:r w:rsidR="00372A94" w:rsidRPr="00AC0BA5">
        <w:rPr>
          <w:sz w:val="28"/>
          <w:szCs w:val="28"/>
          <w:lang w:eastAsia="ar-SA" w:bidi="en-US"/>
        </w:rPr>
        <w:t xml:space="preserve"> г.;</w:t>
      </w:r>
    </w:p>
    <w:p w14:paraId="3F4C7AC4" w14:textId="06563E6A" w:rsidR="00372A94" w:rsidRPr="00AC0BA5" w:rsidRDefault="00372A94" w:rsidP="00846028">
      <w:pPr>
        <w:numPr>
          <w:ilvl w:val="0"/>
          <w:numId w:val="1"/>
        </w:numPr>
        <w:ind w:left="1064" w:hanging="357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расчетный срок – </w:t>
      </w:r>
      <w:r w:rsidR="000904B2" w:rsidRPr="00AC0BA5">
        <w:rPr>
          <w:sz w:val="28"/>
          <w:szCs w:val="28"/>
          <w:lang w:eastAsia="ar-SA" w:bidi="en-US"/>
        </w:rPr>
        <w:t>2040</w:t>
      </w:r>
      <w:r w:rsidRPr="00AC0BA5">
        <w:rPr>
          <w:sz w:val="28"/>
          <w:szCs w:val="28"/>
          <w:lang w:eastAsia="ar-SA" w:bidi="en-US"/>
        </w:rPr>
        <w:t xml:space="preserve"> г.</w:t>
      </w:r>
    </w:p>
    <w:p w14:paraId="0BE35AF7" w14:textId="7DCF39E1" w:rsidR="00372A94" w:rsidRPr="00AC0BA5" w:rsidRDefault="00BF2822" w:rsidP="00814EF3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Авторский коллектив проекта</w:t>
      </w:r>
    </w:p>
    <w:p w14:paraId="2C255D38" w14:textId="77777777" w:rsidR="00157699" w:rsidRPr="00AC0BA5" w:rsidRDefault="00157699" w:rsidP="0015769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Базанова Т.Ю.</w:t>
      </w:r>
      <w:r w:rsidRPr="00AC0BA5">
        <w:rPr>
          <w:sz w:val="28"/>
          <w:szCs w:val="28"/>
          <w:lang w:eastAsia="ar-SA" w:bidi="en-US"/>
        </w:rPr>
        <w:tab/>
        <w:t>генеральный директор;</w:t>
      </w:r>
    </w:p>
    <w:p w14:paraId="3075FC9F" w14:textId="77777777" w:rsidR="00157699" w:rsidRPr="00AC0BA5" w:rsidRDefault="00157699" w:rsidP="0015769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Колодезная М.А.</w:t>
      </w:r>
      <w:r w:rsidRPr="00AC0BA5">
        <w:rPr>
          <w:sz w:val="28"/>
          <w:szCs w:val="28"/>
          <w:lang w:eastAsia="ar-SA" w:bidi="en-US"/>
        </w:rPr>
        <w:tab/>
        <w:t>заместитель генерального директора;</w:t>
      </w:r>
    </w:p>
    <w:p w14:paraId="396919FB" w14:textId="77777777" w:rsidR="00157699" w:rsidRPr="00AC0BA5" w:rsidRDefault="00157699" w:rsidP="0015769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proofErr w:type="spellStart"/>
      <w:r w:rsidRPr="00AC0BA5">
        <w:rPr>
          <w:sz w:val="28"/>
          <w:szCs w:val="28"/>
          <w:lang w:eastAsia="ar-SA" w:bidi="en-US"/>
        </w:rPr>
        <w:t>Дорохина</w:t>
      </w:r>
      <w:proofErr w:type="spellEnd"/>
      <w:r w:rsidRPr="00AC0BA5">
        <w:rPr>
          <w:sz w:val="28"/>
          <w:szCs w:val="28"/>
          <w:lang w:eastAsia="ar-SA" w:bidi="en-US"/>
        </w:rPr>
        <w:t xml:space="preserve"> О.А.</w:t>
      </w:r>
      <w:r w:rsidRPr="00AC0BA5">
        <w:rPr>
          <w:sz w:val="28"/>
          <w:szCs w:val="28"/>
          <w:lang w:eastAsia="ar-SA" w:bidi="en-US"/>
        </w:rPr>
        <w:tab/>
        <w:t>начальник контрактного отдела;</w:t>
      </w:r>
    </w:p>
    <w:p w14:paraId="10169132" w14:textId="541B0A55" w:rsidR="00157699" w:rsidRPr="00AC0BA5" w:rsidRDefault="00157699" w:rsidP="0015769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proofErr w:type="spellStart"/>
      <w:r w:rsidRPr="00AC0BA5">
        <w:rPr>
          <w:sz w:val="28"/>
          <w:szCs w:val="28"/>
          <w:lang w:eastAsia="ar-SA" w:bidi="en-US"/>
        </w:rPr>
        <w:t>Темнов</w:t>
      </w:r>
      <w:proofErr w:type="spellEnd"/>
      <w:r w:rsidR="009D7F20">
        <w:rPr>
          <w:sz w:val="28"/>
          <w:szCs w:val="28"/>
          <w:lang w:eastAsia="ar-SA" w:bidi="en-US"/>
        </w:rPr>
        <w:t xml:space="preserve"> А.В. </w:t>
      </w:r>
      <w:r w:rsidR="009D7F20">
        <w:rPr>
          <w:sz w:val="28"/>
          <w:szCs w:val="28"/>
          <w:lang w:eastAsia="ar-SA" w:bidi="en-US"/>
        </w:rPr>
        <w:tab/>
      </w:r>
      <w:r w:rsidRPr="00AC0BA5">
        <w:rPr>
          <w:sz w:val="28"/>
          <w:szCs w:val="28"/>
          <w:lang w:eastAsia="ar-SA" w:bidi="en-US"/>
        </w:rPr>
        <w:t>начальник градостроительного отдела;</w:t>
      </w:r>
    </w:p>
    <w:p w14:paraId="4CCCEAED" w14:textId="38657936" w:rsidR="00157699" w:rsidRPr="00AC0BA5" w:rsidRDefault="009D7F20" w:rsidP="0015769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>
        <w:rPr>
          <w:sz w:val="28"/>
          <w:szCs w:val="28"/>
          <w:lang w:eastAsia="ar-SA" w:bidi="en-US"/>
        </w:rPr>
        <w:t>Поляков В.А.</w:t>
      </w:r>
      <w:r>
        <w:rPr>
          <w:sz w:val="28"/>
          <w:szCs w:val="28"/>
          <w:lang w:eastAsia="ar-SA" w:bidi="en-US"/>
        </w:rPr>
        <w:tab/>
      </w:r>
      <w:r w:rsidR="00157699" w:rsidRPr="00AC0BA5">
        <w:rPr>
          <w:sz w:val="28"/>
          <w:szCs w:val="28"/>
          <w:lang w:eastAsia="ar-SA" w:bidi="en-US"/>
        </w:rPr>
        <w:t>главный инженер проекта;</w:t>
      </w:r>
    </w:p>
    <w:p w14:paraId="6C5D760A" w14:textId="1F08C4F1" w:rsidR="00157699" w:rsidRPr="00AC0BA5" w:rsidRDefault="004223C3" w:rsidP="0015769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proofErr w:type="spellStart"/>
      <w:r w:rsidRPr="00AC0BA5">
        <w:rPr>
          <w:sz w:val="28"/>
          <w:szCs w:val="28"/>
          <w:lang w:eastAsia="ar-SA" w:bidi="en-US"/>
        </w:rPr>
        <w:t>Ханзярова</w:t>
      </w:r>
      <w:proofErr w:type="spellEnd"/>
      <w:r w:rsidRPr="00AC0BA5">
        <w:rPr>
          <w:sz w:val="28"/>
          <w:szCs w:val="28"/>
          <w:lang w:eastAsia="ar-SA" w:bidi="en-US"/>
        </w:rPr>
        <w:t xml:space="preserve"> Г.А</w:t>
      </w:r>
      <w:r w:rsidR="00157699" w:rsidRPr="00AC0BA5">
        <w:rPr>
          <w:sz w:val="28"/>
          <w:szCs w:val="28"/>
          <w:lang w:eastAsia="ar-SA" w:bidi="en-US"/>
        </w:rPr>
        <w:t xml:space="preserve">. </w:t>
      </w:r>
      <w:r w:rsidR="00157699" w:rsidRPr="00AC0BA5">
        <w:rPr>
          <w:sz w:val="28"/>
          <w:szCs w:val="28"/>
          <w:lang w:eastAsia="ar-SA" w:bidi="en-US"/>
        </w:rPr>
        <w:tab/>
        <w:t>главный архитектор проекта;</w:t>
      </w:r>
    </w:p>
    <w:p w14:paraId="588645B5" w14:textId="4E1AC711" w:rsidR="00157699" w:rsidRPr="00AC0BA5" w:rsidRDefault="004223C3" w:rsidP="0015769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Гаврилова Ю.В</w:t>
      </w:r>
      <w:r w:rsidR="006E6544" w:rsidRPr="00AC0BA5">
        <w:rPr>
          <w:sz w:val="28"/>
          <w:szCs w:val="28"/>
          <w:lang w:eastAsia="ar-SA" w:bidi="en-US"/>
        </w:rPr>
        <w:t>.</w:t>
      </w:r>
      <w:r w:rsidR="00157699" w:rsidRPr="00AC0BA5">
        <w:rPr>
          <w:sz w:val="28"/>
          <w:szCs w:val="28"/>
          <w:lang w:eastAsia="ar-SA" w:bidi="en-US"/>
        </w:rPr>
        <w:t xml:space="preserve"> </w:t>
      </w:r>
      <w:r w:rsidR="00157699" w:rsidRPr="00AC0BA5">
        <w:rPr>
          <w:sz w:val="28"/>
          <w:szCs w:val="28"/>
          <w:lang w:eastAsia="ar-SA" w:bidi="en-US"/>
        </w:rPr>
        <w:tab/>
        <w:t>архитектор;</w:t>
      </w:r>
    </w:p>
    <w:p w14:paraId="322D1622" w14:textId="4AFF8983" w:rsidR="00B539F8" w:rsidRPr="00AC0BA5" w:rsidRDefault="004223C3" w:rsidP="00157699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Катаев А.С</w:t>
      </w:r>
      <w:r w:rsidR="003C5048" w:rsidRPr="00AC0BA5">
        <w:rPr>
          <w:sz w:val="28"/>
          <w:szCs w:val="28"/>
          <w:lang w:eastAsia="ar-SA" w:bidi="en-US"/>
        </w:rPr>
        <w:t>.</w:t>
      </w:r>
      <w:r w:rsidR="00157699" w:rsidRPr="00AC0BA5">
        <w:rPr>
          <w:sz w:val="28"/>
          <w:szCs w:val="28"/>
          <w:lang w:eastAsia="ar-SA" w:bidi="en-US"/>
        </w:rPr>
        <w:tab/>
      </w:r>
      <w:r w:rsidR="00157699" w:rsidRPr="00AC0BA5">
        <w:rPr>
          <w:sz w:val="28"/>
          <w:szCs w:val="28"/>
          <w:lang w:eastAsia="ar-SA" w:bidi="en-US"/>
        </w:rPr>
        <w:tab/>
        <w:t>экономист градостроительства.</w:t>
      </w:r>
    </w:p>
    <w:p w14:paraId="06B6E6FA" w14:textId="79377C10" w:rsidR="00372A94" w:rsidRPr="006933A7" w:rsidRDefault="00372A94" w:rsidP="00814EF3">
      <w:pPr>
        <w:shd w:val="clear" w:color="auto" w:fill="FFFFFF"/>
        <w:spacing w:before="120"/>
        <w:ind w:firstLine="709"/>
        <w:rPr>
          <w:sz w:val="28"/>
          <w:szCs w:val="28"/>
          <w:lang w:eastAsia="ar-SA" w:bidi="en-US"/>
        </w:rPr>
      </w:pPr>
      <w:r w:rsidRPr="006933A7">
        <w:rPr>
          <w:sz w:val="28"/>
          <w:szCs w:val="28"/>
          <w:lang w:eastAsia="ar-SA" w:bidi="en-US"/>
        </w:rPr>
        <w:t xml:space="preserve">Графические материалы разработаны с использованием ГИС </w:t>
      </w:r>
      <w:r w:rsidR="002C6462" w:rsidRPr="006933A7">
        <w:rPr>
          <w:sz w:val="28"/>
          <w:szCs w:val="28"/>
          <w:lang w:eastAsia="ar-SA" w:bidi="en-US"/>
        </w:rPr>
        <w:t>«</w:t>
      </w:r>
      <w:proofErr w:type="spellStart"/>
      <w:r w:rsidRPr="006933A7">
        <w:rPr>
          <w:sz w:val="28"/>
          <w:szCs w:val="28"/>
          <w:lang w:eastAsia="ar-SA" w:bidi="en-US"/>
        </w:rPr>
        <w:t>MapI</w:t>
      </w:r>
      <w:proofErr w:type="spellEnd"/>
      <w:r w:rsidR="002C6462" w:rsidRPr="006933A7">
        <w:rPr>
          <w:sz w:val="28"/>
          <w:szCs w:val="28"/>
          <w:lang w:val="en-US" w:eastAsia="ar-SA" w:bidi="en-US"/>
        </w:rPr>
        <w:t>n</w:t>
      </w:r>
      <w:proofErr w:type="spellStart"/>
      <w:r w:rsidRPr="006933A7">
        <w:rPr>
          <w:sz w:val="28"/>
          <w:szCs w:val="28"/>
          <w:lang w:eastAsia="ar-SA" w:bidi="en-US"/>
        </w:rPr>
        <w:t>fo</w:t>
      </w:r>
      <w:proofErr w:type="spellEnd"/>
      <w:r w:rsidR="002C6462" w:rsidRPr="006933A7">
        <w:rPr>
          <w:sz w:val="28"/>
          <w:szCs w:val="28"/>
          <w:lang w:eastAsia="ar-SA" w:bidi="en-US"/>
        </w:rPr>
        <w:t>»</w:t>
      </w:r>
      <w:r w:rsidRPr="006933A7">
        <w:rPr>
          <w:sz w:val="28"/>
          <w:szCs w:val="28"/>
          <w:lang w:eastAsia="ar-SA" w:bidi="en-US"/>
        </w:rPr>
        <w:t xml:space="preserve">, графических редакторов </w:t>
      </w:r>
      <w:r w:rsidR="002C6462" w:rsidRPr="006933A7">
        <w:rPr>
          <w:sz w:val="28"/>
          <w:szCs w:val="28"/>
          <w:lang w:eastAsia="ar-SA" w:bidi="en-US"/>
        </w:rPr>
        <w:t>«</w:t>
      </w:r>
      <w:proofErr w:type="spellStart"/>
      <w:r w:rsidRPr="006933A7">
        <w:rPr>
          <w:sz w:val="28"/>
          <w:szCs w:val="28"/>
          <w:lang w:eastAsia="ar-SA" w:bidi="en-US"/>
        </w:rPr>
        <w:t>CorelDraw</w:t>
      </w:r>
      <w:proofErr w:type="spellEnd"/>
      <w:r w:rsidR="002C6462" w:rsidRPr="006933A7">
        <w:rPr>
          <w:sz w:val="28"/>
          <w:szCs w:val="28"/>
          <w:lang w:eastAsia="ar-SA" w:bidi="en-US"/>
        </w:rPr>
        <w:t>»</w:t>
      </w:r>
      <w:r w:rsidRPr="006933A7">
        <w:rPr>
          <w:sz w:val="28"/>
          <w:szCs w:val="28"/>
          <w:lang w:eastAsia="ar-SA" w:bidi="en-US"/>
        </w:rPr>
        <w:t xml:space="preserve">, </w:t>
      </w:r>
      <w:r w:rsidR="002C6462" w:rsidRPr="006933A7">
        <w:rPr>
          <w:sz w:val="28"/>
          <w:szCs w:val="28"/>
          <w:lang w:eastAsia="ar-SA" w:bidi="en-US"/>
        </w:rPr>
        <w:t>«</w:t>
      </w:r>
      <w:proofErr w:type="spellStart"/>
      <w:r w:rsidRPr="006933A7">
        <w:rPr>
          <w:sz w:val="28"/>
          <w:szCs w:val="28"/>
          <w:lang w:eastAsia="ar-SA" w:bidi="en-US"/>
        </w:rPr>
        <w:t>Photoshop</w:t>
      </w:r>
      <w:proofErr w:type="spellEnd"/>
      <w:r w:rsidR="002C6462" w:rsidRPr="006933A7">
        <w:rPr>
          <w:sz w:val="28"/>
          <w:szCs w:val="28"/>
          <w:lang w:eastAsia="ar-SA" w:bidi="en-US"/>
        </w:rPr>
        <w:t>»</w:t>
      </w:r>
      <w:r w:rsidRPr="006933A7">
        <w:rPr>
          <w:sz w:val="28"/>
          <w:szCs w:val="28"/>
          <w:lang w:eastAsia="ar-SA" w:bidi="en-US"/>
        </w:rPr>
        <w:t>.</w:t>
      </w:r>
    </w:p>
    <w:p w14:paraId="31C7C962" w14:textId="43736A0C" w:rsidR="00372A94" w:rsidRPr="006933A7" w:rsidRDefault="00372A94" w:rsidP="00372A94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6933A7">
        <w:rPr>
          <w:sz w:val="28"/>
          <w:szCs w:val="28"/>
          <w:lang w:eastAsia="ar-SA" w:bidi="en-US"/>
        </w:rPr>
        <w:t xml:space="preserve">Создание и обработка текстовых и табличных материалов проводились с использованием пакетов программ </w:t>
      </w:r>
      <w:r w:rsidR="002C6462" w:rsidRPr="006933A7">
        <w:rPr>
          <w:sz w:val="28"/>
          <w:szCs w:val="28"/>
          <w:lang w:eastAsia="ar-SA" w:bidi="en-US"/>
        </w:rPr>
        <w:t>«</w:t>
      </w:r>
      <w:proofErr w:type="spellStart"/>
      <w:r w:rsidRPr="006933A7">
        <w:rPr>
          <w:sz w:val="28"/>
          <w:szCs w:val="28"/>
          <w:lang w:eastAsia="ar-SA" w:bidi="en-US"/>
        </w:rPr>
        <w:t>Microsoft</w:t>
      </w:r>
      <w:proofErr w:type="spellEnd"/>
      <w:r w:rsidRPr="006933A7">
        <w:rPr>
          <w:sz w:val="28"/>
          <w:szCs w:val="28"/>
          <w:lang w:eastAsia="ar-SA" w:bidi="en-US"/>
        </w:rPr>
        <w:t xml:space="preserve"> </w:t>
      </w:r>
      <w:proofErr w:type="spellStart"/>
      <w:r w:rsidRPr="006933A7">
        <w:rPr>
          <w:sz w:val="28"/>
          <w:szCs w:val="28"/>
          <w:lang w:eastAsia="ar-SA" w:bidi="en-US"/>
        </w:rPr>
        <w:t>Office</w:t>
      </w:r>
      <w:proofErr w:type="spellEnd"/>
      <w:r w:rsidRPr="006933A7">
        <w:rPr>
          <w:sz w:val="28"/>
          <w:szCs w:val="28"/>
          <w:lang w:eastAsia="ar-SA" w:bidi="en-US"/>
        </w:rPr>
        <w:t xml:space="preserve"> </w:t>
      </w:r>
      <w:proofErr w:type="spellStart"/>
      <w:r w:rsidRPr="006933A7">
        <w:rPr>
          <w:sz w:val="28"/>
          <w:szCs w:val="28"/>
          <w:lang w:eastAsia="ar-SA" w:bidi="en-US"/>
        </w:rPr>
        <w:t>Small</w:t>
      </w:r>
      <w:proofErr w:type="spellEnd"/>
      <w:r w:rsidRPr="006933A7">
        <w:rPr>
          <w:sz w:val="28"/>
          <w:szCs w:val="28"/>
          <w:lang w:eastAsia="ar-SA" w:bidi="en-US"/>
        </w:rPr>
        <w:t xml:space="preserve"> </w:t>
      </w:r>
      <w:proofErr w:type="spellStart"/>
      <w:r w:rsidRPr="006933A7">
        <w:rPr>
          <w:sz w:val="28"/>
          <w:szCs w:val="28"/>
          <w:lang w:eastAsia="ar-SA" w:bidi="en-US"/>
        </w:rPr>
        <w:t>Busi</w:t>
      </w:r>
      <w:proofErr w:type="spellEnd"/>
      <w:r w:rsidR="002C6462" w:rsidRPr="006933A7">
        <w:rPr>
          <w:sz w:val="28"/>
          <w:szCs w:val="28"/>
          <w:lang w:val="en-US" w:eastAsia="ar-SA" w:bidi="en-US"/>
        </w:rPr>
        <w:t>n</w:t>
      </w:r>
      <w:r w:rsidRPr="006933A7">
        <w:rPr>
          <w:sz w:val="28"/>
          <w:szCs w:val="28"/>
          <w:lang w:eastAsia="ar-SA" w:bidi="en-US"/>
        </w:rPr>
        <w:t>ess-2010</w:t>
      </w:r>
      <w:r w:rsidR="002C6462" w:rsidRPr="006933A7">
        <w:rPr>
          <w:sz w:val="28"/>
          <w:szCs w:val="28"/>
          <w:lang w:eastAsia="ar-SA" w:bidi="en-US"/>
        </w:rPr>
        <w:t>»</w:t>
      </w:r>
      <w:r w:rsidRPr="006933A7">
        <w:rPr>
          <w:sz w:val="28"/>
          <w:szCs w:val="28"/>
          <w:lang w:eastAsia="ar-SA" w:bidi="en-US"/>
        </w:rPr>
        <w:t xml:space="preserve">, </w:t>
      </w:r>
      <w:r w:rsidR="002C6462" w:rsidRPr="006933A7">
        <w:rPr>
          <w:sz w:val="28"/>
          <w:szCs w:val="28"/>
          <w:lang w:eastAsia="ar-SA" w:bidi="en-US"/>
        </w:rPr>
        <w:t>«</w:t>
      </w:r>
      <w:proofErr w:type="spellStart"/>
      <w:r w:rsidRPr="006933A7">
        <w:rPr>
          <w:sz w:val="28"/>
          <w:szCs w:val="28"/>
          <w:lang w:eastAsia="ar-SA" w:bidi="en-US"/>
        </w:rPr>
        <w:t>Ope</w:t>
      </w:r>
      <w:proofErr w:type="spellEnd"/>
      <w:r w:rsidR="002C6462" w:rsidRPr="006933A7">
        <w:rPr>
          <w:sz w:val="28"/>
          <w:szCs w:val="28"/>
          <w:lang w:val="en-US" w:eastAsia="ar-SA" w:bidi="en-US"/>
        </w:rPr>
        <w:t>n</w:t>
      </w:r>
      <w:r w:rsidRPr="006933A7">
        <w:rPr>
          <w:sz w:val="28"/>
          <w:szCs w:val="28"/>
          <w:lang w:eastAsia="ar-SA" w:bidi="en-US"/>
        </w:rPr>
        <w:t xml:space="preserve">Office.org. </w:t>
      </w:r>
      <w:proofErr w:type="spellStart"/>
      <w:r w:rsidRPr="006933A7">
        <w:rPr>
          <w:sz w:val="28"/>
          <w:szCs w:val="28"/>
          <w:lang w:eastAsia="ar-SA" w:bidi="en-US"/>
        </w:rPr>
        <w:t>Professio</w:t>
      </w:r>
      <w:proofErr w:type="spellEnd"/>
      <w:r w:rsidR="002C6462" w:rsidRPr="006933A7">
        <w:rPr>
          <w:sz w:val="28"/>
          <w:szCs w:val="28"/>
          <w:lang w:val="en-US" w:eastAsia="ar-SA" w:bidi="en-US"/>
        </w:rPr>
        <w:t>n</w:t>
      </w:r>
      <w:proofErr w:type="spellStart"/>
      <w:r w:rsidRPr="006933A7">
        <w:rPr>
          <w:sz w:val="28"/>
          <w:szCs w:val="28"/>
          <w:lang w:eastAsia="ar-SA" w:bidi="en-US"/>
        </w:rPr>
        <w:t>al</w:t>
      </w:r>
      <w:proofErr w:type="spellEnd"/>
      <w:r w:rsidRPr="006933A7">
        <w:rPr>
          <w:sz w:val="28"/>
          <w:szCs w:val="28"/>
          <w:lang w:eastAsia="ar-SA" w:bidi="en-US"/>
        </w:rPr>
        <w:t>. 2.0.1</w:t>
      </w:r>
      <w:r w:rsidR="002C6462" w:rsidRPr="006933A7">
        <w:rPr>
          <w:sz w:val="28"/>
          <w:szCs w:val="28"/>
          <w:lang w:eastAsia="ar-SA" w:bidi="en-US"/>
        </w:rPr>
        <w:t>»</w:t>
      </w:r>
      <w:r w:rsidRPr="006933A7">
        <w:rPr>
          <w:sz w:val="28"/>
          <w:szCs w:val="28"/>
          <w:lang w:eastAsia="ar-SA" w:bidi="en-US"/>
        </w:rPr>
        <w:t>.</w:t>
      </w:r>
    </w:p>
    <w:p w14:paraId="58856FCB" w14:textId="32D3AA3B" w:rsidR="00372A94" w:rsidRPr="006933A7" w:rsidRDefault="00372A94" w:rsidP="00372A94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6933A7">
        <w:rPr>
          <w:sz w:val="28"/>
          <w:szCs w:val="28"/>
          <w:lang w:eastAsia="ar-SA" w:bidi="en-US"/>
        </w:rPr>
        <w:t xml:space="preserve">При подготовке данного проекта использовано исключительно лицензионное программное обеспечение, являющееся собственностью ООО </w:t>
      </w:r>
      <w:r w:rsidR="002C6462" w:rsidRPr="006933A7">
        <w:rPr>
          <w:sz w:val="28"/>
          <w:szCs w:val="28"/>
          <w:lang w:eastAsia="ar-SA" w:bidi="en-US"/>
        </w:rPr>
        <w:t>«</w:t>
      </w:r>
      <w:r w:rsidRPr="006933A7">
        <w:rPr>
          <w:sz w:val="28"/>
          <w:szCs w:val="28"/>
          <w:lang w:eastAsia="ar-SA" w:bidi="en-US"/>
        </w:rPr>
        <w:t>САРСТРОЙНИИПРОЕКТ</w:t>
      </w:r>
      <w:r w:rsidR="002C6462" w:rsidRPr="006933A7">
        <w:rPr>
          <w:sz w:val="28"/>
          <w:szCs w:val="28"/>
          <w:lang w:eastAsia="ar-SA" w:bidi="en-US"/>
        </w:rPr>
        <w:t>»</w:t>
      </w:r>
      <w:r w:rsidRPr="006933A7">
        <w:rPr>
          <w:sz w:val="28"/>
          <w:szCs w:val="28"/>
          <w:lang w:eastAsia="ar-SA" w:bidi="en-US"/>
        </w:rPr>
        <w:t>.</w:t>
      </w:r>
    </w:p>
    <w:p w14:paraId="121EAB9F" w14:textId="4766AC15" w:rsidR="00372A94" w:rsidRPr="00AC0BA5" w:rsidRDefault="00BF2822" w:rsidP="00814EF3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Список принятых сокращений</w:t>
      </w:r>
    </w:p>
    <w:p w14:paraId="525E0AAF" w14:textId="44732F74" w:rsidR="0005588F" w:rsidRPr="00AC0BA5" w:rsidRDefault="003A7CCD" w:rsidP="001178A5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с</w:t>
      </w:r>
      <w:r w:rsidR="0005588F" w:rsidRPr="00AC0BA5">
        <w:rPr>
          <w:sz w:val="28"/>
          <w:szCs w:val="28"/>
          <w:lang w:eastAsia="ar-SA" w:bidi="en-US"/>
        </w:rPr>
        <w:t>.</w:t>
      </w:r>
      <w:r w:rsidR="0005588F" w:rsidRPr="00AC0BA5">
        <w:rPr>
          <w:sz w:val="28"/>
          <w:szCs w:val="28"/>
          <w:lang w:eastAsia="ar-SA" w:bidi="en-US"/>
        </w:rPr>
        <w:tab/>
      </w:r>
      <w:r w:rsidR="0005588F" w:rsidRPr="00AC0BA5">
        <w:rPr>
          <w:sz w:val="28"/>
          <w:szCs w:val="28"/>
          <w:lang w:eastAsia="ar-SA" w:bidi="en-US"/>
        </w:rPr>
        <w:tab/>
      </w:r>
      <w:r w:rsidRPr="00AC0BA5">
        <w:rPr>
          <w:sz w:val="28"/>
          <w:szCs w:val="28"/>
          <w:lang w:eastAsia="ar-SA" w:bidi="en-US"/>
        </w:rPr>
        <w:t>село</w:t>
      </w:r>
    </w:p>
    <w:p w14:paraId="1AA7CB71" w14:textId="33D11A1A" w:rsidR="003A7CCD" w:rsidRPr="00AC0BA5" w:rsidRDefault="003A7CCD" w:rsidP="001178A5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пос.</w:t>
      </w:r>
      <w:r w:rsidRPr="00AC0BA5">
        <w:rPr>
          <w:sz w:val="28"/>
          <w:szCs w:val="28"/>
          <w:lang w:eastAsia="ar-SA" w:bidi="en-US"/>
        </w:rPr>
        <w:tab/>
      </w:r>
      <w:r w:rsidRPr="00AC0BA5">
        <w:rPr>
          <w:sz w:val="28"/>
          <w:szCs w:val="28"/>
          <w:lang w:eastAsia="ar-SA" w:bidi="en-US"/>
        </w:rPr>
        <w:tab/>
        <w:t>поселок</w:t>
      </w:r>
    </w:p>
    <w:p w14:paraId="6D90F7C3" w14:textId="77777777" w:rsidR="0005588F" w:rsidRPr="00AC0BA5" w:rsidRDefault="0005588F" w:rsidP="001178A5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СТП</w:t>
      </w:r>
      <w:r w:rsidRPr="00AC0BA5">
        <w:rPr>
          <w:sz w:val="28"/>
          <w:szCs w:val="28"/>
          <w:lang w:eastAsia="ar-SA" w:bidi="en-US"/>
        </w:rPr>
        <w:tab/>
      </w:r>
      <w:r w:rsidRPr="00AC0BA5">
        <w:rPr>
          <w:sz w:val="28"/>
          <w:szCs w:val="28"/>
          <w:lang w:eastAsia="ar-SA" w:bidi="en-US"/>
        </w:rPr>
        <w:tab/>
        <w:t>схема территориального планирования</w:t>
      </w:r>
    </w:p>
    <w:p w14:paraId="1005E9FE" w14:textId="77777777" w:rsidR="0005588F" w:rsidRPr="00AC0BA5" w:rsidRDefault="0005588F" w:rsidP="001178A5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ФАП</w:t>
      </w:r>
      <w:r w:rsidRPr="00AC0BA5">
        <w:rPr>
          <w:sz w:val="28"/>
          <w:szCs w:val="28"/>
          <w:lang w:eastAsia="ar-SA" w:bidi="en-US"/>
        </w:rPr>
        <w:tab/>
      </w:r>
      <w:r w:rsidRPr="00AC0BA5">
        <w:rPr>
          <w:sz w:val="28"/>
          <w:szCs w:val="28"/>
          <w:lang w:eastAsia="ar-SA" w:bidi="en-US"/>
        </w:rPr>
        <w:tab/>
        <w:t>фельдшерско-акушерский пункт</w:t>
      </w:r>
    </w:p>
    <w:p w14:paraId="79D2D19D" w14:textId="3523EFAE" w:rsidR="00B20883" w:rsidRPr="00AC0BA5" w:rsidRDefault="00B20883" w:rsidP="00372A94">
      <w:pPr>
        <w:shd w:val="clear" w:color="auto" w:fill="FFFFFF"/>
        <w:ind w:firstLine="709"/>
        <w:rPr>
          <w:highlight w:val="yellow"/>
          <w:lang w:eastAsia="ar-SA" w:bidi="en-US"/>
        </w:rPr>
      </w:pPr>
      <w:r w:rsidRPr="00AC0BA5">
        <w:rPr>
          <w:sz w:val="28"/>
          <w:szCs w:val="28"/>
        </w:rPr>
        <w:br w:type="page"/>
      </w:r>
    </w:p>
    <w:p w14:paraId="27C06DCC" w14:textId="799EB68F" w:rsidR="004D650B" w:rsidRPr="00AC0BA5" w:rsidRDefault="004D650B" w:rsidP="00CC5D4B">
      <w:pPr>
        <w:pStyle w:val="1"/>
        <w:numPr>
          <w:ilvl w:val="0"/>
          <w:numId w:val="4"/>
        </w:numPr>
        <w:ind w:left="0" w:firstLine="0"/>
        <w:rPr>
          <w:sz w:val="28"/>
        </w:rPr>
      </w:pPr>
      <w:bookmarkStart w:id="10" w:name="_Toc24450933"/>
      <w:bookmarkStart w:id="11" w:name="_Toc312530877"/>
      <w:bookmarkStart w:id="12" w:name="_Toc370201475"/>
      <w:bookmarkEnd w:id="1"/>
      <w:bookmarkEnd w:id="2"/>
      <w:r w:rsidRPr="00AC0BA5">
        <w:rPr>
          <w:sz w:val="28"/>
        </w:rPr>
        <w:lastRenderedPageBreak/>
        <w:t xml:space="preserve">Сведения о планах и программах комплексного социально-экономического развития </w:t>
      </w:r>
      <w:r w:rsidR="00C17846" w:rsidRPr="00AC0BA5">
        <w:rPr>
          <w:sz w:val="28"/>
        </w:rPr>
        <w:t>муниципального образования</w:t>
      </w:r>
      <w:bookmarkEnd w:id="10"/>
    </w:p>
    <w:p w14:paraId="739CB62C" w14:textId="4120BCB9" w:rsidR="00C17846" w:rsidRPr="00AC0BA5" w:rsidRDefault="00272D2C" w:rsidP="001A4F48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При разработке генерального плана поселения необходимо учитывать</w:t>
      </w:r>
      <w:r w:rsidR="00563C14" w:rsidRPr="00AC0BA5">
        <w:rPr>
          <w:sz w:val="28"/>
          <w:szCs w:val="28"/>
          <w:lang w:val="ru-RU"/>
        </w:rPr>
        <w:t xml:space="preserve"> сведения о планах и программах комплексного социально-экономического развития муниципального образования (при их наличии), для реализации которых осуществляется создание объектов местного значения поселения</w:t>
      </w:r>
      <w:r w:rsidRPr="00AC0BA5">
        <w:rPr>
          <w:sz w:val="28"/>
          <w:szCs w:val="28"/>
          <w:lang w:val="ru-RU"/>
        </w:rPr>
        <w:t xml:space="preserve"> (</w:t>
      </w:r>
      <w:proofErr w:type="spellStart"/>
      <w:r w:rsidRPr="00AC0BA5">
        <w:rPr>
          <w:sz w:val="28"/>
          <w:szCs w:val="28"/>
          <w:lang w:val="ru-RU"/>
        </w:rPr>
        <w:t>пп</w:t>
      </w:r>
      <w:proofErr w:type="spellEnd"/>
      <w:r w:rsidRPr="00AC0BA5">
        <w:rPr>
          <w:sz w:val="28"/>
          <w:szCs w:val="28"/>
          <w:lang w:val="ru-RU"/>
        </w:rPr>
        <w:t>. 1 п. 7 ст. 23 Градостроительного кодекса РФ).</w:t>
      </w:r>
    </w:p>
    <w:p w14:paraId="50027E78" w14:textId="522351DD" w:rsidR="00563C14" w:rsidRPr="00AC0BA5" w:rsidRDefault="00563C14" w:rsidP="001A4F48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при разработке проекта генерального плана </w:t>
      </w:r>
      <w:r w:rsidR="00621040" w:rsidRPr="00AC0BA5">
        <w:rPr>
          <w:sz w:val="28"/>
          <w:szCs w:val="28"/>
          <w:lang w:val="ru-RU"/>
        </w:rPr>
        <w:t>Боровского</w:t>
      </w:r>
      <w:r w:rsidR="004223C3" w:rsidRPr="00AC0BA5">
        <w:rPr>
          <w:sz w:val="28"/>
          <w:szCs w:val="28"/>
          <w:lang w:val="ru-RU"/>
        </w:rPr>
        <w:t xml:space="preserve"> </w:t>
      </w:r>
      <w:r w:rsidR="00090458" w:rsidRPr="00AC0BA5">
        <w:rPr>
          <w:sz w:val="28"/>
          <w:szCs w:val="28"/>
          <w:lang w:val="ru-RU"/>
        </w:rPr>
        <w:t>сельсовета</w:t>
      </w:r>
      <w:r w:rsidR="00375A69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 xml:space="preserve">учитывались муниципальные программы </w:t>
      </w:r>
      <w:r w:rsidR="00B51A42" w:rsidRPr="00AC0BA5">
        <w:rPr>
          <w:sz w:val="28"/>
          <w:szCs w:val="28"/>
          <w:lang w:val="ru-RU"/>
        </w:rPr>
        <w:t>Новосибирского района</w:t>
      </w:r>
      <w:r w:rsidR="004223C3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(таблица 1.</w:t>
      </w:r>
      <w:r w:rsidR="00780933" w:rsidRPr="00AC0BA5">
        <w:rPr>
          <w:sz w:val="28"/>
          <w:szCs w:val="28"/>
          <w:lang w:val="ru-RU"/>
        </w:rPr>
        <w:t>1</w:t>
      </w:r>
      <w:r w:rsidRPr="00AC0BA5">
        <w:rPr>
          <w:sz w:val="28"/>
          <w:szCs w:val="28"/>
          <w:lang w:val="ru-RU"/>
        </w:rPr>
        <w:t>).</w:t>
      </w:r>
    </w:p>
    <w:p w14:paraId="450D14B0" w14:textId="4B8140CA" w:rsidR="00704E4B" w:rsidRPr="00BA55D4" w:rsidRDefault="00704E4B" w:rsidP="008F42B7">
      <w:pPr>
        <w:pStyle w:val="a0"/>
        <w:spacing w:before="120"/>
        <w:jc w:val="right"/>
        <w:rPr>
          <w:b/>
          <w:sz w:val="28"/>
          <w:szCs w:val="28"/>
          <w:lang w:val="ru-RU"/>
        </w:rPr>
      </w:pPr>
      <w:r w:rsidRPr="00BA55D4">
        <w:rPr>
          <w:b/>
          <w:sz w:val="28"/>
          <w:szCs w:val="28"/>
          <w:lang w:val="ru-RU"/>
        </w:rPr>
        <w:t xml:space="preserve">Таблица </w:t>
      </w:r>
      <w:r w:rsidR="00504417" w:rsidRPr="00BA55D4">
        <w:rPr>
          <w:b/>
          <w:sz w:val="28"/>
          <w:szCs w:val="28"/>
          <w:lang w:val="ru-RU"/>
        </w:rPr>
        <w:t>1</w:t>
      </w:r>
      <w:r w:rsidR="00780933" w:rsidRPr="00BA55D4">
        <w:rPr>
          <w:b/>
          <w:sz w:val="28"/>
          <w:szCs w:val="28"/>
          <w:lang w:val="ru-RU"/>
        </w:rPr>
        <w:t>.1</w:t>
      </w:r>
    </w:p>
    <w:p w14:paraId="416E1B1B" w14:textId="7682A73F" w:rsidR="00934B67" w:rsidRPr="00BA55D4" w:rsidRDefault="00934B67" w:rsidP="00D124DD">
      <w:pPr>
        <w:pStyle w:val="a0"/>
        <w:spacing w:after="120"/>
        <w:ind w:firstLine="0"/>
        <w:jc w:val="center"/>
        <w:rPr>
          <w:b/>
          <w:sz w:val="28"/>
          <w:szCs w:val="28"/>
          <w:lang w:val="ru-RU"/>
        </w:rPr>
      </w:pPr>
      <w:r w:rsidRPr="00BA55D4">
        <w:rPr>
          <w:b/>
          <w:sz w:val="28"/>
          <w:szCs w:val="28"/>
          <w:lang w:val="ru-RU"/>
        </w:rPr>
        <w:t xml:space="preserve">Перечень </w:t>
      </w:r>
      <w:r w:rsidR="00D124DD" w:rsidRPr="00BA55D4">
        <w:rPr>
          <w:b/>
          <w:sz w:val="28"/>
          <w:szCs w:val="28"/>
          <w:lang w:val="ru-RU"/>
        </w:rPr>
        <w:t>муниципальных</w:t>
      </w:r>
      <w:r w:rsidRPr="00BA55D4">
        <w:rPr>
          <w:b/>
          <w:sz w:val="28"/>
          <w:szCs w:val="28"/>
          <w:lang w:val="ru-RU"/>
        </w:rPr>
        <w:t xml:space="preserve"> программ </w:t>
      </w:r>
      <w:r w:rsidR="00B51A42" w:rsidRPr="00BA55D4">
        <w:rPr>
          <w:b/>
          <w:sz w:val="28"/>
          <w:szCs w:val="28"/>
          <w:lang w:val="ru-RU"/>
        </w:rPr>
        <w:t>Новосибирского района</w:t>
      </w:r>
      <w:r w:rsidR="004223C3" w:rsidRPr="00BA55D4">
        <w:rPr>
          <w:b/>
          <w:sz w:val="28"/>
          <w:szCs w:val="28"/>
          <w:lang w:val="ru-RU"/>
        </w:rPr>
        <w:t xml:space="preserve"> </w:t>
      </w:r>
      <w:r w:rsidRPr="00BA55D4">
        <w:rPr>
          <w:b/>
          <w:sz w:val="28"/>
          <w:szCs w:val="28"/>
          <w:lang w:val="ru-RU"/>
        </w:rPr>
        <w:t xml:space="preserve">по состоянию на </w:t>
      </w:r>
      <w:r w:rsidR="00090458" w:rsidRPr="00BA55D4">
        <w:rPr>
          <w:b/>
          <w:sz w:val="28"/>
          <w:szCs w:val="28"/>
          <w:lang w:val="ru-RU"/>
        </w:rPr>
        <w:t>2019</w:t>
      </w:r>
      <w:r w:rsidRPr="00BA55D4">
        <w:rPr>
          <w:b/>
          <w:sz w:val="28"/>
          <w:szCs w:val="28"/>
          <w:lang w:val="ru-RU"/>
        </w:rPr>
        <w:t xml:space="preserve"> год</w:t>
      </w:r>
    </w:p>
    <w:tbl>
      <w:tblPr>
        <w:tblW w:w="95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723"/>
        <w:gridCol w:w="4354"/>
      </w:tblGrid>
      <w:tr w:rsidR="009749DC" w:rsidRPr="00AC0BA5" w14:paraId="247781C8" w14:textId="77777777" w:rsidTr="00AC0BA5">
        <w:trPr>
          <w:cantSplit/>
          <w:trHeight w:val="159"/>
          <w:tblHeader/>
          <w:jc w:val="center"/>
        </w:trPr>
        <w:tc>
          <w:tcPr>
            <w:tcW w:w="483" w:type="dxa"/>
            <w:shd w:val="clear" w:color="auto" w:fill="auto"/>
          </w:tcPr>
          <w:p w14:paraId="022625FE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723" w:type="dxa"/>
            <w:shd w:val="clear" w:color="auto" w:fill="auto"/>
          </w:tcPr>
          <w:p w14:paraId="0C8C404B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 xml:space="preserve">Наименование программы </w:t>
            </w:r>
          </w:p>
        </w:tc>
        <w:tc>
          <w:tcPr>
            <w:tcW w:w="4354" w:type="dxa"/>
            <w:shd w:val="clear" w:color="auto" w:fill="auto"/>
          </w:tcPr>
          <w:p w14:paraId="7B8B2781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Нормативно-правовой акт</w:t>
            </w:r>
          </w:p>
        </w:tc>
      </w:tr>
      <w:tr w:rsidR="009749DC" w:rsidRPr="00AC0BA5" w14:paraId="6A05F48B" w14:textId="77777777" w:rsidTr="00AC0BA5">
        <w:trPr>
          <w:cantSplit/>
          <w:trHeight w:val="208"/>
          <w:jc w:val="center"/>
        </w:trPr>
        <w:tc>
          <w:tcPr>
            <w:tcW w:w="483" w:type="dxa"/>
            <w:shd w:val="clear" w:color="auto" w:fill="auto"/>
          </w:tcPr>
          <w:p w14:paraId="17BA9F04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723" w:type="dxa"/>
            <w:shd w:val="clear" w:color="auto" w:fill="auto"/>
          </w:tcPr>
          <w:p w14:paraId="6D730942" w14:textId="77777777" w:rsidR="009749DC" w:rsidRPr="00AC0BA5" w:rsidRDefault="009749DC" w:rsidP="002748AA">
            <w:pPr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Муниципальная программа «Развитие субъектов малого и среднего предпринимательства в Новосибирском районе Новосибирской области на 2017-2022 годы»</w:t>
            </w:r>
          </w:p>
        </w:tc>
        <w:tc>
          <w:tcPr>
            <w:tcW w:w="4354" w:type="dxa"/>
            <w:shd w:val="clear" w:color="auto" w:fill="auto"/>
          </w:tcPr>
          <w:p w14:paraId="71371AA4" w14:textId="77777777" w:rsidR="009749DC" w:rsidRPr="00AC0BA5" w:rsidRDefault="009749DC" w:rsidP="002748AA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Постановление № 263-па 04.04.2018г.</w:t>
            </w:r>
          </w:p>
        </w:tc>
      </w:tr>
      <w:tr w:rsidR="009749DC" w:rsidRPr="00AC0BA5" w14:paraId="075D5BD1" w14:textId="77777777" w:rsidTr="00AC0BA5">
        <w:trPr>
          <w:cantSplit/>
          <w:trHeight w:val="208"/>
          <w:jc w:val="center"/>
        </w:trPr>
        <w:tc>
          <w:tcPr>
            <w:tcW w:w="483" w:type="dxa"/>
            <w:shd w:val="clear" w:color="auto" w:fill="auto"/>
          </w:tcPr>
          <w:p w14:paraId="01837927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723" w:type="dxa"/>
            <w:shd w:val="clear" w:color="auto" w:fill="auto"/>
          </w:tcPr>
          <w:p w14:paraId="2BCB7BED" w14:textId="77777777" w:rsidR="009749DC" w:rsidRPr="00AC0BA5" w:rsidRDefault="009749DC" w:rsidP="002748AA">
            <w:pPr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Муниципальная программа «Развитие сельского хозяйства и регулирование рынков сельскохозяйственной продукции, сырья и продовольствия в Новосибирском районе Новосибирской области на 2013-2020 годы»</w:t>
            </w:r>
          </w:p>
        </w:tc>
        <w:tc>
          <w:tcPr>
            <w:tcW w:w="4354" w:type="dxa"/>
            <w:shd w:val="clear" w:color="auto" w:fill="auto"/>
          </w:tcPr>
          <w:p w14:paraId="385DF3C3" w14:textId="77777777" w:rsidR="009749DC" w:rsidRPr="00AC0BA5" w:rsidRDefault="009749DC" w:rsidP="002748AA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Постановление № 3493-па от 29.05.2015г.</w:t>
            </w:r>
          </w:p>
        </w:tc>
      </w:tr>
      <w:tr w:rsidR="009749DC" w:rsidRPr="00AC0BA5" w14:paraId="0AA159AC" w14:textId="77777777" w:rsidTr="00AC0BA5">
        <w:trPr>
          <w:cantSplit/>
          <w:trHeight w:val="208"/>
          <w:jc w:val="center"/>
        </w:trPr>
        <w:tc>
          <w:tcPr>
            <w:tcW w:w="483" w:type="dxa"/>
            <w:shd w:val="clear" w:color="auto" w:fill="auto"/>
          </w:tcPr>
          <w:p w14:paraId="23982629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23" w:type="dxa"/>
            <w:shd w:val="clear" w:color="auto" w:fill="auto"/>
          </w:tcPr>
          <w:p w14:paraId="1EFCC671" w14:textId="77777777" w:rsidR="009749DC" w:rsidRPr="00AC0BA5" w:rsidRDefault="009749DC" w:rsidP="002748AA">
            <w:pPr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Муниципальная программа «Мер по демографическому развитию Новосибирского района Новосибирской области на 2008-2025 годы»</w:t>
            </w:r>
          </w:p>
        </w:tc>
        <w:tc>
          <w:tcPr>
            <w:tcW w:w="4354" w:type="dxa"/>
            <w:shd w:val="clear" w:color="auto" w:fill="auto"/>
          </w:tcPr>
          <w:p w14:paraId="6255A4D5" w14:textId="77777777" w:rsidR="009749DC" w:rsidRPr="00AC0BA5" w:rsidRDefault="009749DC" w:rsidP="002748AA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Постановление № 1113-па от 11.06.2008г.</w:t>
            </w:r>
          </w:p>
        </w:tc>
      </w:tr>
      <w:tr w:rsidR="009749DC" w:rsidRPr="00AC0BA5" w14:paraId="63BB9980" w14:textId="77777777" w:rsidTr="00AC0BA5">
        <w:trPr>
          <w:cantSplit/>
          <w:trHeight w:val="208"/>
          <w:jc w:val="center"/>
        </w:trPr>
        <w:tc>
          <w:tcPr>
            <w:tcW w:w="483" w:type="dxa"/>
            <w:shd w:val="clear" w:color="auto" w:fill="auto"/>
          </w:tcPr>
          <w:p w14:paraId="6AF9CA3D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723" w:type="dxa"/>
            <w:shd w:val="clear" w:color="auto" w:fill="auto"/>
          </w:tcPr>
          <w:p w14:paraId="0BD06D31" w14:textId="77777777" w:rsidR="009749DC" w:rsidRPr="00AC0BA5" w:rsidRDefault="009749DC" w:rsidP="002748AA">
            <w:pPr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Муниципальная программа «Безопасность систем теплоснабжения муниципальных образовательных учреждений Новосибирского района Новосибирской области на 2016-2020 годы»</w:t>
            </w:r>
          </w:p>
        </w:tc>
        <w:tc>
          <w:tcPr>
            <w:tcW w:w="4354" w:type="dxa"/>
            <w:shd w:val="clear" w:color="auto" w:fill="auto"/>
          </w:tcPr>
          <w:p w14:paraId="55F99AFC" w14:textId="77777777" w:rsidR="009749DC" w:rsidRPr="00AC0BA5" w:rsidRDefault="009749DC" w:rsidP="002748AA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Постановление № 1024-па 14.06.2016г.</w:t>
            </w:r>
          </w:p>
        </w:tc>
      </w:tr>
      <w:tr w:rsidR="009749DC" w:rsidRPr="00AC0BA5" w14:paraId="67D6C656" w14:textId="77777777" w:rsidTr="00AC0BA5">
        <w:trPr>
          <w:cantSplit/>
          <w:trHeight w:val="208"/>
          <w:jc w:val="center"/>
        </w:trPr>
        <w:tc>
          <w:tcPr>
            <w:tcW w:w="483" w:type="dxa"/>
            <w:shd w:val="clear" w:color="auto" w:fill="auto"/>
          </w:tcPr>
          <w:p w14:paraId="2EFCA92E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723" w:type="dxa"/>
            <w:shd w:val="clear" w:color="auto" w:fill="auto"/>
          </w:tcPr>
          <w:p w14:paraId="2DF30FD8" w14:textId="77777777" w:rsidR="009749DC" w:rsidRPr="00AC0BA5" w:rsidRDefault="009749DC" w:rsidP="002748AA">
            <w:pPr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Муниципальная программа «Профилактика правонарушений Новосибирского района Новосибирской области на 2018-2020 годы»</w:t>
            </w:r>
          </w:p>
        </w:tc>
        <w:tc>
          <w:tcPr>
            <w:tcW w:w="4354" w:type="dxa"/>
            <w:shd w:val="clear" w:color="auto" w:fill="auto"/>
          </w:tcPr>
          <w:p w14:paraId="60B3ABE8" w14:textId="77777777" w:rsidR="009749DC" w:rsidRPr="00AC0BA5" w:rsidRDefault="009749DC" w:rsidP="002748AA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Постановление № 2431-па 29.12.2017г.</w:t>
            </w:r>
          </w:p>
        </w:tc>
      </w:tr>
      <w:tr w:rsidR="009749DC" w:rsidRPr="00AC0BA5" w14:paraId="1763A865" w14:textId="77777777" w:rsidTr="00AC0BA5">
        <w:trPr>
          <w:cantSplit/>
          <w:trHeight w:val="208"/>
          <w:jc w:val="center"/>
        </w:trPr>
        <w:tc>
          <w:tcPr>
            <w:tcW w:w="483" w:type="dxa"/>
            <w:shd w:val="clear" w:color="auto" w:fill="auto"/>
          </w:tcPr>
          <w:p w14:paraId="3583B007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723" w:type="dxa"/>
            <w:shd w:val="clear" w:color="auto" w:fill="auto"/>
          </w:tcPr>
          <w:p w14:paraId="1804CDC5" w14:textId="77777777" w:rsidR="009749DC" w:rsidRPr="00AC0BA5" w:rsidRDefault="009749DC" w:rsidP="002748AA">
            <w:pPr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Муниципальная программа «Развитие культуры и искусства в Новосибирском районе Новосибирской области на 2018-2021 годы»</w:t>
            </w:r>
          </w:p>
        </w:tc>
        <w:tc>
          <w:tcPr>
            <w:tcW w:w="4354" w:type="dxa"/>
            <w:shd w:val="clear" w:color="auto" w:fill="auto"/>
          </w:tcPr>
          <w:p w14:paraId="0B56AE26" w14:textId="77777777" w:rsidR="009749DC" w:rsidRPr="00AC0BA5" w:rsidRDefault="009749DC" w:rsidP="002748AA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Постановление № 525-па 05.06.2018г.</w:t>
            </w:r>
          </w:p>
        </w:tc>
      </w:tr>
      <w:tr w:rsidR="009749DC" w:rsidRPr="00AC0BA5" w14:paraId="2113460E" w14:textId="77777777" w:rsidTr="00AC0BA5">
        <w:trPr>
          <w:cantSplit/>
          <w:trHeight w:val="208"/>
          <w:jc w:val="center"/>
        </w:trPr>
        <w:tc>
          <w:tcPr>
            <w:tcW w:w="483" w:type="dxa"/>
            <w:shd w:val="clear" w:color="auto" w:fill="auto"/>
          </w:tcPr>
          <w:p w14:paraId="653FF432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723" w:type="dxa"/>
            <w:shd w:val="clear" w:color="auto" w:fill="auto"/>
          </w:tcPr>
          <w:p w14:paraId="61880345" w14:textId="77777777" w:rsidR="009749DC" w:rsidRPr="00AC0BA5" w:rsidRDefault="009749DC" w:rsidP="002748AA">
            <w:pPr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Муниципальная программа «Обеспечение жильем молодых семей в Новосибирском районе новосибирской области на 2018-2020 годы»</w:t>
            </w:r>
          </w:p>
        </w:tc>
        <w:tc>
          <w:tcPr>
            <w:tcW w:w="4354" w:type="dxa"/>
            <w:shd w:val="clear" w:color="auto" w:fill="auto"/>
          </w:tcPr>
          <w:p w14:paraId="39F2577E" w14:textId="77777777" w:rsidR="009749DC" w:rsidRPr="00AC0BA5" w:rsidRDefault="009749DC" w:rsidP="002748AA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Постановление № 483-па 30.05.2018г</w:t>
            </w:r>
          </w:p>
        </w:tc>
      </w:tr>
      <w:tr w:rsidR="009749DC" w:rsidRPr="00AC0BA5" w14:paraId="0A3D4354" w14:textId="77777777" w:rsidTr="00AC0BA5">
        <w:trPr>
          <w:cantSplit/>
          <w:trHeight w:val="208"/>
          <w:jc w:val="center"/>
        </w:trPr>
        <w:tc>
          <w:tcPr>
            <w:tcW w:w="483" w:type="dxa"/>
            <w:shd w:val="clear" w:color="auto" w:fill="auto"/>
          </w:tcPr>
          <w:p w14:paraId="7B735349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4723" w:type="dxa"/>
            <w:shd w:val="clear" w:color="auto" w:fill="auto"/>
          </w:tcPr>
          <w:p w14:paraId="124F0D4F" w14:textId="77777777" w:rsidR="009749DC" w:rsidRPr="00AC0BA5" w:rsidRDefault="009749DC" w:rsidP="002748AA">
            <w:pPr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Муниципальная программа «Развитие территориального общественного самоуправления на территории Новосибирского района Новосибирской области на 2018-2020 годы»</w:t>
            </w:r>
          </w:p>
        </w:tc>
        <w:tc>
          <w:tcPr>
            <w:tcW w:w="4354" w:type="dxa"/>
            <w:shd w:val="clear" w:color="auto" w:fill="auto"/>
          </w:tcPr>
          <w:p w14:paraId="7DBE57DA" w14:textId="77777777" w:rsidR="009749DC" w:rsidRPr="00AC0BA5" w:rsidRDefault="009749DC" w:rsidP="002748AA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Постановление № 308-па 16.04.2018г.</w:t>
            </w:r>
          </w:p>
        </w:tc>
      </w:tr>
      <w:tr w:rsidR="009749DC" w:rsidRPr="00AC0BA5" w14:paraId="2A49B411" w14:textId="77777777" w:rsidTr="00AC0BA5">
        <w:trPr>
          <w:cantSplit/>
          <w:trHeight w:val="208"/>
          <w:jc w:val="center"/>
        </w:trPr>
        <w:tc>
          <w:tcPr>
            <w:tcW w:w="483" w:type="dxa"/>
            <w:shd w:val="clear" w:color="auto" w:fill="auto"/>
          </w:tcPr>
          <w:p w14:paraId="6B4CAE2D" w14:textId="77777777" w:rsidR="009749DC" w:rsidRPr="00AC0BA5" w:rsidRDefault="009749DC" w:rsidP="002748A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723" w:type="dxa"/>
            <w:shd w:val="clear" w:color="auto" w:fill="auto"/>
          </w:tcPr>
          <w:p w14:paraId="77C2EB2E" w14:textId="77777777" w:rsidR="009749DC" w:rsidRPr="00AC0BA5" w:rsidRDefault="009749DC" w:rsidP="002748AA">
            <w:pPr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Муниципальная программа «Обеспечение безопасности жизнедеятельности населения Новосибирского района Новосибирской области на период 2017- 2021 годов»</w:t>
            </w:r>
          </w:p>
        </w:tc>
        <w:tc>
          <w:tcPr>
            <w:tcW w:w="4354" w:type="dxa"/>
            <w:shd w:val="clear" w:color="auto" w:fill="auto"/>
          </w:tcPr>
          <w:p w14:paraId="0BC54737" w14:textId="77777777" w:rsidR="009749DC" w:rsidRPr="00AC0BA5" w:rsidRDefault="009749DC" w:rsidP="002748AA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Постановление № 1271-па 21.06.2017г.</w:t>
            </w:r>
          </w:p>
        </w:tc>
      </w:tr>
    </w:tbl>
    <w:p w14:paraId="1D0A6BBC" w14:textId="77777777" w:rsidR="009749DC" w:rsidRPr="00AC0BA5" w:rsidRDefault="009749DC" w:rsidP="00D124DD">
      <w:pPr>
        <w:pStyle w:val="a0"/>
        <w:spacing w:after="120"/>
        <w:ind w:firstLine="0"/>
        <w:jc w:val="center"/>
        <w:rPr>
          <w:b/>
          <w:szCs w:val="28"/>
          <w:lang w:val="ru-RU"/>
        </w:rPr>
      </w:pPr>
    </w:p>
    <w:p w14:paraId="099D1B45" w14:textId="0DF2E5B0" w:rsidR="002A42BE" w:rsidRPr="00AC0BA5" w:rsidRDefault="00117F76" w:rsidP="00CC5D4B">
      <w:pPr>
        <w:pStyle w:val="1"/>
        <w:numPr>
          <w:ilvl w:val="0"/>
          <w:numId w:val="4"/>
        </w:numPr>
        <w:ind w:left="0" w:firstLine="0"/>
        <w:rPr>
          <w:sz w:val="28"/>
        </w:rPr>
      </w:pPr>
      <w:bookmarkStart w:id="13" w:name="_Toc24450934"/>
      <w:r w:rsidRPr="00AC0BA5">
        <w:rPr>
          <w:sz w:val="28"/>
        </w:rPr>
        <w:t>О</w:t>
      </w:r>
      <w:r w:rsidR="002A42BE" w:rsidRPr="00AC0BA5">
        <w:rPr>
          <w:sz w:val="28"/>
        </w:rPr>
        <w:t>боснование выбранного варианта размещения объектов местного значения поселения</w:t>
      </w:r>
      <w:bookmarkEnd w:id="13"/>
    </w:p>
    <w:p w14:paraId="6B2BCAEE" w14:textId="1D47B972" w:rsidR="002A42BE" w:rsidRPr="00AC0BA5" w:rsidRDefault="003E04FC" w:rsidP="00CC5D4B">
      <w:pPr>
        <w:pStyle w:val="2"/>
        <w:numPr>
          <w:ilvl w:val="1"/>
          <w:numId w:val="4"/>
        </w:numPr>
        <w:ind w:left="0" w:firstLine="0"/>
        <w:rPr>
          <w:i w:val="0"/>
          <w:sz w:val="28"/>
        </w:rPr>
      </w:pPr>
      <w:bookmarkStart w:id="14" w:name="_Toc24450935"/>
      <w:bookmarkStart w:id="15" w:name="_Toc312530878"/>
      <w:bookmarkEnd w:id="11"/>
      <w:r w:rsidRPr="00AC0BA5">
        <w:rPr>
          <w:i w:val="0"/>
          <w:sz w:val="28"/>
        </w:rPr>
        <w:t xml:space="preserve">Анализ </w:t>
      </w:r>
      <w:r w:rsidR="002A42BE" w:rsidRPr="00AC0BA5">
        <w:rPr>
          <w:i w:val="0"/>
          <w:sz w:val="28"/>
        </w:rPr>
        <w:t>использования территорий поселения</w:t>
      </w:r>
      <w:r w:rsidR="00A14FD0" w:rsidRPr="00AC0BA5">
        <w:rPr>
          <w:i w:val="0"/>
          <w:sz w:val="28"/>
        </w:rPr>
        <w:t xml:space="preserve"> и возможных направлений развития этих территорий</w:t>
      </w:r>
      <w:bookmarkEnd w:id="14"/>
    </w:p>
    <w:p w14:paraId="0A14F464" w14:textId="5FFBFE62" w:rsidR="00A5122F" w:rsidRPr="00AC0BA5" w:rsidRDefault="00A5122F" w:rsidP="00CC5D4B">
      <w:pPr>
        <w:pStyle w:val="3"/>
        <w:numPr>
          <w:ilvl w:val="2"/>
          <w:numId w:val="4"/>
        </w:numPr>
        <w:ind w:left="0" w:firstLine="0"/>
        <w:rPr>
          <w:i w:val="0"/>
          <w:sz w:val="28"/>
          <w:szCs w:val="28"/>
        </w:rPr>
      </w:pPr>
      <w:bookmarkStart w:id="16" w:name="_Toc522808440"/>
      <w:bookmarkStart w:id="17" w:name="_Toc24450936"/>
      <w:r w:rsidRPr="00AC0BA5">
        <w:rPr>
          <w:i w:val="0"/>
          <w:sz w:val="28"/>
          <w:szCs w:val="28"/>
        </w:rPr>
        <w:t xml:space="preserve">Положение </w:t>
      </w:r>
      <w:bookmarkEnd w:id="16"/>
      <w:r w:rsidR="00621040" w:rsidRPr="00AC0BA5">
        <w:rPr>
          <w:i w:val="0"/>
          <w:sz w:val="28"/>
          <w:szCs w:val="28"/>
        </w:rPr>
        <w:t>Боровского</w:t>
      </w:r>
      <w:r w:rsidR="00A5341D" w:rsidRPr="00AC0BA5">
        <w:rPr>
          <w:i w:val="0"/>
          <w:sz w:val="28"/>
          <w:szCs w:val="28"/>
        </w:rPr>
        <w:t xml:space="preserve"> </w:t>
      </w:r>
      <w:r w:rsidR="00007DD7" w:rsidRPr="00AC0BA5">
        <w:rPr>
          <w:i w:val="0"/>
          <w:sz w:val="28"/>
          <w:szCs w:val="28"/>
        </w:rPr>
        <w:t xml:space="preserve">сельсовета </w:t>
      </w:r>
      <w:r w:rsidR="00B51A42" w:rsidRPr="00AC0BA5">
        <w:rPr>
          <w:i w:val="0"/>
          <w:sz w:val="28"/>
          <w:szCs w:val="28"/>
        </w:rPr>
        <w:t>Новосибирского района</w:t>
      </w:r>
      <w:r w:rsidR="00A5341D" w:rsidRPr="00AC0BA5">
        <w:rPr>
          <w:i w:val="0"/>
          <w:sz w:val="28"/>
          <w:szCs w:val="28"/>
        </w:rPr>
        <w:t xml:space="preserve"> </w:t>
      </w:r>
      <w:r w:rsidR="00007DD7" w:rsidRPr="00AC0BA5">
        <w:rPr>
          <w:i w:val="0"/>
          <w:sz w:val="28"/>
          <w:szCs w:val="28"/>
        </w:rPr>
        <w:t>Новосибирской области</w:t>
      </w:r>
      <w:bookmarkEnd w:id="17"/>
    </w:p>
    <w:p w14:paraId="267F9C66" w14:textId="77777777" w:rsidR="005D6153" w:rsidRPr="00AC0BA5" w:rsidRDefault="005D6153" w:rsidP="005D6153">
      <w:pPr>
        <w:pStyle w:val="a0"/>
        <w:rPr>
          <w:sz w:val="28"/>
          <w:szCs w:val="28"/>
          <w:lang w:val="ru-RU"/>
        </w:rPr>
      </w:pPr>
      <w:bookmarkStart w:id="18" w:name="_Toc273558608"/>
      <w:bookmarkStart w:id="19" w:name="_Toc312530873"/>
      <w:bookmarkStart w:id="20" w:name="_Toc370201473"/>
      <w:bookmarkStart w:id="21" w:name="_Toc273558609"/>
      <w:bookmarkStart w:id="22" w:name="_Toc312530874"/>
      <w:bookmarkStart w:id="23" w:name="_Toc370201474"/>
      <w:proofErr w:type="spellStart"/>
      <w:r w:rsidRPr="00AC0BA5">
        <w:rPr>
          <w:sz w:val="28"/>
          <w:szCs w:val="28"/>
          <w:lang w:val="ru-RU"/>
        </w:rPr>
        <w:t>Боровской</w:t>
      </w:r>
      <w:proofErr w:type="spellEnd"/>
      <w:r w:rsidRPr="00AC0BA5">
        <w:rPr>
          <w:sz w:val="28"/>
          <w:szCs w:val="28"/>
          <w:lang w:val="ru-RU"/>
        </w:rPr>
        <w:t xml:space="preserve"> сельсовет находится в Российской Федерации, Новосибирской области, в Новосибирском районе.</w:t>
      </w:r>
    </w:p>
    <w:p w14:paraId="089FCB60" w14:textId="32600DEC" w:rsidR="005D6153" w:rsidRPr="00AC0BA5" w:rsidRDefault="005D6153" w:rsidP="005D6153">
      <w:pPr>
        <w:pStyle w:val="afff7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Район расположен в восточной части Новосибирской области, со всех сторон примыкая к городу Новосибирску. Входит в Новосибирскую агломерацию. Граничит с </w:t>
      </w:r>
      <w:proofErr w:type="spellStart"/>
      <w:r w:rsidRPr="00AC0BA5">
        <w:rPr>
          <w:sz w:val="28"/>
          <w:szCs w:val="28"/>
          <w:lang w:eastAsia="ar-SA" w:bidi="en-US"/>
        </w:rPr>
        <w:t>Мошковским</w:t>
      </w:r>
      <w:proofErr w:type="spellEnd"/>
      <w:r w:rsidRPr="00AC0BA5">
        <w:rPr>
          <w:sz w:val="28"/>
          <w:szCs w:val="28"/>
          <w:lang w:eastAsia="ar-SA" w:bidi="en-US"/>
        </w:rPr>
        <w:t xml:space="preserve">, </w:t>
      </w:r>
      <w:proofErr w:type="spellStart"/>
      <w:r w:rsidRPr="00AC0BA5">
        <w:rPr>
          <w:sz w:val="28"/>
          <w:szCs w:val="28"/>
          <w:lang w:eastAsia="ar-SA" w:bidi="en-US"/>
        </w:rPr>
        <w:t>Тогучинским</w:t>
      </w:r>
      <w:proofErr w:type="spellEnd"/>
      <w:r w:rsidR="00E861AC">
        <w:rPr>
          <w:sz w:val="28"/>
          <w:szCs w:val="28"/>
          <w:lang w:eastAsia="ar-SA" w:bidi="en-US"/>
        </w:rPr>
        <w:t xml:space="preserve">, </w:t>
      </w:r>
      <w:proofErr w:type="spellStart"/>
      <w:r w:rsidR="00E861AC">
        <w:rPr>
          <w:sz w:val="28"/>
          <w:szCs w:val="28"/>
          <w:lang w:eastAsia="ar-SA" w:bidi="en-US"/>
        </w:rPr>
        <w:t>Искитимским</w:t>
      </w:r>
      <w:proofErr w:type="spellEnd"/>
      <w:r w:rsidR="00E861AC">
        <w:rPr>
          <w:sz w:val="28"/>
          <w:szCs w:val="28"/>
          <w:lang w:eastAsia="ar-SA" w:bidi="en-US"/>
        </w:rPr>
        <w:t xml:space="preserve">, Ордынским, </w:t>
      </w:r>
      <w:proofErr w:type="spellStart"/>
      <w:r w:rsidR="00E861AC">
        <w:rPr>
          <w:sz w:val="28"/>
          <w:szCs w:val="28"/>
          <w:lang w:eastAsia="ar-SA" w:bidi="en-US"/>
        </w:rPr>
        <w:t>Кочене</w:t>
      </w:r>
      <w:bookmarkStart w:id="24" w:name="_GoBack"/>
      <w:bookmarkEnd w:id="24"/>
      <w:r w:rsidRPr="00AC0BA5">
        <w:rPr>
          <w:sz w:val="28"/>
          <w:szCs w:val="28"/>
          <w:lang w:eastAsia="ar-SA" w:bidi="en-US"/>
        </w:rPr>
        <w:t>вским</w:t>
      </w:r>
      <w:proofErr w:type="spellEnd"/>
      <w:r w:rsidRPr="00AC0BA5">
        <w:rPr>
          <w:sz w:val="28"/>
          <w:szCs w:val="28"/>
          <w:lang w:eastAsia="ar-SA" w:bidi="en-US"/>
        </w:rPr>
        <w:t xml:space="preserve"> и </w:t>
      </w:r>
      <w:proofErr w:type="spellStart"/>
      <w:r w:rsidRPr="00AC0BA5">
        <w:rPr>
          <w:sz w:val="28"/>
          <w:szCs w:val="28"/>
          <w:lang w:eastAsia="ar-SA" w:bidi="en-US"/>
        </w:rPr>
        <w:t>Колыванским</w:t>
      </w:r>
      <w:proofErr w:type="spellEnd"/>
      <w:r w:rsidRPr="00AC0BA5">
        <w:rPr>
          <w:sz w:val="28"/>
          <w:szCs w:val="28"/>
          <w:lang w:eastAsia="ar-SA" w:bidi="en-US"/>
        </w:rPr>
        <w:t xml:space="preserve"> районами Новосибирской области.</w:t>
      </w:r>
    </w:p>
    <w:p w14:paraId="7549DEF0" w14:textId="7D64B53A" w:rsidR="005D6153" w:rsidRPr="00AC0BA5" w:rsidRDefault="005D6153" w:rsidP="005D6153">
      <w:pPr>
        <w:pStyle w:val="afff7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Территория поселения расположена в юго-западной части Новосибирской области на расстоянии 55 км от областного центра г. Новосибирска, в 55 км от районного центра и в 50 км от ближайшей железнодорожной станции г. Новосибирска. Протяженность поселения с севера на юг составляет 25 км и с запада на восток 10 км.</w:t>
      </w:r>
    </w:p>
    <w:bookmarkEnd w:id="18"/>
    <w:bookmarkEnd w:id="19"/>
    <w:bookmarkEnd w:id="20"/>
    <w:p w14:paraId="2DFA9ED1" w14:textId="77777777" w:rsidR="005D6153" w:rsidRPr="00AC0BA5" w:rsidRDefault="005D6153" w:rsidP="005D615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В состав Боровского сельсовета входят 3 населенных пункта:</w:t>
      </w:r>
    </w:p>
    <w:p w14:paraId="02AB74B2" w14:textId="713C377B" w:rsidR="005D6153" w:rsidRPr="00AC0BA5" w:rsidRDefault="005D6153" w:rsidP="00CC5D4B">
      <w:pPr>
        <w:pStyle w:val="a0"/>
        <w:numPr>
          <w:ilvl w:val="0"/>
          <w:numId w:val="13"/>
        </w:numPr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с. Боровое — административный центр</w:t>
      </w:r>
      <w:r w:rsidR="007909DA">
        <w:rPr>
          <w:sz w:val="28"/>
          <w:szCs w:val="28"/>
          <w:lang w:val="ru-RU"/>
        </w:rPr>
        <w:t>;</w:t>
      </w:r>
    </w:p>
    <w:p w14:paraId="06A8900F" w14:textId="3B7777D0" w:rsidR="005D6153" w:rsidRPr="00AC0BA5" w:rsidRDefault="005D6153" w:rsidP="00CC5D4B">
      <w:pPr>
        <w:pStyle w:val="afff7"/>
        <w:numPr>
          <w:ilvl w:val="0"/>
          <w:numId w:val="13"/>
        </w:numPr>
        <w:rPr>
          <w:rFonts w:eastAsiaTheme="minorEastAsia"/>
          <w:sz w:val="28"/>
          <w:szCs w:val="28"/>
        </w:rPr>
      </w:pPr>
      <w:r w:rsidRPr="00AC0BA5">
        <w:rPr>
          <w:rFonts w:eastAsiaTheme="minorEastAsia"/>
          <w:sz w:val="28"/>
          <w:szCs w:val="28"/>
        </w:rPr>
        <w:t>с. Береговое</w:t>
      </w:r>
      <w:r w:rsidR="007909DA">
        <w:rPr>
          <w:rFonts w:eastAsiaTheme="minorEastAsia"/>
          <w:sz w:val="28"/>
          <w:szCs w:val="28"/>
        </w:rPr>
        <w:t>;</w:t>
      </w:r>
    </w:p>
    <w:p w14:paraId="0BAB3631" w14:textId="2E29707B" w:rsidR="005D6153" w:rsidRPr="00AC0BA5" w:rsidRDefault="005D6153" w:rsidP="00CC5D4B">
      <w:pPr>
        <w:pStyle w:val="afff7"/>
        <w:numPr>
          <w:ilvl w:val="0"/>
          <w:numId w:val="13"/>
        </w:numPr>
        <w:rPr>
          <w:rFonts w:eastAsiaTheme="minorEastAsia"/>
          <w:sz w:val="28"/>
          <w:szCs w:val="28"/>
        </w:rPr>
      </w:pPr>
      <w:r w:rsidRPr="00AC0BA5">
        <w:rPr>
          <w:rFonts w:eastAsiaTheme="minorEastAsia"/>
          <w:sz w:val="28"/>
          <w:szCs w:val="28"/>
        </w:rPr>
        <w:t>пос. Прогресс</w:t>
      </w:r>
      <w:r w:rsidR="007909DA">
        <w:rPr>
          <w:rFonts w:eastAsiaTheme="minorEastAsia"/>
          <w:sz w:val="28"/>
          <w:szCs w:val="28"/>
        </w:rPr>
        <w:t>.</w:t>
      </w:r>
    </w:p>
    <w:p w14:paraId="424ABCC0" w14:textId="325C02E6" w:rsidR="005D6153" w:rsidRPr="00AC0BA5" w:rsidRDefault="005D6153" w:rsidP="005D6153">
      <w:pPr>
        <w:pStyle w:val="afff7"/>
        <w:rPr>
          <w:rFonts w:eastAsiaTheme="minorEastAsia"/>
          <w:sz w:val="28"/>
          <w:szCs w:val="28"/>
        </w:rPr>
      </w:pPr>
      <w:r w:rsidRPr="00AC0BA5">
        <w:rPr>
          <w:sz w:val="28"/>
          <w:szCs w:val="28"/>
        </w:rPr>
        <w:t xml:space="preserve">Общая площадь территории Боровского сельсовета – </w:t>
      </w:r>
      <w:r w:rsidR="00BE41D7" w:rsidRPr="00BE41D7">
        <w:rPr>
          <w:sz w:val="28"/>
          <w:szCs w:val="28"/>
        </w:rPr>
        <w:t>43280,33</w:t>
      </w:r>
      <w:r w:rsidR="00BE41D7">
        <w:rPr>
          <w:sz w:val="28"/>
          <w:szCs w:val="28"/>
        </w:rPr>
        <w:t xml:space="preserve"> </w:t>
      </w:r>
      <w:r w:rsidRPr="00AC0BA5">
        <w:rPr>
          <w:sz w:val="28"/>
          <w:szCs w:val="28"/>
        </w:rPr>
        <w:t>га.</w:t>
      </w:r>
    </w:p>
    <w:p w14:paraId="712E80B7" w14:textId="177ED354" w:rsidR="0086070C" w:rsidRPr="00AC0BA5" w:rsidRDefault="00A5122F" w:rsidP="00CC5D4B">
      <w:pPr>
        <w:pStyle w:val="3"/>
        <w:numPr>
          <w:ilvl w:val="2"/>
          <w:numId w:val="4"/>
        </w:numPr>
        <w:ind w:left="0" w:firstLine="0"/>
        <w:rPr>
          <w:i w:val="0"/>
          <w:sz w:val="28"/>
          <w:szCs w:val="28"/>
        </w:rPr>
      </w:pPr>
      <w:bookmarkStart w:id="25" w:name="_Toc522808441"/>
      <w:bookmarkStart w:id="26" w:name="_Toc24450937"/>
      <w:bookmarkStart w:id="27" w:name="OLE_LINK155"/>
      <w:bookmarkStart w:id="28" w:name="OLE_LINK156"/>
      <w:bookmarkStart w:id="29" w:name="OLE_LINK157"/>
      <w:bookmarkEnd w:id="21"/>
      <w:bookmarkEnd w:id="22"/>
      <w:bookmarkEnd w:id="23"/>
      <w:r w:rsidRPr="00AC0BA5">
        <w:rPr>
          <w:i w:val="0"/>
          <w:sz w:val="28"/>
          <w:szCs w:val="28"/>
        </w:rPr>
        <w:t>Природно</w:t>
      </w:r>
      <w:r w:rsidR="00B20883" w:rsidRPr="00AC0BA5">
        <w:rPr>
          <w:i w:val="0"/>
          <w:sz w:val="28"/>
          <w:szCs w:val="28"/>
        </w:rPr>
        <w:t>-ресурсн</w:t>
      </w:r>
      <w:r w:rsidRPr="00AC0BA5">
        <w:rPr>
          <w:i w:val="0"/>
          <w:sz w:val="28"/>
          <w:szCs w:val="28"/>
        </w:rPr>
        <w:t>ый</w:t>
      </w:r>
      <w:r w:rsidR="00B20883" w:rsidRPr="00AC0BA5">
        <w:rPr>
          <w:i w:val="0"/>
          <w:sz w:val="28"/>
          <w:szCs w:val="28"/>
        </w:rPr>
        <w:t xml:space="preserve"> потенциал</w:t>
      </w:r>
      <w:r w:rsidR="00E45485" w:rsidRPr="00AC0BA5">
        <w:rPr>
          <w:i w:val="0"/>
          <w:sz w:val="28"/>
          <w:szCs w:val="28"/>
        </w:rPr>
        <w:t xml:space="preserve"> территории поселения</w:t>
      </w:r>
      <w:bookmarkEnd w:id="25"/>
      <w:bookmarkEnd w:id="26"/>
    </w:p>
    <w:p w14:paraId="200CD695" w14:textId="77777777" w:rsidR="00FA63CC" w:rsidRPr="00AC0BA5" w:rsidRDefault="00D639F8" w:rsidP="00717201">
      <w:pPr>
        <w:pStyle w:val="a0"/>
        <w:spacing w:before="120"/>
        <w:rPr>
          <w:b/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t>Климат</w:t>
      </w:r>
    </w:p>
    <w:p w14:paraId="6FCAC6AA" w14:textId="77777777" w:rsidR="005D6153" w:rsidRPr="00AC0BA5" w:rsidRDefault="005D6153" w:rsidP="005D6153">
      <w:pPr>
        <w:pStyle w:val="101"/>
        <w:rPr>
          <w:sz w:val="28"/>
          <w:szCs w:val="28"/>
        </w:rPr>
      </w:pPr>
      <w:r w:rsidRPr="00AC0BA5">
        <w:rPr>
          <w:sz w:val="28"/>
          <w:szCs w:val="28"/>
        </w:rPr>
        <w:t xml:space="preserve">Климат - резко континентальный, средняя продолжительность периода с отрицательными температурами 240 - 245 дней, с положительными температурами 120 - 125 дней. Зимой средняя температура колеблется от -16 </w:t>
      </w:r>
      <w:r w:rsidRPr="00AC0BA5">
        <w:rPr>
          <w:sz w:val="28"/>
          <w:szCs w:val="28"/>
        </w:rPr>
        <w:lastRenderedPageBreak/>
        <w:t xml:space="preserve">до -19 </w:t>
      </w:r>
      <w:proofErr w:type="spellStart"/>
      <w:r w:rsidRPr="00AC0BA5">
        <w:rPr>
          <w:sz w:val="28"/>
          <w:szCs w:val="28"/>
          <w:vertAlign w:val="superscript"/>
        </w:rPr>
        <w:t>о</w:t>
      </w:r>
      <w:r w:rsidRPr="00AC0BA5">
        <w:rPr>
          <w:sz w:val="28"/>
          <w:szCs w:val="28"/>
        </w:rPr>
        <w:t>С</w:t>
      </w:r>
      <w:proofErr w:type="spellEnd"/>
      <w:r w:rsidRPr="00AC0BA5">
        <w:rPr>
          <w:sz w:val="28"/>
          <w:szCs w:val="28"/>
        </w:rPr>
        <w:t>, минимальная опускается до - 48</w:t>
      </w:r>
      <w:r w:rsidRPr="00AC0BA5">
        <w:rPr>
          <w:sz w:val="28"/>
          <w:szCs w:val="28"/>
          <w:vertAlign w:val="superscript"/>
        </w:rPr>
        <w:t xml:space="preserve">о </w:t>
      </w:r>
      <w:r w:rsidRPr="00AC0BA5">
        <w:rPr>
          <w:sz w:val="28"/>
          <w:szCs w:val="28"/>
        </w:rPr>
        <w:t>С. Положительные температуры начинаются уже с апреля. Продолжительность вегетационного периода с температурой выше плюс 15 град, ограничивается 90 - 92 днями.</w:t>
      </w:r>
    </w:p>
    <w:p w14:paraId="51345886" w14:textId="77777777" w:rsidR="005D6153" w:rsidRPr="00AC0BA5" w:rsidRDefault="005D6153" w:rsidP="005D6153">
      <w:pPr>
        <w:pStyle w:val="101"/>
        <w:rPr>
          <w:sz w:val="28"/>
          <w:szCs w:val="28"/>
        </w:rPr>
      </w:pPr>
      <w:r w:rsidRPr="00AC0BA5">
        <w:rPr>
          <w:sz w:val="28"/>
          <w:szCs w:val="28"/>
        </w:rPr>
        <w:t>В течение длительной зимы (до 5 месяцев) над районом преобладает антициклонный режим, обуславливающий низкие температуры.</w:t>
      </w:r>
    </w:p>
    <w:p w14:paraId="6034F4C1" w14:textId="77777777" w:rsidR="005D6153" w:rsidRPr="00AC0BA5" w:rsidRDefault="005D6153" w:rsidP="005D6153">
      <w:pPr>
        <w:pStyle w:val="101"/>
        <w:rPr>
          <w:sz w:val="28"/>
          <w:szCs w:val="28"/>
        </w:rPr>
      </w:pPr>
      <w:r w:rsidRPr="00AC0BA5">
        <w:rPr>
          <w:sz w:val="28"/>
          <w:szCs w:val="28"/>
        </w:rPr>
        <w:t>Средняя температура января (самого холодного месяца года) составляет - 19,8°.</w:t>
      </w:r>
    </w:p>
    <w:p w14:paraId="6A9E756A" w14:textId="77777777" w:rsidR="005D6153" w:rsidRPr="00AC0BA5" w:rsidRDefault="005D6153" w:rsidP="005D6153">
      <w:pPr>
        <w:pStyle w:val="101"/>
        <w:rPr>
          <w:sz w:val="28"/>
          <w:szCs w:val="28"/>
        </w:rPr>
      </w:pPr>
      <w:r w:rsidRPr="00AC0BA5">
        <w:rPr>
          <w:sz w:val="28"/>
          <w:szCs w:val="28"/>
        </w:rPr>
        <w:t>Для весны характерно быстрое повышение среднесуточных температур и быстрое прогревание и просыхание почвы. Однако в мае и июне отмечаются периоды значительного понижения температуру, связанного с вторжением холодного воздуха.</w:t>
      </w:r>
    </w:p>
    <w:p w14:paraId="5C0B5386" w14:textId="77777777" w:rsidR="005D6153" w:rsidRPr="00AC0BA5" w:rsidRDefault="005D6153" w:rsidP="005D6153">
      <w:pPr>
        <w:pStyle w:val="101"/>
        <w:rPr>
          <w:sz w:val="28"/>
          <w:szCs w:val="28"/>
        </w:rPr>
      </w:pPr>
      <w:r w:rsidRPr="00AC0BA5">
        <w:rPr>
          <w:sz w:val="28"/>
          <w:szCs w:val="28"/>
        </w:rPr>
        <w:t xml:space="preserve">Основная масса осадков выпадает в холодный период года. Во время весеннего паводка и в летнее-осеннюю межень в водные объекты поступает не более 8-11% годовой суммы осадков. </w:t>
      </w:r>
    </w:p>
    <w:p w14:paraId="39902AB9" w14:textId="77777777" w:rsidR="005D6153" w:rsidRPr="00AC0BA5" w:rsidRDefault="005D6153" w:rsidP="005D6153">
      <w:pPr>
        <w:pStyle w:val="101"/>
        <w:rPr>
          <w:sz w:val="28"/>
          <w:szCs w:val="28"/>
        </w:rPr>
      </w:pPr>
      <w:r w:rsidRPr="00AC0BA5">
        <w:rPr>
          <w:sz w:val="28"/>
          <w:szCs w:val="28"/>
        </w:rPr>
        <w:t xml:space="preserve">Дефицит естественного поверхностного в обычные годы составляет 245 мм, а во время засух – возрастает до 298 мм. </w:t>
      </w:r>
    </w:p>
    <w:p w14:paraId="6AC3DC63" w14:textId="77777777" w:rsidR="005D6153" w:rsidRPr="00AC0BA5" w:rsidRDefault="005D6153" w:rsidP="005D6153">
      <w:pPr>
        <w:pStyle w:val="101"/>
        <w:rPr>
          <w:sz w:val="28"/>
          <w:szCs w:val="28"/>
        </w:rPr>
      </w:pPr>
      <w:r w:rsidRPr="00AC0BA5">
        <w:rPr>
          <w:sz w:val="28"/>
          <w:szCs w:val="28"/>
        </w:rPr>
        <w:t>Равнинный характер рельефа препятствует эффективному дренированию водосборных бассейнов - происходит аккумуляция атмосферных осадков и поверхностного стока в многочисленных понижениях, из которых значительная часть снежного покрова и воды испаряется в атмосферу в связи с засушливым климатом.</w:t>
      </w:r>
    </w:p>
    <w:p w14:paraId="76EAB25B" w14:textId="77777777" w:rsidR="005D6153" w:rsidRPr="00AC0BA5" w:rsidRDefault="005D6153" w:rsidP="005D6153">
      <w:pPr>
        <w:pStyle w:val="101"/>
        <w:rPr>
          <w:sz w:val="28"/>
          <w:szCs w:val="28"/>
        </w:rPr>
      </w:pPr>
      <w:r w:rsidRPr="00AC0BA5">
        <w:rPr>
          <w:sz w:val="28"/>
          <w:szCs w:val="28"/>
        </w:rPr>
        <w:t>В связи с дефицитом поверхностного стока и засушливыми чертами климата в конце лета уровень озер понижается на 16-60 см, а в периоды сильных засух мелководные озера полностью обсыхают.</w:t>
      </w:r>
    </w:p>
    <w:p w14:paraId="04FFF13A" w14:textId="629EC8A6" w:rsidR="00D765A2" w:rsidRPr="00AC0BA5" w:rsidRDefault="008675EE" w:rsidP="00717201">
      <w:pPr>
        <w:pStyle w:val="a0"/>
        <w:spacing w:before="120"/>
        <w:rPr>
          <w:b/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t>Рельеф</w:t>
      </w:r>
    </w:p>
    <w:p w14:paraId="20182C92" w14:textId="3137F378" w:rsidR="008675EE" w:rsidRPr="00AC0BA5" w:rsidRDefault="008675EE" w:rsidP="008675EE">
      <w:pPr>
        <w:pStyle w:val="a0"/>
        <w:rPr>
          <w:rFonts w:cs="Arial"/>
          <w:sz w:val="28"/>
          <w:szCs w:val="28"/>
          <w:lang w:val="ru-RU"/>
        </w:rPr>
      </w:pPr>
      <w:r w:rsidRPr="00AC0BA5">
        <w:rPr>
          <w:rFonts w:cs="Arial"/>
          <w:sz w:val="28"/>
          <w:szCs w:val="28"/>
          <w:lang w:val="ru-RU"/>
        </w:rPr>
        <w:t xml:space="preserve">Территория представляет собой полого-увалистую предгорную равнину. Прослеживается </w:t>
      </w:r>
      <w:proofErr w:type="spellStart"/>
      <w:r w:rsidRPr="00AC0BA5">
        <w:rPr>
          <w:rFonts w:cs="Arial"/>
          <w:sz w:val="28"/>
          <w:szCs w:val="28"/>
          <w:lang w:val="ru-RU"/>
        </w:rPr>
        <w:t>субмеридиональная</w:t>
      </w:r>
      <w:proofErr w:type="spellEnd"/>
      <w:r w:rsidRPr="00AC0BA5">
        <w:rPr>
          <w:rFonts w:cs="Arial"/>
          <w:sz w:val="28"/>
          <w:szCs w:val="28"/>
          <w:lang w:val="ru-RU"/>
        </w:rPr>
        <w:t xml:space="preserve"> «барьерно-высотная» (предгорно-низкогорного типа) поясность вследствие восходящего эффекта в перемещении воздушных масс, обусловленного орографическим влиянием </w:t>
      </w:r>
      <w:proofErr w:type="spellStart"/>
      <w:r w:rsidRPr="00AC0BA5">
        <w:rPr>
          <w:rFonts w:cs="Arial"/>
          <w:sz w:val="28"/>
          <w:szCs w:val="28"/>
          <w:lang w:val="ru-RU"/>
        </w:rPr>
        <w:t>Салаирского</w:t>
      </w:r>
      <w:proofErr w:type="spellEnd"/>
      <w:r w:rsidRPr="00AC0BA5">
        <w:rPr>
          <w:rFonts w:cs="Arial"/>
          <w:sz w:val="28"/>
          <w:szCs w:val="28"/>
          <w:lang w:val="ru-RU"/>
        </w:rPr>
        <w:t xml:space="preserve"> кряжа. Повышенная равнина на востоке переходит в низкогорье Салаира с абсолютными отметками до 523 м, к западу отметки понижаются до 139 м. Лесостепь, мозаично чередуясь с лиственными и лиственно-хвойными лесами, переходит в пределах </w:t>
      </w:r>
      <w:proofErr w:type="spellStart"/>
      <w:r w:rsidRPr="00AC0BA5">
        <w:rPr>
          <w:rFonts w:cs="Arial"/>
          <w:sz w:val="28"/>
          <w:szCs w:val="28"/>
          <w:lang w:val="ru-RU"/>
        </w:rPr>
        <w:t>Салаирского</w:t>
      </w:r>
      <w:proofErr w:type="spellEnd"/>
      <w:r w:rsidRPr="00AC0BA5">
        <w:rPr>
          <w:rFonts w:cs="Arial"/>
          <w:sz w:val="28"/>
          <w:szCs w:val="28"/>
          <w:lang w:val="ru-RU"/>
        </w:rPr>
        <w:t xml:space="preserve"> кряжа в темнохвойную (черневую) тайгу. Предгорная равнина сильно расчленена оврагами, логами, долинами р. Иня и ее многочисленными притоками. Иня имеет четко выраженную долину с тремя надпойменными террасами и поймой.</w:t>
      </w:r>
    </w:p>
    <w:p w14:paraId="73E63BB1" w14:textId="44DBCAC8" w:rsidR="00D765A2" w:rsidRPr="00AC0BA5" w:rsidRDefault="00621040" w:rsidP="008675EE">
      <w:pPr>
        <w:pStyle w:val="a0"/>
        <w:rPr>
          <w:rFonts w:cs="Arial"/>
          <w:sz w:val="28"/>
          <w:szCs w:val="28"/>
          <w:lang w:val="ru-RU"/>
        </w:rPr>
      </w:pPr>
      <w:proofErr w:type="spellStart"/>
      <w:r w:rsidRPr="00AC0BA5">
        <w:rPr>
          <w:rFonts w:cs="Arial"/>
          <w:sz w:val="28"/>
          <w:szCs w:val="28"/>
          <w:lang w:val="ru-RU"/>
        </w:rPr>
        <w:t>Боровской</w:t>
      </w:r>
      <w:proofErr w:type="spellEnd"/>
      <w:r w:rsidR="008675EE" w:rsidRPr="00AC0BA5">
        <w:rPr>
          <w:rFonts w:cs="Arial"/>
          <w:sz w:val="28"/>
          <w:szCs w:val="28"/>
          <w:lang w:val="ru-RU"/>
        </w:rPr>
        <w:t xml:space="preserve"> сельсовет имеет холмистый рельеф. Вся территория сельсовета равномерно разрезается реками и ручьями с характерным понижением рельефа к р. Иня в которую впадают остальные реки.</w:t>
      </w:r>
    </w:p>
    <w:p w14:paraId="61716F2E" w14:textId="7A17FA5D" w:rsidR="00796393" w:rsidRPr="00AC0BA5" w:rsidRDefault="00796393" w:rsidP="00717201">
      <w:pPr>
        <w:pStyle w:val="a0"/>
        <w:spacing w:before="120"/>
        <w:rPr>
          <w:b/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t>Почвы</w:t>
      </w:r>
    </w:p>
    <w:p w14:paraId="57C30FE7" w14:textId="0CFD625C" w:rsidR="00796393" w:rsidRPr="00AC0BA5" w:rsidRDefault="00796393" w:rsidP="0079639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Наибольшее распространение на территории поселения имеют дерново-подзолистые и подзолистые почвы. </w:t>
      </w:r>
    </w:p>
    <w:p w14:paraId="7145E2BD" w14:textId="77777777" w:rsidR="00796393" w:rsidRPr="00AC0BA5" w:rsidRDefault="00796393" w:rsidP="0079639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lastRenderedPageBreak/>
        <w:t>Почвы характеризуются как повышенной кислотностью, так и низким содержанием гумуса.</w:t>
      </w:r>
    </w:p>
    <w:p w14:paraId="3D5AD6F8" w14:textId="6243920E" w:rsidR="00796393" w:rsidRPr="00AC0BA5" w:rsidRDefault="00796393" w:rsidP="0079639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Плодородие почв в поселении – низкое. </w:t>
      </w:r>
    </w:p>
    <w:p w14:paraId="60F5BB90" w14:textId="554710EE" w:rsidR="00796393" w:rsidRPr="00AC0BA5" w:rsidRDefault="00796393" w:rsidP="0079639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Мерами по улучшению плодородия почв является их известкование и внесение в них минеральных и органических удобрений, фосфора.</w:t>
      </w:r>
    </w:p>
    <w:p w14:paraId="4E296A7D" w14:textId="43D09C48" w:rsidR="00796393" w:rsidRPr="00AC0BA5" w:rsidRDefault="00796393" w:rsidP="00717201">
      <w:pPr>
        <w:pStyle w:val="a0"/>
        <w:spacing w:before="120"/>
        <w:rPr>
          <w:b/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t>Растительный и животный мир</w:t>
      </w:r>
    </w:p>
    <w:p w14:paraId="25E71BD2" w14:textId="77777777" w:rsidR="00796393" w:rsidRPr="00AC0BA5" w:rsidRDefault="00796393" w:rsidP="0079639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Рассматриваемая территория относится к южно-таёжному району Европейской части Российской Федерации. Леса, в основном смешанные, на 77% состоят из хвойных пород.</w:t>
      </w:r>
    </w:p>
    <w:p w14:paraId="28AC5B75" w14:textId="2A0070C6" w:rsidR="00796393" w:rsidRPr="00AC0BA5" w:rsidRDefault="00796393" w:rsidP="00570316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Растительность лугов представлена злаковыми травами (овсяница, щучка дернистая, мятлик, полевица</w:t>
      </w:r>
      <w:r w:rsidR="003A2C91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и др.) и разнотравьем (клевер, л</w:t>
      </w:r>
      <w:r w:rsidR="000E4840" w:rsidRPr="00AC0BA5">
        <w:rPr>
          <w:sz w:val="28"/>
          <w:szCs w:val="28"/>
          <w:lang w:val="ru-RU"/>
        </w:rPr>
        <w:t xml:space="preserve">ютик едкий, колокольчик и др.) </w:t>
      </w:r>
      <w:r w:rsidRPr="00AC0BA5">
        <w:rPr>
          <w:sz w:val="28"/>
          <w:szCs w:val="28"/>
          <w:lang w:val="ru-RU"/>
        </w:rPr>
        <w:t>Природная флора – источник пищевых, кормовых и технических культур.</w:t>
      </w:r>
      <w:r w:rsidR="000E4840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В лесах из хищников водятся бурый медведь, волк, лисица, горностай, кабан, косуля, енотовидная собака и другие, из копытных - лось. Из грызунов для района характерны заяц-беляк и заяц- русак, а также – белка, норка, ондатра, сурок, из птиц – рябчик, глухарь, тетерев, журавль, гуси, утки и т.д.</w:t>
      </w:r>
      <w:r w:rsidR="000E4840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В реках водятся лещ, щука, окунь, язь, карась, в Чепце – стерлядь и осётр.</w:t>
      </w:r>
    </w:p>
    <w:p w14:paraId="773D6C8B" w14:textId="54D328C9" w:rsidR="00796393" w:rsidRPr="00AC0BA5" w:rsidRDefault="00796393" w:rsidP="0079639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Растительный и животный мир удовлетворяет потребности населения в продуктах лесоводства, охоты, рыболовства и рекреации.</w:t>
      </w:r>
    </w:p>
    <w:p w14:paraId="11572410" w14:textId="460271C9" w:rsidR="008C6D4D" w:rsidRPr="00AC0BA5" w:rsidRDefault="00A5122F" w:rsidP="00CC5D4B">
      <w:pPr>
        <w:pStyle w:val="3"/>
        <w:numPr>
          <w:ilvl w:val="2"/>
          <w:numId w:val="4"/>
        </w:numPr>
        <w:ind w:left="0" w:firstLine="0"/>
        <w:rPr>
          <w:i w:val="0"/>
          <w:sz w:val="28"/>
          <w:szCs w:val="28"/>
        </w:rPr>
      </w:pPr>
      <w:bookmarkStart w:id="30" w:name="_Toc522808442"/>
      <w:bookmarkStart w:id="31" w:name="_Toc24450938"/>
      <w:bookmarkEnd w:id="27"/>
      <w:bookmarkEnd w:id="28"/>
      <w:bookmarkEnd w:id="29"/>
      <w:r w:rsidRPr="00AC0BA5">
        <w:rPr>
          <w:i w:val="0"/>
          <w:sz w:val="28"/>
          <w:szCs w:val="28"/>
        </w:rPr>
        <w:t>Демографическая ситуация</w:t>
      </w:r>
      <w:bookmarkEnd w:id="30"/>
      <w:bookmarkEnd w:id="31"/>
    </w:p>
    <w:p w14:paraId="570F41AB" w14:textId="6AF0A973" w:rsidR="007A10C5" w:rsidRPr="00AC0BA5" w:rsidRDefault="007A10C5" w:rsidP="007A10C5">
      <w:pPr>
        <w:ind w:firstLine="709"/>
        <w:rPr>
          <w:sz w:val="28"/>
          <w:szCs w:val="28"/>
          <w:lang w:eastAsia="ar-SA" w:bidi="en-US"/>
        </w:rPr>
      </w:pPr>
      <w:bookmarkStart w:id="32" w:name="_Toc370201485"/>
      <w:r w:rsidRPr="00AC0BA5">
        <w:rPr>
          <w:sz w:val="28"/>
          <w:szCs w:val="28"/>
          <w:lang w:eastAsia="ar-SA" w:bidi="en-US"/>
        </w:rPr>
        <w:t xml:space="preserve">Важнейшими социально-экономическими показателями формирования градостроительной системы любого уровня являются динамика численности населения. Наряду с природной, экономической и экологической составляющими они выступают в качестве основного фактора, влияющего на сбалансированное и устойчивое развитие территории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7E2801" w:rsidRPr="00AC0BA5">
        <w:rPr>
          <w:sz w:val="28"/>
          <w:szCs w:val="28"/>
          <w:lang w:eastAsia="ar-SA" w:bidi="en-US"/>
        </w:rPr>
        <w:t xml:space="preserve"> </w:t>
      </w:r>
      <w:r w:rsidR="00007DD7" w:rsidRPr="00AC0BA5">
        <w:rPr>
          <w:sz w:val="28"/>
          <w:szCs w:val="28"/>
          <w:lang w:eastAsia="ar-SA" w:bidi="en-US"/>
        </w:rPr>
        <w:t>сельсовета</w:t>
      </w:r>
      <w:r w:rsidRPr="00AC0BA5">
        <w:rPr>
          <w:sz w:val="28"/>
          <w:szCs w:val="28"/>
          <w:lang w:eastAsia="ar-SA" w:bidi="en-US"/>
        </w:rPr>
        <w:t xml:space="preserve">. </w:t>
      </w:r>
    </w:p>
    <w:p w14:paraId="7F571E60" w14:textId="2DA19A8A" w:rsidR="007A10C5" w:rsidRPr="00AC0BA5" w:rsidRDefault="007A10C5" w:rsidP="007A10C5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Динамика изменения численности населения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7E2801" w:rsidRPr="00AC0BA5">
        <w:rPr>
          <w:sz w:val="28"/>
          <w:szCs w:val="28"/>
          <w:lang w:eastAsia="ar-SA" w:bidi="en-US"/>
        </w:rPr>
        <w:t xml:space="preserve"> </w:t>
      </w:r>
      <w:r w:rsidR="00007DD7" w:rsidRPr="00AC0BA5">
        <w:rPr>
          <w:sz w:val="28"/>
          <w:szCs w:val="28"/>
          <w:lang w:eastAsia="ar-SA" w:bidi="en-US"/>
        </w:rPr>
        <w:t>сельсовета</w:t>
      </w:r>
      <w:r w:rsidR="00013A89" w:rsidRPr="00AC0BA5">
        <w:rPr>
          <w:sz w:val="28"/>
          <w:szCs w:val="28"/>
          <w:lang w:eastAsia="ar-SA" w:bidi="en-US"/>
        </w:rPr>
        <w:t xml:space="preserve"> </w:t>
      </w:r>
      <w:r w:rsidRPr="00AC0BA5">
        <w:rPr>
          <w:sz w:val="28"/>
          <w:szCs w:val="28"/>
          <w:lang w:eastAsia="ar-SA" w:bidi="en-US"/>
        </w:rPr>
        <w:t xml:space="preserve">за последние </w:t>
      </w:r>
      <w:r w:rsidR="00007DD7" w:rsidRPr="00AC0BA5">
        <w:rPr>
          <w:sz w:val="28"/>
          <w:szCs w:val="28"/>
          <w:lang w:eastAsia="ar-SA" w:bidi="en-US"/>
        </w:rPr>
        <w:t>5</w:t>
      </w:r>
      <w:r w:rsidRPr="00AC0BA5">
        <w:rPr>
          <w:sz w:val="28"/>
          <w:szCs w:val="28"/>
          <w:lang w:eastAsia="ar-SA" w:bidi="en-US"/>
        </w:rPr>
        <w:t xml:space="preserve"> лет проанализирована в таблице </w:t>
      </w:r>
      <w:r w:rsidR="00D765A2" w:rsidRPr="00AC0BA5">
        <w:rPr>
          <w:sz w:val="28"/>
          <w:szCs w:val="28"/>
          <w:lang w:eastAsia="ar-SA" w:bidi="en-US"/>
        </w:rPr>
        <w:t>2.1</w:t>
      </w:r>
      <w:r w:rsidR="00BB4C46" w:rsidRPr="00AC0BA5">
        <w:rPr>
          <w:sz w:val="28"/>
          <w:szCs w:val="28"/>
          <w:lang w:eastAsia="ar-SA" w:bidi="en-US"/>
        </w:rPr>
        <w:t>.</w:t>
      </w:r>
    </w:p>
    <w:p w14:paraId="4C35403C" w14:textId="3977DC5E" w:rsidR="007A10C5" w:rsidRPr="00AC0BA5" w:rsidRDefault="00947B09" w:rsidP="00D765A2">
      <w:pPr>
        <w:spacing w:before="120"/>
        <w:jc w:val="right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 xml:space="preserve">Таблица </w:t>
      </w:r>
      <w:r w:rsidR="00D765A2" w:rsidRPr="00AC0BA5">
        <w:rPr>
          <w:b/>
          <w:sz w:val="28"/>
          <w:szCs w:val="28"/>
          <w:lang w:eastAsia="ar-SA" w:bidi="en-US"/>
        </w:rPr>
        <w:t>2.1</w:t>
      </w:r>
    </w:p>
    <w:p w14:paraId="31EE2546" w14:textId="5312FEA8" w:rsidR="007A10C5" w:rsidRPr="00AC0BA5" w:rsidRDefault="007A10C5" w:rsidP="00D765A2">
      <w:pPr>
        <w:keepNext/>
        <w:suppressAutoHyphens/>
        <w:spacing w:after="120"/>
        <w:jc w:val="center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 xml:space="preserve">Динамика изменения численности населения </w:t>
      </w:r>
      <w:r w:rsidR="00621040" w:rsidRPr="00AC0BA5">
        <w:rPr>
          <w:b/>
          <w:sz w:val="28"/>
          <w:szCs w:val="28"/>
          <w:lang w:eastAsia="ar-SA" w:bidi="en-US"/>
        </w:rPr>
        <w:t>Боровского</w:t>
      </w:r>
      <w:r w:rsidR="007E2801" w:rsidRPr="00AC0BA5">
        <w:rPr>
          <w:b/>
          <w:sz w:val="28"/>
          <w:szCs w:val="28"/>
          <w:lang w:eastAsia="ar-SA" w:bidi="en-US"/>
        </w:rPr>
        <w:t xml:space="preserve"> </w:t>
      </w:r>
      <w:r w:rsidR="00007DD7" w:rsidRPr="00AC0BA5">
        <w:rPr>
          <w:b/>
          <w:sz w:val="28"/>
          <w:szCs w:val="28"/>
          <w:lang w:eastAsia="ar-SA" w:bidi="en-US"/>
        </w:rPr>
        <w:t>сельсовета</w:t>
      </w:r>
      <w:r w:rsidRPr="00AC0BA5">
        <w:rPr>
          <w:b/>
          <w:sz w:val="28"/>
          <w:szCs w:val="28"/>
          <w:lang w:eastAsia="ar-SA" w:bidi="en-US"/>
        </w:rPr>
        <w:t>, чел.</w:t>
      </w:r>
      <w:r w:rsidR="00FC31B9" w:rsidRPr="00AC0BA5">
        <w:rPr>
          <w:b/>
          <w:sz w:val="28"/>
          <w:szCs w:val="28"/>
          <w:lang w:eastAsia="ar-SA" w:bidi="en-US"/>
        </w:rPr>
        <w:t xml:space="preserve"> (данные на начало года)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47"/>
        <w:gridCol w:w="973"/>
        <w:gridCol w:w="1276"/>
        <w:gridCol w:w="1276"/>
        <w:gridCol w:w="1276"/>
        <w:gridCol w:w="1276"/>
      </w:tblGrid>
      <w:tr w:rsidR="00D81272" w:rsidRPr="00AC0BA5" w14:paraId="5575E2E9" w14:textId="77777777" w:rsidTr="00AC0BA5">
        <w:trPr>
          <w:trHeight w:val="354"/>
        </w:trPr>
        <w:tc>
          <w:tcPr>
            <w:tcW w:w="1741" w:type="pct"/>
            <w:shd w:val="clear" w:color="auto" w:fill="auto"/>
          </w:tcPr>
          <w:p w14:paraId="143B1E10" w14:textId="3124C871" w:rsidR="00D81272" w:rsidRPr="00AC0BA5" w:rsidRDefault="005D2076" w:rsidP="00D81272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Населенные пункты</w:t>
            </w:r>
          </w:p>
        </w:tc>
        <w:tc>
          <w:tcPr>
            <w:tcW w:w="522" w:type="pct"/>
            <w:shd w:val="clear" w:color="auto" w:fill="auto"/>
          </w:tcPr>
          <w:p w14:paraId="27FE2952" w14:textId="47DD1AA8" w:rsidR="00D81272" w:rsidRPr="00AC0BA5" w:rsidRDefault="00D81272" w:rsidP="00D765A2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2014 год</w:t>
            </w:r>
          </w:p>
        </w:tc>
        <w:tc>
          <w:tcPr>
            <w:tcW w:w="684" w:type="pct"/>
            <w:shd w:val="clear" w:color="auto" w:fill="auto"/>
          </w:tcPr>
          <w:p w14:paraId="5C83EEC7" w14:textId="2B944B01" w:rsidR="00D81272" w:rsidRPr="00AC0BA5" w:rsidRDefault="00D81272" w:rsidP="00D765A2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2015 год</w:t>
            </w:r>
          </w:p>
        </w:tc>
        <w:tc>
          <w:tcPr>
            <w:tcW w:w="684" w:type="pct"/>
            <w:shd w:val="clear" w:color="auto" w:fill="auto"/>
          </w:tcPr>
          <w:p w14:paraId="4C6C26C7" w14:textId="730E2174" w:rsidR="00D81272" w:rsidRPr="00AC0BA5" w:rsidRDefault="00D81272" w:rsidP="00D765A2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2016 год</w:t>
            </w:r>
          </w:p>
        </w:tc>
        <w:tc>
          <w:tcPr>
            <w:tcW w:w="684" w:type="pct"/>
            <w:shd w:val="clear" w:color="auto" w:fill="auto"/>
          </w:tcPr>
          <w:p w14:paraId="6C187C01" w14:textId="002652E9" w:rsidR="00D81272" w:rsidRPr="00AC0BA5" w:rsidRDefault="00D81272" w:rsidP="00D765A2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2017 год</w:t>
            </w:r>
          </w:p>
        </w:tc>
        <w:tc>
          <w:tcPr>
            <w:tcW w:w="684" w:type="pct"/>
            <w:shd w:val="clear" w:color="auto" w:fill="auto"/>
          </w:tcPr>
          <w:p w14:paraId="025A18CB" w14:textId="59475A2F" w:rsidR="00D81272" w:rsidRPr="00AC0BA5" w:rsidRDefault="00D81272" w:rsidP="00D765A2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2018 год</w:t>
            </w:r>
          </w:p>
        </w:tc>
      </w:tr>
      <w:tr w:rsidR="007E2801" w:rsidRPr="00AC0BA5" w14:paraId="1849B89D" w14:textId="77777777" w:rsidTr="00AC0BA5">
        <w:trPr>
          <w:trHeight w:val="78"/>
        </w:trPr>
        <w:tc>
          <w:tcPr>
            <w:tcW w:w="1741" w:type="pct"/>
            <w:shd w:val="clear" w:color="auto" w:fill="auto"/>
          </w:tcPr>
          <w:p w14:paraId="688D83EA" w14:textId="51AD80E0" w:rsidR="007E2801" w:rsidRPr="00AC0BA5" w:rsidRDefault="005D2076" w:rsidP="007E2801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с. Боровое</w:t>
            </w:r>
          </w:p>
        </w:tc>
        <w:tc>
          <w:tcPr>
            <w:tcW w:w="522" w:type="pct"/>
            <w:shd w:val="clear" w:color="auto" w:fill="auto"/>
          </w:tcPr>
          <w:p w14:paraId="58FF15D5" w14:textId="312E724B" w:rsidR="007E2801" w:rsidRPr="007909DA" w:rsidRDefault="00570316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2059</w:t>
            </w:r>
          </w:p>
        </w:tc>
        <w:tc>
          <w:tcPr>
            <w:tcW w:w="684" w:type="pct"/>
            <w:shd w:val="clear" w:color="auto" w:fill="auto"/>
          </w:tcPr>
          <w:p w14:paraId="4CF57CB2" w14:textId="1582DDA0" w:rsidR="007E2801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2042</w:t>
            </w:r>
          </w:p>
        </w:tc>
        <w:tc>
          <w:tcPr>
            <w:tcW w:w="684" w:type="pct"/>
            <w:shd w:val="clear" w:color="auto" w:fill="auto"/>
          </w:tcPr>
          <w:p w14:paraId="00BD9D39" w14:textId="587CED89" w:rsidR="007E2801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2083</w:t>
            </w:r>
          </w:p>
        </w:tc>
        <w:tc>
          <w:tcPr>
            <w:tcW w:w="684" w:type="pct"/>
            <w:shd w:val="clear" w:color="auto" w:fill="auto"/>
          </w:tcPr>
          <w:p w14:paraId="05453E0C" w14:textId="4BB17344" w:rsidR="007E2801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2119</w:t>
            </w:r>
          </w:p>
        </w:tc>
        <w:tc>
          <w:tcPr>
            <w:tcW w:w="684" w:type="pct"/>
            <w:shd w:val="clear" w:color="auto" w:fill="auto"/>
          </w:tcPr>
          <w:p w14:paraId="4C69F786" w14:textId="719FD104" w:rsidR="007E2801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2129</w:t>
            </w:r>
          </w:p>
        </w:tc>
      </w:tr>
      <w:tr w:rsidR="005D2076" w:rsidRPr="00AC0BA5" w14:paraId="6F2DBD22" w14:textId="77777777" w:rsidTr="00AC0BA5">
        <w:trPr>
          <w:trHeight w:val="78"/>
        </w:trPr>
        <w:tc>
          <w:tcPr>
            <w:tcW w:w="1741" w:type="pct"/>
            <w:shd w:val="clear" w:color="auto" w:fill="auto"/>
          </w:tcPr>
          <w:p w14:paraId="75312C4B" w14:textId="0835FE40" w:rsidR="005D2076" w:rsidRPr="00AC0BA5" w:rsidRDefault="005D2076" w:rsidP="007E2801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с. Береговое</w:t>
            </w:r>
          </w:p>
        </w:tc>
        <w:tc>
          <w:tcPr>
            <w:tcW w:w="522" w:type="pct"/>
            <w:shd w:val="clear" w:color="auto" w:fill="auto"/>
          </w:tcPr>
          <w:p w14:paraId="7A7D3C11" w14:textId="1B227413" w:rsidR="005D2076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538</w:t>
            </w:r>
          </w:p>
        </w:tc>
        <w:tc>
          <w:tcPr>
            <w:tcW w:w="684" w:type="pct"/>
            <w:shd w:val="clear" w:color="auto" w:fill="auto"/>
          </w:tcPr>
          <w:p w14:paraId="31765E13" w14:textId="13CBCCDB" w:rsidR="005D2076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557</w:t>
            </w:r>
          </w:p>
        </w:tc>
        <w:tc>
          <w:tcPr>
            <w:tcW w:w="684" w:type="pct"/>
            <w:shd w:val="clear" w:color="auto" w:fill="auto"/>
          </w:tcPr>
          <w:p w14:paraId="2503C929" w14:textId="0C7E99C5" w:rsidR="005D2076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557</w:t>
            </w:r>
          </w:p>
        </w:tc>
        <w:tc>
          <w:tcPr>
            <w:tcW w:w="684" w:type="pct"/>
            <w:shd w:val="clear" w:color="auto" w:fill="auto"/>
          </w:tcPr>
          <w:p w14:paraId="1D48DD99" w14:textId="6FDDD47C" w:rsidR="005D2076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559</w:t>
            </w:r>
          </w:p>
        </w:tc>
        <w:tc>
          <w:tcPr>
            <w:tcW w:w="684" w:type="pct"/>
            <w:shd w:val="clear" w:color="auto" w:fill="auto"/>
          </w:tcPr>
          <w:p w14:paraId="0F69F6CD" w14:textId="2C2D828C" w:rsidR="005D2076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565</w:t>
            </w:r>
          </w:p>
        </w:tc>
      </w:tr>
      <w:tr w:rsidR="005D2076" w:rsidRPr="00AC0BA5" w14:paraId="179A2F8B" w14:textId="77777777" w:rsidTr="00AC0BA5">
        <w:trPr>
          <w:trHeight w:val="78"/>
        </w:trPr>
        <w:tc>
          <w:tcPr>
            <w:tcW w:w="1741" w:type="pct"/>
            <w:shd w:val="clear" w:color="auto" w:fill="auto"/>
          </w:tcPr>
          <w:p w14:paraId="63A6FC98" w14:textId="11B7E64A" w:rsidR="005D2076" w:rsidRPr="00AC0BA5" w:rsidRDefault="005D2076" w:rsidP="007E2801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пос. Прогресс</w:t>
            </w:r>
          </w:p>
        </w:tc>
        <w:tc>
          <w:tcPr>
            <w:tcW w:w="522" w:type="pct"/>
            <w:shd w:val="clear" w:color="auto" w:fill="auto"/>
          </w:tcPr>
          <w:p w14:paraId="183536F3" w14:textId="68F6051B" w:rsidR="005D2076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243</w:t>
            </w:r>
          </w:p>
        </w:tc>
        <w:tc>
          <w:tcPr>
            <w:tcW w:w="684" w:type="pct"/>
            <w:shd w:val="clear" w:color="auto" w:fill="auto"/>
          </w:tcPr>
          <w:p w14:paraId="4C89D90D" w14:textId="412ECB41" w:rsidR="005D2076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241</w:t>
            </w:r>
          </w:p>
        </w:tc>
        <w:tc>
          <w:tcPr>
            <w:tcW w:w="684" w:type="pct"/>
            <w:shd w:val="clear" w:color="auto" w:fill="auto"/>
          </w:tcPr>
          <w:p w14:paraId="5F589A38" w14:textId="3B384C6A" w:rsidR="005D2076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238</w:t>
            </w:r>
          </w:p>
        </w:tc>
        <w:tc>
          <w:tcPr>
            <w:tcW w:w="684" w:type="pct"/>
            <w:shd w:val="clear" w:color="auto" w:fill="auto"/>
          </w:tcPr>
          <w:p w14:paraId="65212FA8" w14:textId="79D84324" w:rsidR="005D2076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247</w:t>
            </w:r>
          </w:p>
        </w:tc>
        <w:tc>
          <w:tcPr>
            <w:tcW w:w="684" w:type="pct"/>
            <w:shd w:val="clear" w:color="auto" w:fill="auto"/>
          </w:tcPr>
          <w:p w14:paraId="452E2DA7" w14:textId="7894A49A" w:rsidR="005D2076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249</w:t>
            </w:r>
          </w:p>
        </w:tc>
      </w:tr>
      <w:tr w:rsidR="005D2076" w:rsidRPr="00AC0BA5" w14:paraId="36ABE051" w14:textId="77777777" w:rsidTr="00AC0BA5">
        <w:trPr>
          <w:trHeight w:val="78"/>
        </w:trPr>
        <w:tc>
          <w:tcPr>
            <w:tcW w:w="1741" w:type="pct"/>
            <w:shd w:val="clear" w:color="auto" w:fill="auto"/>
          </w:tcPr>
          <w:p w14:paraId="43E9B4B3" w14:textId="656E780E" w:rsidR="005D2076" w:rsidRPr="00AC0BA5" w:rsidRDefault="00570316" w:rsidP="007E2801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Всего</w:t>
            </w:r>
            <w:r w:rsidR="00097792" w:rsidRPr="00AC0BA5">
              <w:rPr>
                <w:b/>
                <w:sz w:val="22"/>
                <w:szCs w:val="22"/>
              </w:rPr>
              <w:t xml:space="preserve"> по Боровскому сельсовету</w:t>
            </w:r>
          </w:p>
        </w:tc>
        <w:tc>
          <w:tcPr>
            <w:tcW w:w="522" w:type="pct"/>
            <w:shd w:val="clear" w:color="auto" w:fill="auto"/>
          </w:tcPr>
          <w:p w14:paraId="77C60A6B" w14:textId="797B90C4" w:rsidR="005D2076" w:rsidRPr="007909DA" w:rsidRDefault="00721905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2840</w:t>
            </w:r>
          </w:p>
        </w:tc>
        <w:tc>
          <w:tcPr>
            <w:tcW w:w="684" w:type="pct"/>
            <w:shd w:val="clear" w:color="auto" w:fill="auto"/>
          </w:tcPr>
          <w:p w14:paraId="038AB172" w14:textId="51386399" w:rsidR="005D2076" w:rsidRPr="007909DA" w:rsidRDefault="005069CE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2840</w:t>
            </w:r>
          </w:p>
        </w:tc>
        <w:tc>
          <w:tcPr>
            <w:tcW w:w="684" w:type="pct"/>
            <w:shd w:val="clear" w:color="auto" w:fill="auto"/>
          </w:tcPr>
          <w:p w14:paraId="7AC61E94" w14:textId="7B51BDE5" w:rsidR="005D2076" w:rsidRPr="007909DA" w:rsidRDefault="005069CE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2878</w:t>
            </w:r>
          </w:p>
        </w:tc>
        <w:tc>
          <w:tcPr>
            <w:tcW w:w="684" w:type="pct"/>
            <w:shd w:val="clear" w:color="auto" w:fill="auto"/>
          </w:tcPr>
          <w:p w14:paraId="1D900E80" w14:textId="09EEE7D1" w:rsidR="005D2076" w:rsidRPr="007909DA" w:rsidRDefault="005069CE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2925</w:t>
            </w:r>
          </w:p>
        </w:tc>
        <w:tc>
          <w:tcPr>
            <w:tcW w:w="684" w:type="pct"/>
            <w:shd w:val="clear" w:color="auto" w:fill="auto"/>
          </w:tcPr>
          <w:p w14:paraId="3A890C5B" w14:textId="2D3FE683" w:rsidR="005D2076" w:rsidRPr="007909DA" w:rsidRDefault="005069CE" w:rsidP="007E2801">
            <w:pPr>
              <w:jc w:val="center"/>
              <w:rPr>
                <w:sz w:val="22"/>
                <w:szCs w:val="22"/>
              </w:rPr>
            </w:pPr>
            <w:r w:rsidRPr="007909DA">
              <w:rPr>
                <w:sz w:val="22"/>
                <w:szCs w:val="22"/>
              </w:rPr>
              <w:t>2943</w:t>
            </w:r>
          </w:p>
        </w:tc>
      </w:tr>
    </w:tbl>
    <w:p w14:paraId="02E5F56E" w14:textId="085A776F" w:rsidR="006B1840" w:rsidRPr="00AC0BA5" w:rsidRDefault="007A10C5" w:rsidP="006B1840">
      <w:pPr>
        <w:spacing w:before="120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Из таблицы </w:t>
      </w:r>
      <w:r w:rsidR="00717201" w:rsidRPr="00AC0BA5">
        <w:rPr>
          <w:sz w:val="28"/>
          <w:szCs w:val="28"/>
          <w:lang w:eastAsia="ar-SA" w:bidi="en-US"/>
        </w:rPr>
        <w:t xml:space="preserve">2.1 </w:t>
      </w:r>
      <w:r w:rsidRPr="00AC0BA5">
        <w:rPr>
          <w:sz w:val="28"/>
          <w:szCs w:val="28"/>
          <w:lang w:eastAsia="ar-SA" w:bidi="en-US"/>
        </w:rPr>
        <w:t xml:space="preserve">следует, что с </w:t>
      </w:r>
      <w:r w:rsidR="00D81272" w:rsidRPr="00AC0BA5">
        <w:rPr>
          <w:sz w:val="28"/>
          <w:szCs w:val="28"/>
          <w:lang w:eastAsia="ar-SA" w:bidi="en-US"/>
        </w:rPr>
        <w:t>2014</w:t>
      </w:r>
      <w:r w:rsidRPr="00AC0BA5">
        <w:rPr>
          <w:sz w:val="28"/>
          <w:szCs w:val="28"/>
          <w:lang w:eastAsia="ar-SA" w:bidi="en-US"/>
        </w:rPr>
        <w:t xml:space="preserve"> г. </w:t>
      </w:r>
      <w:r w:rsidR="00676DEC" w:rsidRPr="00AC0BA5">
        <w:rPr>
          <w:sz w:val="28"/>
          <w:szCs w:val="28"/>
          <w:lang w:eastAsia="ar-SA" w:bidi="en-US"/>
        </w:rPr>
        <w:t>по 201</w:t>
      </w:r>
      <w:r w:rsidR="000076E7" w:rsidRPr="00AC0BA5">
        <w:rPr>
          <w:sz w:val="28"/>
          <w:szCs w:val="28"/>
          <w:lang w:eastAsia="ar-SA" w:bidi="en-US"/>
        </w:rPr>
        <w:t>8</w:t>
      </w:r>
      <w:r w:rsidRPr="00AC0BA5">
        <w:rPr>
          <w:sz w:val="28"/>
          <w:szCs w:val="28"/>
          <w:lang w:eastAsia="ar-SA" w:bidi="en-US"/>
        </w:rPr>
        <w:t xml:space="preserve"> г. численность</w:t>
      </w:r>
      <w:r w:rsidR="00FD08C0" w:rsidRPr="00AC0BA5">
        <w:rPr>
          <w:sz w:val="28"/>
          <w:szCs w:val="28"/>
          <w:lang w:eastAsia="ar-SA" w:bidi="en-US"/>
        </w:rPr>
        <w:t xml:space="preserve"> населения</w:t>
      </w:r>
      <w:r w:rsidRPr="00AC0BA5">
        <w:rPr>
          <w:sz w:val="28"/>
          <w:szCs w:val="28"/>
          <w:lang w:eastAsia="ar-SA" w:bidi="en-US"/>
        </w:rPr>
        <w:t xml:space="preserve">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7E2801" w:rsidRPr="00AC0BA5">
        <w:rPr>
          <w:sz w:val="28"/>
          <w:szCs w:val="28"/>
          <w:lang w:eastAsia="ar-SA" w:bidi="en-US"/>
        </w:rPr>
        <w:t xml:space="preserve"> </w:t>
      </w:r>
      <w:r w:rsidR="00D81272" w:rsidRPr="00AC0BA5">
        <w:rPr>
          <w:sz w:val="28"/>
          <w:szCs w:val="28"/>
          <w:lang w:eastAsia="ar-SA" w:bidi="en-US"/>
        </w:rPr>
        <w:t xml:space="preserve">сельсовета </w:t>
      </w:r>
      <w:r w:rsidR="00077ABB" w:rsidRPr="00AC0BA5">
        <w:rPr>
          <w:sz w:val="28"/>
          <w:szCs w:val="28"/>
          <w:lang w:eastAsia="ar-SA" w:bidi="en-US"/>
        </w:rPr>
        <w:t>увеличивается</w:t>
      </w:r>
      <w:r w:rsidR="00A56D2A" w:rsidRPr="00AC0BA5">
        <w:rPr>
          <w:sz w:val="28"/>
          <w:szCs w:val="28"/>
          <w:lang w:eastAsia="ar-SA" w:bidi="en-US"/>
        </w:rPr>
        <w:t xml:space="preserve"> </w:t>
      </w:r>
      <w:r w:rsidR="00FD08C0" w:rsidRPr="00AC0BA5">
        <w:rPr>
          <w:sz w:val="28"/>
          <w:szCs w:val="28"/>
          <w:lang w:eastAsia="ar-SA" w:bidi="en-US"/>
        </w:rPr>
        <w:t xml:space="preserve">на </w:t>
      </w:r>
      <w:r w:rsidR="00A56D2A" w:rsidRPr="00AC0BA5">
        <w:rPr>
          <w:sz w:val="28"/>
          <w:szCs w:val="28"/>
          <w:lang w:eastAsia="ar-SA" w:bidi="en-US"/>
        </w:rPr>
        <w:t>103 чел.</w:t>
      </w:r>
    </w:p>
    <w:p w14:paraId="1478962F" w14:textId="79EECB87" w:rsidR="00097792" w:rsidRPr="00AC0BA5" w:rsidRDefault="00097792" w:rsidP="006B1840">
      <w:pPr>
        <w:spacing w:before="120"/>
        <w:ind w:firstLine="709"/>
        <w:rPr>
          <w:sz w:val="28"/>
          <w:szCs w:val="28"/>
          <w:lang w:eastAsia="ar-SA" w:bidi="en-US"/>
        </w:rPr>
      </w:pPr>
      <w:r w:rsidRPr="00AC0BA5">
        <w:rPr>
          <w:noProof/>
        </w:rPr>
        <w:lastRenderedPageBreak/>
        <w:drawing>
          <wp:inline distT="0" distB="0" distL="0" distR="0" wp14:anchorId="5902FD3E" wp14:editId="1C596326">
            <wp:extent cx="5209909" cy="2743200"/>
            <wp:effectExtent l="0" t="0" r="1016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8250998" w14:textId="296DEFF2" w:rsidR="007A10C5" w:rsidRPr="00AC0BA5" w:rsidRDefault="007A10C5" w:rsidP="007A10C5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Показатели естественного воспроизводства населения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9202C8" w:rsidRPr="00AC0BA5">
        <w:rPr>
          <w:sz w:val="28"/>
          <w:szCs w:val="28"/>
          <w:lang w:eastAsia="ar-SA" w:bidi="en-US"/>
        </w:rPr>
        <w:t xml:space="preserve"> </w:t>
      </w:r>
      <w:r w:rsidR="00D81272" w:rsidRPr="00AC0BA5">
        <w:rPr>
          <w:sz w:val="28"/>
          <w:szCs w:val="28"/>
          <w:lang w:eastAsia="ar-SA" w:bidi="en-US"/>
        </w:rPr>
        <w:t>сельсовета</w:t>
      </w:r>
      <w:r w:rsidR="001A1C98" w:rsidRPr="00AC0BA5">
        <w:rPr>
          <w:sz w:val="28"/>
          <w:szCs w:val="28"/>
          <w:lang w:eastAsia="ar-SA" w:bidi="en-US"/>
        </w:rPr>
        <w:t xml:space="preserve"> </w:t>
      </w:r>
      <w:r w:rsidR="00241E98" w:rsidRPr="00AC0BA5">
        <w:rPr>
          <w:sz w:val="28"/>
          <w:szCs w:val="28"/>
          <w:lang w:eastAsia="ar-SA" w:bidi="en-US"/>
        </w:rPr>
        <w:t>представлены в таблице</w:t>
      </w:r>
      <w:r w:rsidR="00F96300" w:rsidRPr="00AC0BA5">
        <w:rPr>
          <w:sz w:val="28"/>
          <w:szCs w:val="28"/>
          <w:lang w:eastAsia="ar-SA" w:bidi="en-US"/>
        </w:rPr>
        <w:t xml:space="preserve"> </w:t>
      </w:r>
      <w:r w:rsidR="00FF3956" w:rsidRPr="00AC0BA5">
        <w:rPr>
          <w:sz w:val="28"/>
          <w:szCs w:val="28"/>
          <w:lang w:eastAsia="ar-SA" w:bidi="en-US"/>
        </w:rPr>
        <w:t>2.</w:t>
      </w:r>
      <w:r w:rsidR="00D643DE" w:rsidRPr="00AC0BA5">
        <w:rPr>
          <w:sz w:val="28"/>
          <w:szCs w:val="28"/>
          <w:lang w:eastAsia="ar-SA" w:bidi="en-US"/>
        </w:rPr>
        <w:t>2</w:t>
      </w:r>
      <w:r w:rsidRPr="00AC0BA5">
        <w:rPr>
          <w:sz w:val="28"/>
          <w:szCs w:val="28"/>
          <w:lang w:eastAsia="ar-SA" w:bidi="en-US"/>
        </w:rPr>
        <w:t>.</w:t>
      </w:r>
    </w:p>
    <w:p w14:paraId="0B02AE68" w14:textId="6EFBA98E" w:rsidR="00D643DE" w:rsidRPr="006933A7" w:rsidRDefault="00D643DE" w:rsidP="00D643DE">
      <w:pPr>
        <w:spacing w:before="120"/>
        <w:jc w:val="right"/>
        <w:rPr>
          <w:b/>
          <w:lang w:eastAsia="ar-SA" w:bidi="en-US"/>
        </w:rPr>
      </w:pPr>
      <w:r w:rsidRPr="006933A7">
        <w:rPr>
          <w:b/>
          <w:lang w:eastAsia="ar-SA" w:bidi="en-US"/>
        </w:rPr>
        <w:t>Таблица 2.2</w:t>
      </w:r>
    </w:p>
    <w:p w14:paraId="00E98DA6" w14:textId="3AC4C2B2" w:rsidR="00D643DE" w:rsidRPr="006933A7" w:rsidRDefault="00D643DE" w:rsidP="00D643DE">
      <w:pPr>
        <w:keepNext/>
        <w:suppressAutoHyphens/>
        <w:spacing w:after="120"/>
        <w:jc w:val="center"/>
        <w:rPr>
          <w:b/>
          <w:lang w:eastAsia="ar-SA" w:bidi="en-US"/>
        </w:rPr>
      </w:pPr>
      <w:r w:rsidRPr="006933A7">
        <w:rPr>
          <w:b/>
          <w:lang w:eastAsia="ar-SA" w:bidi="en-US"/>
        </w:rPr>
        <w:t xml:space="preserve">Динамика показателей естественного воспроизводства населения </w:t>
      </w:r>
      <w:r w:rsidR="00621040" w:rsidRPr="006933A7">
        <w:rPr>
          <w:b/>
          <w:lang w:eastAsia="ar-SA" w:bidi="en-US"/>
        </w:rPr>
        <w:t>Боровского</w:t>
      </w:r>
      <w:r w:rsidR="009202C8" w:rsidRPr="006933A7">
        <w:rPr>
          <w:b/>
          <w:lang w:eastAsia="ar-SA" w:bidi="en-US"/>
        </w:rPr>
        <w:t xml:space="preserve"> </w:t>
      </w:r>
      <w:r w:rsidR="00007DD7" w:rsidRPr="006933A7">
        <w:rPr>
          <w:b/>
          <w:lang w:eastAsia="ar-SA" w:bidi="en-US"/>
        </w:rPr>
        <w:t>сельсовета</w:t>
      </w:r>
      <w:r w:rsidRPr="006933A7">
        <w:rPr>
          <w:b/>
          <w:lang w:eastAsia="ar-SA" w:bidi="en-US"/>
        </w:rPr>
        <w:t>, чел.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28" w:type="dxa"/>
          <w:right w:w="28" w:type="dxa"/>
        </w:tblCellMar>
        <w:tblLook w:val="06A0" w:firstRow="1" w:lastRow="0" w:firstColumn="1" w:lastColumn="0" w:noHBand="1" w:noVBand="1"/>
      </w:tblPr>
      <w:tblGrid>
        <w:gridCol w:w="4093"/>
        <w:gridCol w:w="1134"/>
        <w:gridCol w:w="992"/>
        <w:gridCol w:w="996"/>
        <w:gridCol w:w="992"/>
        <w:gridCol w:w="1117"/>
      </w:tblGrid>
      <w:tr w:rsidR="000169FA" w:rsidRPr="00AC0BA5" w14:paraId="0BB52C01" w14:textId="24E4EB8D" w:rsidTr="00AC0BA5">
        <w:trPr>
          <w:trHeight w:val="354"/>
        </w:trPr>
        <w:tc>
          <w:tcPr>
            <w:tcW w:w="2195" w:type="pct"/>
            <w:shd w:val="clear" w:color="auto" w:fill="auto"/>
          </w:tcPr>
          <w:p w14:paraId="1AEBBFD2" w14:textId="2A85091F" w:rsidR="000169FA" w:rsidRPr="00AC0BA5" w:rsidRDefault="000169FA" w:rsidP="00C038F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608" w:type="pct"/>
            <w:shd w:val="clear" w:color="auto" w:fill="auto"/>
          </w:tcPr>
          <w:p w14:paraId="31E9A819" w14:textId="4D6EB7BA" w:rsidR="000169FA" w:rsidRPr="00AC0BA5" w:rsidRDefault="000169FA" w:rsidP="00C038F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2014 год</w:t>
            </w:r>
          </w:p>
        </w:tc>
        <w:tc>
          <w:tcPr>
            <w:tcW w:w="532" w:type="pct"/>
            <w:shd w:val="clear" w:color="auto" w:fill="auto"/>
          </w:tcPr>
          <w:p w14:paraId="6BE28892" w14:textId="542D6D16" w:rsidR="000169FA" w:rsidRPr="00AC0BA5" w:rsidRDefault="000169FA" w:rsidP="00C038F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2015 год</w:t>
            </w:r>
          </w:p>
        </w:tc>
        <w:tc>
          <w:tcPr>
            <w:tcW w:w="534" w:type="pct"/>
            <w:shd w:val="clear" w:color="auto" w:fill="auto"/>
          </w:tcPr>
          <w:p w14:paraId="20E7F1CF" w14:textId="2D5686BE" w:rsidR="000169FA" w:rsidRPr="00AC0BA5" w:rsidRDefault="000169FA" w:rsidP="00C038F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532" w:type="pct"/>
            <w:shd w:val="clear" w:color="auto" w:fill="auto"/>
          </w:tcPr>
          <w:p w14:paraId="70798C3B" w14:textId="3E646A80" w:rsidR="000169FA" w:rsidRPr="00AC0BA5" w:rsidRDefault="000169FA" w:rsidP="00C038F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599" w:type="pct"/>
            <w:shd w:val="clear" w:color="auto" w:fill="auto"/>
          </w:tcPr>
          <w:p w14:paraId="7D2D4FDE" w14:textId="3B36BFAF" w:rsidR="000169FA" w:rsidRPr="00AC0BA5" w:rsidRDefault="000169FA" w:rsidP="00C038FA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2018</w:t>
            </w:r>
          </w:p>
        </w:tc>
      </w:tr>
      <w:tr w:rsidR="000169FA" w:rsidRPr="00AC0BA5" w14:paraId="3FB40BC6" w14:textId="4E5DFB12" w:rsidTr="00AC0BA5">
        <w:trPr>
          <w:trHeight w:val="78"/>
        </w:trPr>
        <w:tc>
          <w:tcPr>
            <w:tcW w:w="2195" w:type="pct"/>
            <w:shd w:val="clear" w:color="auto" w:fill="auto"/>
          </w:tcPr>
          <w:p w14:paraId="4065EAD2" w14:textId="74E52EF3" w:rsidR="000169FA" w:rsidRPr="00AC0BA5" w:rsidRDefault="000169FA" w:rsidP="00CE014A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Рождаемость, чел.</w:t>
            </w:r>
          </w:p>
        </w:tc>
        <w:tc>
          <w:tcPr>
            <w:tcW w:w="608" w:type="pct"/>
            <w:shd w:val="clear" w:color="auto" w:fill="auto"/>
          </w:tcPr>
          <w:p w14:paraId="3EE8C57D" w14:textId="20579E71" w:rsidR="000169FA" w:rsidRPr="00AC0BA5" w:rsidRDefault="007F071B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31</w:t>
            </w:r>
          </w:p>
        </w:tc>
        <w:tc>
          <w:tcPr>
            <w:tcW w:w="532" w:type="pct"/>
            <w:shd w:val="clear" w:color="auto" w:fill="auto"/>
          </w:tcPr>
          <w:p w14:paraId="02ED3384" w14:textId="28021FDD" w:rsidR="000169FA" w:rsidRPr="00AC0BA5" w:rsidRDefault="00F71359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24</w:t>
            </w:r>
          </w:p>
        </w:tc>
        <w:tc>
          <w:tcPr>
            <w:tcW w:w="534" w:type="pct"/>
            <w:shd w:val="clear" w:color="auto" w:fill="auto"/>
          </w:tcPr>
          <w:p w14:paraId="5B5BB8C2" w14:textId="68FF8DD9" w:rsidR="000169FA" w:rsidRPr="00AC0BA5" w:rsidRDefault="00F71359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18</w:t>
            </w:r>
          </w:p>
        </w:tc>
        <w:tc>
          <w:tcPr>
            <w:tcW w:w="532" w:type="pct"/>
            <w:shd w:val="clear" w:color="auto" w:fill="auto"/>
          </w:tcPr>
          <w:p w14:paraId="2E8A343E" w14:textId="396E1EE1" w:rsidR="000169FA" w:rsidRPr="00AC0BA5" w:rsidRDefault="00595856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31</w:t>
            </w:r>
          </w:p>
        </w:tc>
        <w:tc>
          <w:tcPr>
            <w:tcW w:w="599" w:type="pct"/>
            <w:shd w:val="clear" w:color="auto" w:fill="auto"/>
          </w:tcPr>
          <w:p w14:paraId="0675D276" w14:textId="2691A415" w:rsidR="000169FA" w:rsidRPr="00AC0BA5" w:rsidRDefault="00595856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22</w:t>
            </w:r>
          </w:p>
        </w:tc>
      </w:tr>
      <w:tr w:rsidR="000169FA" w:rsidRPr="00AC0BA5" w14:paraId="00596D30" w14:textId="7117A213" w:rsidTr="00AC0BA5">
        <w:trPr>
          <w:trHeight w:val="78"/>
        </w:trPr>
        <w:tc>
          <w:tcPr>
            <w:tcW w:w="2195" w:type="pct"/>
            <w:shd w:val="clear" w:color="auto" w:fill="auto"/>
          </w:tcPr>
          <w:p w14:paraId="1E989DB1" w14:textId="01BE7D8B" w:rsidR="000169FA" w:rsidRPr="00AC0BA5" w:rsidRDefault="000169FA" w:rsidP="00CE014A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Смертность, чел.</w:t>
            </w:r>
          </w:p>
        </w:tc>
        <w:tc>
          <w:tcPr>
            <w:tcW w:w="608" w:type="pct"/>
            <w:shd w:val="clear" w:color="auto" w:fill="auto"/>
          </w:tcPr>
          <w:p w14:paraId="43684A28" w14:textId="74597C4A" w:rsidR="000169FA" w:rsidRPr="00AC0BA5" w:rsidRDefault="00F71359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29</w:t>
            </w:r>
          </w:p>
        </w:tc>
        <w:tc>
          <w:tcPr>
            <w:tcW w:w="532" w:type="pct"/>
            <w:shd w:val="clear" w:color="auto" w:fill="auto"/>
          </w:tcPr>
          <w:p w14:paraId="12F1BC9F" w14:textId="748D3A39" w:rsidR="000169FA" w:rsidRPr="00AC0BA5" w:rsidRDefault="00F71359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31</w:t>
            </w:r>
          </w:p>
        </w:tc>
        <w:tc>
          <w:tcPr>
            <w:tcW w:w="534" w:type="pct"/>
            <w:shd w:val="clear" w:color="auto" w:fill="auto"/>
          </w:tcPr>
          <w:p w14:paraId="6CB5A368" w14:textId="35953DBC" w:rsidR="000169FA" w:rsidRPr="00AC0BA5" w:rsidRDefault="00595856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36</w:t>
            </w:r>
          </w:p>
        </w:tc>
        <w:tc>
          <w:tcPr>
            <w:tcW w:w="532" w:type="pct"/>
            <w:shd w:val="clear" w:color="auto" w:fill="auto"/>
          </w:tcPr>
          <w:p w14:paraId="19E36648" w14:textId="50A35F73" w:rsidR="000169FA" w:rsidRPr="00AC0BA5" w:rsidRDefault="00595856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22</w:t>
            </w:r>
          </w:p>
        </w:tc>
        <w:tc>
          <w:tcPr>
            <w:tcW w:w="599" w:type="pct"/>
            <w:shd w:val="clear" w:color="auto" w:fill="auto"/>
          </w:tcPr>
          <w:p w14:paraId="32B1AF5C" w14:textId="3C508349" w:rsidR="000169FA" w:rsidRPr="00AC0BA5" w:rsidRDefault="00595856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32</w:t>
            </w:r>
          </w:p>
        </w:tc>
      </w:tr>
      <w:tr w:rsidR="000169FA" w:rsidRPr="00AC0BA5" w14:paraId="43C5DD98" w14:textId="65A12B05" w:rsidTr="00AC0BA5">
        <w:trPr>
          <w:trHeight w:val="78"/>
        </w:trPr>
        <w:tc>
          <w:tcPr>
            <w:tcW w:w="2195" w:type="pct"/>
            <w:shd w:val="clear" w:color="auto" w:fill="auto"/>
          </w:tcPr>
          <w:p w14:paraId="2188D24A" w14:textId="6BEB7DA1" w:rsidR="000169FA" w:rsidRPr="00AC0BA5" w:rsidRDefault="000169FA" w:rsidP="00007DD7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Естественный прирост (убыль), чел.</w:t>
            </w:r>
          </w:p>
        </w:tc>
        <w:tc>
          <w:tcPr>
            <w:tcW w:w="608" w:type="pct"/>
            <w:shd w:val="clear" w:color="auto" w:fill="auto"/>
          </w:tcPr>
          <w:p w14:paraId="63EA3196" w14:textId="77C95032" w:rsidR="000169FA" w:rsidRPr="00AC0BA5" w:rsidRDefault="00595856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2</w:t>
            </w:r>
          </w:p>
        </w:tc>
        <w:tc>
          <w:tcPr>
            <w:tcW w:w="532" w:type="pct"/>
            <w:shd w:val="clear" w:color="auto" w:fill="auto"/>
          </w:tcPr>
          <w:p w14:paraId="2A7D3CC2" w14:textId="11563BD3" w:rsidR="000169FA" w:rsidRPr="00AC0BA5" w:rsidRDefault="00174065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-7</w:t>
            </w:r>
          </w:p>
        </w:tc>
        <w:tc>
          <w:tcPr>
            <w:tcW w:w="534" w:type="pct"/>
            <w:shd w:val="clear" w:color="auto" w:fill="auto"/>
          </w:tcPr>
          <w:p w14:paraId="3F68222E" w14:textId="3441BDFB" w:rsidR="000169FA" w:rsidRPr="00AC0BA5" w:rsidRDefault="00174065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-18</w:t>
            </w:r>
          </w:p>
        </w:tc>
        <w:tc>
          <w:tcPr>
            <w:tcW w:w="532" w:type="pct"/>
            <w:shd w:val="clear" w:color="auto" w:fill="auto"/>
          </w:tcPr>
          <w:p w14:paraId="4272F0BA" w14:textId="59222617" w:rsidR="000169FA" w:rsidRPr="00AC0BA5" w:rsidRDefault="00174065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9</w:t>
            </w:r>
          </w:p>
        </w:tc>
        <w:tc>
          <w:tcPr>
            <w:tcW w:w="599" w:type="pct"/>
            <w:shd w:val="clear" w:color="auto" w:fill="auto"/>
          </w:tcPr>
          <w:p w14:paraId="72FC4D68" w14:textId="6A05A0BA" w:rsidR="000169FA" w:rsidRPr="00AC0BA5" w:rsidRDefault="00174065" w:rsidP="00D643DE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-10</w:t>
            </w:r>
          </w:p>
        </w:tc>
      </w:tr>
    </w:tbl>
    <w:p w14:paraId="43F263A1" w14:textId="76DBD557" w:rsidR="00104C4A" w:rsidRPr="00AC0BA5" w:rsidRDefault="00BF7E0C" w:rsidP="00BF7E0C">
      <w:pPr>
        <w:spacing w:before="120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Н</w:t>
      </w:r>
      <w:r w:rsidR="00104C4A" w:rsidRPr="00AC0BA5">
        <w:rPr>
          <w:sz w:val="28"/>
          <w:szCs w:val="28"/>
          <w:lang w:eastAsia="ar-SA" w:bidi="en-US"/>
        </w:rPr>
        <w:t xml:space="preserve">а территории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9202C8" w:rsidRPr="00AC0BA5">
        <w:rPr>
          <w:sz w:val="28"/>
          <w:szCs w:val="28"/>
          <w:lang w:eastAsia="ar-SA" w:bidi="en-US"/>
        </w:rPr>
        <w:t xml:space="preserve"> </w:t>
      </w:r>
      <w:r w:rsidR="00D81272" w:rsidRPr="00AC0BA5">
        <w:rPr>
          <w:sz w:val="28"/>
          <w:szCs w:val="28"/>
          <w:lang w:eastAsia="ar-SA" w:bidi="en-US"/>
        </w:rPr>
        <w:t>сельсовета</w:t>
      </w:r>
      <w:r w:rsidR="00104C4A" w:rsidRPr="00AC0BA5">
        <w:rPr>
          <w:sz w:val="28"/>
          <w:szCs w:val="28"/>
          <w:lang w:eastAsia="ar-SA" w:bidi="en-US"/>
        </w:rPr>
        <w:t xml:space="preserve"> </w:t>
      </w:r>
      <w:r w:rsidR="00174065" w:rsidRPr="00AC0BA5">
        <w:rPr>
          <w:sz w:val="28"/>
          <w:szCs w:val="28"/>
          <w:lang w:eastAsia="ar-SA" w:bidi="en-US"/>
        </w:rPr>
        <w:t xml:space="preserve">в основном </w:t>
      </w:r>
      <w:r w:rsidR="00104C4A" w:rsidRPr="00AC0BA5">
        <w:rPr>
          <w:sz w:val="28"/>
          <w:szCs w:val="28"/>
          <w:lang w:eastAsia="ar-SA" w:bidi="en-US"/>
        </w:rPr>
        <w:t xml:space="preserve">наблюдается </w:t>
      </w:r>
      <w:r w:rsidR="00F3175B" w:rsidRPr="00AC0BA5">
        <w:rPr>
          <w:sz w:val="28"/>
          <w:szCs w:val="28"/>
          <w:lang w:eastAsia="ar-SA" w:bidi="en-US"/>
        </w:rPr>
        <w:t>не</w:t>
      </w:r>
      <w:r w:rsidR="00104C4A" w:rsidRPr="00AC0BA5">
        <w:rPr>
          <w:sz w:val="28"/>
          <w:szCs w:val="28"/>
          <w:lang w:eastAsia="ar-SA" w:bidi="en-US"/>
        </w:rPr>
        <w:t xml:space="preserve">благоприятная тенденция превышения показателей </w:t>
      </w:r>
      <w:r w:rsidR="00F3175B" w:rsidRPr="00AC0BA5">
        <w:rPr>
          <w:sz w:val="28"/>
          <w:szCs w:val="28"/>
          <w:lang w:eastAsia="ar-SA" w:bidi="en-US"/>
        </w:rPr>
        <w:t>смертности</w:t>
      </w:r>
      <w:r w:rsidR="00D81272" w:rsidRPr="00AC0BA5">
        <w:rPr>
          <w:sz w:val="28"/>
          <w:szCs w:val="28"/>
          <w:lang w:eastAsia="ar-SA" w:bidi="en-US"/>
        </w:rPr>
        <w:t xml:space="preserve"> </w:t>
      </w:r>
      <w:r w:rsidR="00104C4A" w:rsidRPr="00AC0BA5">
        <w:rPr>
          <w:sz w:val="28"/>
          <w:szCs w:val="28"/>
          <w:lang w:eastAsia="ar-SA" w:bidi="en-US"/>
        </w:rPr>
        <w:t>над показателями</w:t>
      </w:r>
      <w:r w:rsidR="00D81272" w:rsidRPr="00AC0BA5">
        <w:rPr>
          <w:sz w:val="28"/>
          <w:szCs w:val="28"/>
          <w:lang w:eastAsia="ar-SA" w:bidi="en-US"/>
        </w:rPr>
        <w:t xml:space="preserve"> </w:t>
      </w:r>
      <w:r w:rsidR="00F3175B" w:rsidRPr="00AC0BA5">
        <w:rPr>
          <w:sz w:val="28"/>
          <w:szCs w:val="28"/>
          <w:lang w:eastAsia="ar-SA" w:bidi="en-US"/>
        </w:rPr>
        <w:t>рождаемости</w:t>
      </w:r>
      <w:r w:rsidR="00104C4A" w:rsidRPr="00AC0BA5">
        <w:rPr>
          <w:sz w:val="28"/>
          <w:szCs w:val="28"/>
          <w:lang w:eastAsia="ar-SA" w:bidi="en-US"/>
        </w:rPr>
        <w:t xml:space="preserve">. Наибольшее превышение отмечено в </w:t>
      </w:r>
      <w:r w:rsidRPr="00AC0BA5">
        <w:rPr>
          <w:sz w:val="28"/>
          <w:szCs w:val="28"/>
          <w:lang w:eastAsia="ar-SA" w:bidi="en-US"/>
        </w:rPr>
        <w:t>2016</w:t>
      </w:r>
      <w:r w:rsidR="00104C4A" w:rsidRPr="00AC0BA5">
        <w:rPr>
          <w:sz w:val="28"/>
          <w:szCs w:val="28"/>
          <w:lang w:eastAsia="ar-SA" w:bidi="en-US"/>
        </w:rPr>
        <w:t xml:space="preserve"> г. (</w:t>
      </w:r>
      <w:r w:rsidR="00174065" w:rsidRPr="00AC0BA5">
        <w:rPr>
          <w:sz w:val="28"/>
          <w:szCs w:val="28"/>
          <w:lang w:eastAsia="ar-SA" w:bidi="en-US"/>
        </w:rPr>
        <w:t>18</w:t>
      </w:r>
      <w:r w:rsidR="00104C4A" w:rsidRPr="00AC0BA5">
        <w:rPr>
          <w:sz w:val="28"/>
          <w:szCs w:val="28"/>
          <w:lang w:eastAsia="ar-SA" w:bidi="en-US"/>
        </w:rPr>
        <w:t xml:space="preserve"> человек).</w:t>
      </w:r>
    </w:p>
    <w:p w14:paraId="5A36CE7C" w14:textId="1FD7E8C1" w:rsidR="00BF7E0C" w:rsidRPr="00AC0BA5" w:rsidRDefault="00D81272" w:rsidP="00BF7E0C">
      <w:pPr>
        <w:ind w:firstLine="709"/>
        <w:rPr>
          <w:sz w:val="28"/>
          <w:szCs w:val="28"/>
        </w:rPr>
      </w:pPr>
      <w:r w:rsidRPr="00AC0BA5">
        <w:rPr>
          <w:sz w:val="28"/>
          <w:szCs w:val="28"/>
        </w:rPr>
        <w:t>Естественный</w:t>
      </w:r>
      <w:r w:rsidR="00BF7E0C" w:rsidRPr="00AC0BA5">
        <w:rPr>
          <w:sz w:val="28"/>
          <w:szCs w:val="28"/>
        </w:rPr>
        <w:t xml:space="preserve"> </w:t>
      </w:r>
      <w:r w:rsidRPr="00AC0BA5">
        <w:rPr>
          <w:sz w:val="28"/>
          <w:szCs w:val="28"/>
        </w:rPr>
        <w:t>прирост</w:t>
      </w:r>
      <w:r w:rsidR="00BF7E0C" w:rsidRPr="00AC0BA5">
        <w:rPr>
          <w:sz w:val="28"/>
          <w:szCs w:val="28"/>
        </w:rPr>
        <w:t xml:space="preserve"> населения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F3175B" w:rsidRPr="00AC0BA5">
        <w:rPr>
          <w:sz w:val="28"/>
          <w:szCs w:val="28"/>
          <w:lang w:eastAsia="ar-SA" w:bidi="en-US"/>
        </w:rPr>
        <w:t xml:space="preserve"> </w:t>
      </w:r>
      <w:r w:rsidRPr="00AC0BA5">
        <w:rPr>
          <w:sz w:val="28"/>
          <w:szCs w:val="28"/>
          <w:lang w:eastAsia="ar-SA" w:bidi="en-US"/>
        </w:rPr>
        <w:t>сельсовета</w:t>
      </w:r>
      <w:r w:rsidR="00BF7E0C" w:rsidRPr="00AC0BA5">
        <w:rPr>
          <w:sz w:val="28"/>
          <w:szCs w:val="28"/>
        </w:rPr>
        <w:t xml:space="preserve"> усугубляется миграционным оттоком (таблица 2.3).</w:t>
      </w:r>
    </w:p>
    <w:p w14:paraId="22B31312" w14:textId="4731FB75" w:rsidR="00BF7E0C" w:rsidRPr="00AC0BA5" w:rsidRDefault="00BF7E0C" w:rsidP="00BF7E0C">
      <w:pPr>
        <w:keepNext/>
        <w:spacing w:before="120"/>
        <w:jc w:val="right"/>
        <w:rPr>
          <w:b/>
          <w:szCs w:val="28"/>
          <w:lang w:eastAsia="ar-SA" w:bidi="en-US"/>
        </w:rPr>
      </w:pPr>
      <w:r w:rsidRPr="00AC0BA5">
        <w:rPr>
          <w:b/>
          <w:szCs w:val="28"/>
          <w:lang w:eastAsia="ar-SA" w:bidi="en-US"/>
        </w:rPr>
        <w:t>Таблица 2.3</w:t>
      </w:r>
    </w:p>
    <w:p w14:paraId="4AEF5149" w14:textId="6754DE87" w:rsidR="00BF7E0C" w:rsidRPr="00AC0BA5" w:rsidRDefault="00BF7E0C" w:rsidP="00BF7E0C">
      <w:pPr>
        <w:keepNext/>
        <w:suppressAutoHyphens/>
        <w:spacing w:after="120"/>
        <w:jc w:val="center"/>
        <w:rPr>
          <w:b/>
          <w:szCs w:val="28"/>
          <w:lang w:eastAsia="ar-SA" w:bidi="en-US"/>
        </w:rPr>
      </w:pPr>
      <w:r w:rsidRPr="00AC0BA5">
        <w:rPr>
          <w:b/>
          <w:lang w:eastAsia="ar-SA" w:bidi="en-US"/>
        </w:rPr>
        <w:t>Динамика миграционных показателей</w:t>
      </w:r>
      <w:r w:rsidRPr="00AC0BA5">
        <w:rPr>
          <w:b/>
          <w:szCs w:val="28"/>
          <w:lang w:eastAsia="ar-SA" w:bidi="en-US"/>
        </w:rPr>
        <w:t xml:space="preserve"> населения </w:t>
      </w:r>
      <w:r w:rsidR="00621040" w:rsidRPr="00AC0BA5">
        <w:rPr>
          <w:b/>
          <w:szCs w:val="28"/>
          <w:lang w:eastAsia="ar-SA" w:bidi="en-US"/>
        </w:rPr>
        <w:t>Боровского</w:t>
      </w:r>
      <w:r w:rsidR="006F7BA6" w:rsidRPr="00AC0BA5">
        <w:rPr>
          <w:b/>
          <w:szCs w:val="28"/>
          <w:lang w:eastAsia="ar-SA" w:bidi="en-US"/>
        </w:rPr>
        <w:t xml:space="preserve"> </w:t>
      </w:r>
      <w:r w:rsidR="00007DD7" w:rsidRPr="00AC0BA5">
        <w:rPr>
          <w:b/>
          <w:szCs w:val="28"/>
          <w:lang w:eastAsia="ar-SA" w:bidi="en-US"/>
        </w:rPr>
        <w:t>сельсовета</w:t>
      </w:r>
      <w:r w:rsidRPr="00AC0BA5">
        <w:rPr>
          <w:b/>
          <w:szCs w:val="28"/>
          <w:lang w:eastAsia="ar-SA" w:bidi="en-US"/>
        </w:rPr>
        <w:t>, чел.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24"/>
        <w:gridCol w:w="1067"/>
        <w:gridCol w:w="1067"/>
        <w:gridCol w:w="932"/>
        <w:gridCol w:w="1067"/>
        <w:gridCol w:w="1067"/>
      </w:tblGrid>
      <w:tr w:rsidR="005B64EC" w:rsidRPr="00AC0BA5" w14:paraId="7C5AF912" w14:textId="362DF4D3" w:rsidTr="00AC0BA5">
        <w:trPr>
          <w:trHeight w:val="354"/>
        </w:trPr>
        <w:tc>
          <w:tcPr>
            <w:tcW w:w="2211" w:type="pct"/>
            <w:shd w:val="clear" w:color="auto" w:fill="auto"/>
          </w:tcPr>
          <w:p w14:paraId="5A0E3CC1" w14:textId="77777777" w:rsidR="005B64EC" w:rsidRPr="00AC0BA5" w:rsidRDefault="005B64EC" w:rsidP="00BF7E0C">
            <w:pPr>
              <w:keepNext/>
              <w:jc w:val="center"/>
              <w:rPr>
                <w:b/>
                <w:sz w:val="22"/>
                <w:szCs w:val="20"/>
              </w:rPr>
            </w:pPr>
            <w:r w:rsidRPr="00AC0BA5">
              <w:rPr>
                <w:b/>
                <w:sz w:val="22"/>
                <w:szCs w:val="20"/>
              </w:rPr>
              <w:t>Показатели</w:t>
            </w:r>
          </w:p>
        </w:tc>
        <w:tc>
          <w:tcPr>
            <w:tcW w:w="572" w:type="pct"/>
            <w:shd w:val="clear" w:color="auto" w:fill="auto"/>
          </w:tcPr>
          <w:p w14:paraId="74F4F73E" w14:textId="77777777" w:rsidR="005B64EC" w:rsidRPr="00AC0BA5" w:rsidRDefault="005B64EC" w:rsidP="00BF7E0C">
            <w:pPr>
              <w:keepNext/>
              <w:jc w:val="center"/>
              <w:rPr>
                <w:b/>
                <w:sz w:val="22"/>
                <w:szCs w:val="20"/>
              </w:rPr>
            </w:pPr>
            <w:r w:rsidRPr="00AC0BA5">
              <w:rPr>
                <w:b/>
                <w:sz w:val="22"/>
                <w:szCs w:val="20"/>
              </w:rPr>
              <w:t>2014 год</w:t>
            </w:r>
          </w:p>
        </w:tc>
        <w:tc>
          <w:tcPr>
            <w:tcW w:w="572" w:type="pct"/>
            <w:shd w:val="clear" w:color="auto" w:fill="auto"/>
          </w:tcPr>
          <w:p w14:paraId="74BE0054" w14:textId="77777777" w:rsidR="005B64EC" w:rsidRPr="00AC0BA5" w:rsidRDefault="005B64EC" w:rsidP="00BF7E0C">
            <w:pPr>
              <w:keepNext/>
              <w:jc w:val="center"/>
              <w:rPr>
                <w:b/>
                <w:sz w:val="22"/>
                <w:szCs w:val="20"/>
              </w:rPr>
            </w:pPr>
            <w:r w:rsidRPr="00AC0BA5">
              <w:rPr>
                <w:b/>
                <w:sz w:val="22"/>
                <w:szCs w:val="20"/>
              </w:rPr>
              <w:t>2015 год</w:t>
            </w:r>
          </w:p>
        </w:tc>
        <w:tc>
          <w:tcPr>
            <w:tcW w:w="500" w:type="pct"/>
            <w:shd w:val="clear" w:color="auto" w:fill="auto"/>
          </w:tcPr>
          <w:p w14:paraId="381F8BA1" w14:textId="77777777" w:rsidR="005B64EC" w:rsidRPr="00AC0BA5" w:rsidRDefault="005B64EC" w:rsidP="00BF7E0C">
            <w:pPr>
              <w:keepNext/>
              <w:jc w:val="center"/>
              <w:rPr>
                <w:b/>
                <w:sz w:val="22"/>
                <w:szCs w:val="20"/>
              </w:rPr>
            </w:pPr>
            <w:r w:rsidRPr="00AC0BA5">
              <w:rPr>
                <w:b/>
                <w:sz w:val="22"/>
                <w:szCs w:val="20"/>
              </w:rPr>
              <w:t>2016 год</w:t>
            </w:r>
          </w:p>
        </w:tc>
        <w:tc>
          <w:tcPr>
            <w:tcW w:w="572" w:type="pct"/>
            <w:shd w:val="clear" w:color="auto" w:fill="auto"/>
          </w:tcPr>
          <w:p w14:paraId="2D3C75BB" w14:textId="77777777" w:rsidR="005B64EC" w:rsidRPr="00AC0BA5" w:rsidRDefault="005B64EC" w:rsidP="00BF7E0C">
            <w:pPr>
              <w:keepNext/>
              <w:jc w:val="center"/>
              <w:rPr>
                <w:b/>
                <w:sz w:val="22"/>
                <w:szCs w:val="20"/>
              </w:rPr>
            </w:pPr>
            <w:r w:rsidRPr="00AC0BA5">
              <w:rPr>
                <w:b/>
                <w:sz w:val="22"/>
                <w:szCs w:val="20"/>
              </w:rPr>
              <w:t>2017 год</w:t>
            </w:r>
          </w:p>
        </w:tc>
        <w:tc>
          <w:tcPr>
            <w:tcW w:w="572" w:type="pct"/>
            <w:shd w:val="clear" w:color="auto" w:fill="auto"/>
          </w:tcPr>
          <w:p w14:paraId="1C161168" w14:textId="027B6D20" w:rsidR="005B64EC" w:rsidRPr="00AC0BA5" w:rsidRDefault="005B64EC" w:rsidP="00BF7E0C">
            <w:pPr>
              <w:keepNext/>
              <w:jc w:val="center"/>
              <w:rPr>
                <w:b/>
                <w:sz w:val="22"/>
                <w:szCs w:val="20"/>
              </w:rPr>
            </w:pPr>
            <w:r w:rsidRPr="00AC0BA5">
              <w:rPr>
                <w:b/>
                <w:sz w:val="22"/>
                <w:szCs w:val="20"/>
              </w:rPr>
              <w:t>2018 год</w:t>
            </w:r>
          </w:p>
        </w:tc>
      </w:tr>
      <w:tr w:rsidR="005B64EC" w:rsidRPr="00AC0BA5" w14:paraId="58B30012" w14:textId="15A67297" w:rsidTr="00AC0BA5">
        <w:trPr>
          <w:trHeight w:val="78"/>
        </w:trPr>
        <w:tc>
          <w:tcPr>
            <w:tcW w:w="2211" w:type="pct"/>
            <w:shd w:val="clear" w:color="auto" w:fill="auto"/>
          </w:tcPr>
          <w:p w14:paraId="49123082" w14:textId="49C5F30D" w:rsidR="005B64EC" w:rsidRPr="00AC0BA5" w:rsidRDefault="005B64EC" w:rsidP="00D81272">
            <w:pPr>
              <w:rPr>
                <w:b/>
                <w:sz w:val="22"/>
                <w:szCs w:val="20"/>
              </w:rPr>
            </w:pPr>
            <w:r w:rsidRPr="00AC0BA5">
              <w:rPr>
                <w:b/>
                <w:sz w:val="22"/>
                <w:szCs w:val="20"/>
              </w:rPr>
              <w:t>Прибывшие, чел.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4466A0FD" w14:textId="09E9E431" w:rsidR="005B64EC" w:rsidRPr="00AC0BA5" w:rsidRDefault="005B64EC" w:rsidP="005021D2">
            <w:pPr>
              <w:jc w:val="center"/>
              <w:rPr>
                <w:sz w:val="22"/>
              </w:rPr>
            </w:pPr>
            <w:r w:rsidRPr="00AC0BA5">
              <w:rPr>
                <w:sz w:val="22"/>
              </w:rPr>
              <w:t>112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303ADBF5" w14:textId="0DF3C4E5" w:rsidR="005B64EC" w:rsidRPr="00AC0BA5" w:rsidRDefault="005B64EC" w:rsidP="00D81272">
            <w:pPr>
              <w:jc w:val="center"/>
              <w:rPr>
                <w:sz w:val="22"/>
                <w:szCs w:val="20"/>
              </w:rPr>
            </w:pPr>
            <w:r w:rsidRPr="00AC0BA5">
              <w:rPr>
                <w:sz w:val="22"/>
                <w:szCs w:val="20"/>
              </w:rPr>
              <w:t>141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5D151BDF" w14:textId="6F036BD7" w:rsidR="005B64EC" w:rsidRPr="00AC0BA5" w:rsidRDefault="008B6461" w:rsidP="00D81272">
            <w:pPr>
              <w:jc w:val="center"/>
              <w:rPr>
                <w:sz w:val="22"/>
                <w:szCs w:val="20"/>
              </w:rPr>
            </w:pPr>
            <w:r w:rsidRPr="00AC0BA5">
              <w:rPr>
                <w:sz w:val="22"/>
                <w:szCs w:val="20"/>
              </w:rPr>
              <w:t>108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0DDB1A00" w14:textId="2DB99F44" w:rsidR="005B64EC" w:rsidRPr="00AC0BA5" w:rsidRDefault="008B6461" w:rsidP="00D81272">
            <w:pPr>
              <w:jc w:val="center"/>
              <w:rPr>
                <w:sz w:val="22"/>
                <w:szCs w:val="20"/>
              </w:rPr>
            </w:pPr>
            <w:r w:rsidRPr="00AC0BA5">
              <w:rPr>
                <w:sz w:val="22"/>
                <w:szCs w:val="20"/>
              </w:rPr>
              <w:t>88</w:t>
            </w:r>
          </w:p>
        </w:tc>
        <w:tc>
          <w:tcPr>
            <w:tcW w:w="572" w:type="pct"/>
            <w:shd w:val="clear" w:color="auto" w:fill="auto"/>
          </w:tcPr>
          <w:p w14:paraId="2D86B9FD" w14:textId="4964E521" w:rsidR="005B64EC" w:rsidRPr="00AC0BA5" w:rsidRDefault="00E737BC" w:rsidP="00D81272">
            <w:pPr>
              <w:jc w:val="center"/>
              <w:rPr>
                <w:sz w:val="22"/>
                <w:szCs w:val="20"/>
              </w:rPr>
            </w:pPr>
            <w:r w:rsidRPr="00AC0BA5">
              <w:rPr>
                <w:sz w:val="22"/>
                <w:szCs w:val="20"/>
              </w:rPr>
              <w:t>63</w:t>
            </w:r>
          </w:p>
        </w:tc>
      </w:tr>
      <w:tr w:rsidR="005B64EC" w:rsidRPr="00AC0BA5" w14:paraId="65A32294" w14:textId="2499DC0E" w:rsidTr="00AC0BA5">
        <w:trPr>
          <w:trHeight w:val="78"/>
        </w:trPr>
        <w:tc>
          <w:tcPr>
            <w:tcW w:w="2211" w:type="pct"/>
            <w:shd w:val="clear" w:color="auto" w:fill="auto"/>
          </w:tcPr>
          <w:p w14:paraId="4B0749A3" w14:textId="6AA08C67" w:rsidR="005B64EC" w:rsidRPr="00AC0BA5" w:rsidRDefault="005B64EC" w:rsidP="00D81272">
            <w:pPr>
              <w:rPr>
                <w:b/>
                <w:sz w:val="22"/>
                <w:szCs w:val="20"/>
              </w:rPr>
            </w:pPr>
            <w:r w:rsidRPr="00AC0BA5">
              <w:rPr>
                <w:b/>
                <w:sz w:val="22"/>
                <w:szCs w:val="20"/>
              </w:rPr>
              <w:t>Убывшие, чел.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71A0C3A9" w14:textId="6CE3EF02" w:rsidR="005B64EC" w:rsidRPr="00AC0BA5" w:rsidRDefault="005B64EC" w:rsidP="005021D2">
            <w:pPr>
              <w:jc w:val="center"/>
              <w:rPr>
                <w:sz w:val="22"/>
              </w:rPr>
            </w:pPr>
            <w:r w:rsidRPr="00AC0BA5">
              <w:rPr>
                <w:sz w:val="22"/>
              </w:rPr>
              <w:t>114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3F7F153E" w14:textId="5BD53B4A" w:rsidR="005B64EC" w:rsidRPr="00AC0BA5" w:rsidRDefault="005B64EC" w:rsidP="00D81272">
            <w:pPr>
              <w:jc w:val="center"/>
              <w:rPr>
                <w:sz w:val="22"/>
              </w:rPr>
            </w:pPr>
            <w:r w:rsidRPr="00AC0BA5">
              <w:rPr>
                <w:sz w:val="22"/>
              </w:rPr>
              <w:t>96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95EC644" w14:textId="32BB2385" w:rsidR="005B64EC" w:rsidRPr="00AC0BA5" w:rsidRDefault="008B6461" w:rsidP="00D81272">
            <w:pPr>
              <w:jc w:val="center"/>
              <w:rPr>
                <w:sz w:val="22"/>
                <w:szCs w:val="20"/>
              </w:rPr>
            </w:pPr>
            <w:r w:rsidRPr="00AC0BA5">
              <w:rPr>
                <w:sz w:val="22"/>
                <w:szCs w:val="20"/>
              </w:rPr>
              <w:t>43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13E8D0E8" w14:textId="57F0BBE3" w:rsidR="005B64EC" w:rsidRPr="00AC0BA5" w:rsidRDefault="00E737BC" w:rsidP="00D81272">
            <w:pPr>
              <w:jc w:val="center"/>
              <w:rPr>
                <w:sz w:val="22"/>
                <w:szCs w:val="20"/>
              </w:rPr>
            </w:pPr>
            <w:r w:rsidRPr="00AC0BA5">
              <w:rPr>
                <w:sz w:val="22"/>
                <w:szCs w:val="20"/>
              </w:rPr>
              <w:t>79</w:t>
            </w:r>
          </w:p>
        </w:tc>
        <w:tc>
          <w:tcPr>
            <w:tcW w:w="572" w:type="pct"/>
            <w:shd w:val="clear" w:color="auto" w:fill="auto"/>
          </w:tcPr>
          <w:p w14:paraId="3D9BC0F4" w14:textId="3EB711E2" w:rsidR="005B64EC" w:rsidRPr="00AC0BA5" w:rsidRDefault="00E737BC" w:rsidP="00D81272">
            <w:pPr>
              <w:jc w:val="center"/>
              <w:rPr>
                <w:sz w:val="22"/>
                <w:szCs w:val="20"/>
              </w:rPr>
            </w:pPr>
            <w:r w:rsidRPr="00AC0BA5">
              <w:rPr>
                <w:sz w:val="22"/>
                <w:szCs w:val="20"/>
              </w:rPr>
              <w:t>79</w:t>
            </w:r>
          </w:p>
        </w:tc>
      </w:tr>
      <w:tr w:rsidR="005B64EC" w:rsidRPr="00AC0BA5" w14:paraId="426A0E54" w14:textId="1B462F81" w:rsidTr="00AC0BA5">
        <w:trPr>
          <w:trHeight w:val="78"/>
        </w:trPr>
        <w:tc>
          <w:tcPr>
            <w:tcW w:w="2211" w:type="pct"/>
            <w:shd w:val="clear" w:color="auto" w:fill="auto"/>
          </w:tcPr>
          <w:p w14:paraId="64CF5B51" w14:textId="102D3740" w:rsidR="005B64EC" w:rsidRPr="00AC0BA5" w:rsidRDefault="005B64EC" w:rsidP="00D81272">
            <w:pPr>
              <w:rPr>
                <w:b/>
                <w:sz w:val="22"/>
                <w:szCs w:val="20"/>
              </w:rPr>
            </w:pPr>
            <w:r w:rsidRPr="00AC0BA5">
              <w:rPr>
                <w:b/>
                <w:sz w:val="22"/>
                <w:szCs w:val="22"/>
              </w:rPr>
              <w:t>Естественный прирост (убыль), чел.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01EF1017" w14:textId="1035DE5A" w:rsidR="005B64EC" w:rsidRPr="00AC0BA5" w:rsidRDefault="00E737BC" w:rsidP="005021D2">
            <w:pPr>
              <w:jc w:val="center"/>
              <w:rPr>
                <w:sz w:val="22"/>
              </w:rPr>
            </w:pPr>
            <w:r w:rsidRPr="00AC0BA5">
              <w:rPr>
                <w:sz w:val="22"/>
              </w:rPr>
              <w:t>-2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4B48F7C7" w14:textId="7D9FCE9A" w:rsidR="005B64EC" w:rsidRPr="00AC0BA5" w:rsidRDefault="00E737BC" w:rsidP="00D81272">
            <w:pPr>
              <w:jc w:val="center"/>
              <w:rPr>
                <w:sz w:val="22"/>
              </w:rPr>
            </w:pPr>
            <w:r w:rsidRPr="00AC0BA5">
              <w:rPr>
                <w:sz w:val="22"/>
              </w:rPr>
              <w:t>45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9567AB1" w14:textId="76C5D4B7" w:rsidR="005B64EC" w:rsidRPr="00AC0BA5" w:rsidRDefault="00E737BC" w:rsidP="00D81272">
            <w:pPr>
              <w:jc w:val="center"/>
              <w:rPr>
                <w:sz w:val="22"/>
                <w:szCs w:val="20"/>
              </w:rPr>
            </w:pPr>
            <w:r w:rsidRPr="00AC0BA5">
              <w:rPr>
                <w:sz w:val="22"/>
                <w:szCs w:val="20"/>
              </w:rPr>
              <w:t>65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15ADAA46" w14:textId="1E7E6A8B" w:rsidR="005B64EC" w:rsidRPr="00AC0BA5" w:rsidRDefault="00E737BC" w:rsidP="00D81272">
            <w:pPr>
              <w:jc w:val="center"/>
              <w:rPr>
                <w:sz w:val="22"/>
                <w:szCs w:val="20"/>
              </w:rPr>
            </w:pPr>
            <w:r w:rsidRPr="00AC0BA5">
              <w:rPr>
                <w:sz w:val="22"/>
                <w:szCs w:val="20"/>
              </w:rPr>
              <w:t>9</w:t>
            </w:r>
          </w:p>
        </w:tc>
        <w:tc>
          <w:tcPr>
            <w:tcW w:w="572" w:type="pct"/>
            <w:shd w:val="clear" w:color="auto" w:fill="auto"/>
          </w:tcPr>
          <w:p w14:paraId="6E9919B0" w14:textId="72CA05EC" w:rsidR="005B64EC" w:rsidRPr="00AC0BA5" w:rsidRDefault="00E737BC" w:rsidP="00D81272">
            <w:pPr>
              <w:jc w:val="center"/>
              <w:rPr>
                <w:sz w:val="22"/>
                <w:szCs w:val="20"/>
              </w:rPr>
            </w:pPr>
            <w:r w:rsidRPr="00AC0BA5">
              <w:rPr>
                <w:sz w:val="22"/>
                <w:szCs w:val="20"/>
              </w:rPr>
              <w:t>-16</w:t>
            </w:r>
          </w:p>
        </w:tc>
      </w:tr>
    </w:tbl>
    <w:p w14:paraId="798F7D68" w14:textId="4BA5B88F" w:rsidR="00BF130B" w:rsidRPr="00AC0BA5" w:rsidRDefault="00BF130B" w:rsidP="00D17937">
      <w:pPr>
        <w:spacing w:before="120"/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В </w:t>
      </w:r>
      <w:r w:rsidR="00D81272" w:rsidRPr="00AC0BA5">
        <w:rPr>
          <w:sz w:val="28"/>
          <w:szCs w:val="28"/>
          <w:lang w:eastAsia="ar-SA" w:bidi="en-US"/>
        </w:rPr>
        <w:t>2014</w:t>
      </w:r>
      <w:r w:rsidR="00857193" w:rsidRPr="00AC0BA5">
        <w:rPr>
          <w:sz w:val="28"/>
          <w:szCs w:val="28"/>
          <w:lang w:eastAsia="ar-SA" w:bidi="en-US"/>
        </w:rPr>
        <w:t>-</w:t>
      </w:r>
      <w:r w:rsidR="00EA0005" w:rsidRPr="00AC0BA5">
        <w:rPr>
          <w:sz w:val="28"/>
          <w:szCs w:val="28"/>
          <w:lang w:eastAsia="ar-SA" w:bidi="en-US"/>
        </w:rPr>
        <w:t>2017</w:t>
      </w:r>
      <w:r w:rsidRPr="00AC0BA5">
        <w:rPr>
          <w:sz w:val="28"/>
          <w:szCs w:val="28"/>
          <w:lang w:eastAsia="ar-SA" w:bidi="en-US"/>
        </w:rPr>
        <w:t xml:space="preserve"> годах наблюдался </w:t>
      </w:r>
      <w:r w:rsidR="00E737BC" w:rsidRPr="00AC0BA5">
        <w:rPr>
          <w:sz w:val="28"/>
          <w:szCs w:val="28"/>
          <w:lang w:eastAsia="ar-SA" w:bidi="en-US"/>
        </w:rPr>
        <w:t xml:space="preserve">как </w:t>
      </w:r>
      <w:r w:rsidR="004F06A1" w:rsidRPr="00AC0BA5">
        <w:rPr>
          <w:sz w:val="28"/>
          <w:szCs w:val="28"/>
          <w:lang w:eastAsia="ar-SA" w:bidi="en-US"/>
        </w:rPr>
        <w:t>отток,</w:t>
      </w:r>
      <w:r w:rsidR="00E737BC" w:rsidRPr="00AC0BA5">
        <w:rPr>
          <w:sz w:val="28"/>
          <w:szCs w:val="28"/>
          <w:lang w:eastAsia="ar-SA" w:bidi="en-US"/>
        </w:rPr>
        <w:t xml:space="preserve"> так и приток</w:t>
      </w:r>
      <w:r w:rsidR="0000165E" w:rsidRPr="00AC0BA5">
        <w:rPr>
          <w:sz w:val="28"/>
          <w:szCs w:val="28"/>
          <w:lang w:eastAsia="ar-SA" w:bidi="en-US"/>
        </w:rPr>
        <w:t xml:space="preserve"> </w:t>
      </w:r>
      <w:r w:rsidR="0054599B" w:rsidRPr="00AC0BA5">
        <w:rPr>
          <w:sz w:val="28"/>
          <w:szCs w:val="28"/>
          <w:lang w:eastAsia="ar-SA" w:bidi="en-US"/>
        </w:rPr>
        <w:t>населения</w:t>
      </w:r>
      <w:r w:rsidRPr="00AC0BA5">
        <w:rPr>
          <w:sz w:val="28"/>
          <w:szCs w:val="28"/>
          <w:lang w:eastAsia="ar-SA" w:bidi="en-US"/>
        </w:rPr>
        <w:t xml:space="preserve">, наибольший миграционный </w:t>
      </w:r>
      <w:r w:rsidR="006B6BBA" w:rsidRPr="00AC0BA5">
        <w:rPr>
          <w:sz w:val="28"/>
          <w:szCs w:val="28"/>
          <w:lang w:eastAsia="ar-SA" w:bidi="en-US"/>
        </w:rPr>
        <w:t>отток</w:t>
      </w:r>
      <w:r w:rsidRPr="00AC0BA5">
        <w:rPr>
          <w:sz w:val="28"/>
          <w:szCs w:val="28"/>
          <w:lang w:eastAsia="ar-SA" w:bidi="en-US"/>
        </w:rPr>
        <w:t xml:space="preserve"> отмечен в </w:t>
      </w:r>
      <w:r w:rsidR="00E737BC" w:rsidRPr="00AC0BA5">
        <w:rPr>
          <w:sz w:val="28"/>
          <w:szCs w:val="28"/>
          <w:lang w:eastAsia="ar-SA" w:bidi="en-US"/>
        </w:rPr>
        <w:t>2018</w:t>
      </w:r>
      <w:r w:rsidRPr="00AC0BA5">
        <w:rPr>
          <w:sz w:val="28"/>
          <w:szCs w:val="28"/>
          <w:lang w:eastAsia="ar-SA" w:bidi="en-US"/>
        </w:rPr>
        <w:t xml:space="preserve"> г. (</w:t>
      </w:r>
      <w:r w:rsidR="00E737BC" w:rsidRPr="00AC0BA5">
        <w:rPr>
          <w:sz w:val="28"/>
          <w:szCs w:val="28"/>
          <w:lang w:eastAsia="ar-SA" w:bidi="en-US"/>
        </w:rPr>
        <w:t>16 чел.), приток в 2016 г. (65 чел.)</w:t>
      </w:r>
    </w:p>
    <w:p w14:paraId="3BCC4F03" w14:textId="08B66E2E" w:rsidR="00207260" w:rsidRPr="00AC0BA5" w:rsidRDefault="00207260" w:rsidP="00A357BE">
      <w:pPr>
        <w:ind w:firstLine="709"/>
        <w:rPr>
          <w:sz w:val="28"/>
          <w:szCs w:val="28"/>
        </w:rPr>
      </w:pPr>
      <w:r w:rsidRPr="00AC0BA5">
        <w:rPr>
          <w:sz w:val="28"/>
          <w:szCs w:val="28"/>
          <w:lang w:eastAsia="ar-SA" w:bidi="en-US"/>
        </w:rPr>
        <w:t xml:space="preserve">При определении перспективной численности населения учитывалось главное направление демографической политики </w:t>
      </w:r>
      <w:r w:rsidR="00D81272" w:rsidRPr="00AC0BA5">
        <w:rPr>
          <w:sz w:val="28"/>
          <w:szCs w:val="28"/>
          <w:lang w:eastAsia="ar-SA" w:bidi="en-US"/>
        </w:rPr>
        <w:t>Новосибирской области</w:t>
      </w:r>
      <w:r w:rsidRPr="00AC0BA5">
        <w:rPr>
          <w:sz w:val="28"/>
          <w:szCs w:val="28"/>
          <w:lang w:eastAsia="ar-SA" w:bidi="en-US"/>
        </w:rPr>
        <w:t>, опреде</w:t>
      </w:r>
      <w:r w:rsidRPr="00AC0BA5">
        <w:rPr>
          <w:sz w:val="28"/>
          <w:szCs w:val="28"/>
        </w:rPr>
        <w:t xml:space="preserve">ленное в Стратегии социально-экономического развития </w:t>
      </w:r>
      <w:r w:rsidR="00D81272" w:rsidRPr="00AC0BA5">
        <w:rPr>
          <w:sz w:val="28"/>
          <w:szCs w:val="28"/>
        </w:rPr>
        <w:t xml:space="preserve">Новосибирской области </w:t>
      </w:r>
      <w:r w:rsidRPr="00AC0BA5">
        <w:rPr>
          <w:sz w:val="28"/>
          <w:szCs w:val="28"/>
        </w:rPr>
        <w:t xml:space="preserve">до 2025 года (утверждённой </w:t>
      </w:r>
      <w:r w:rsidR="00D81272" w:rsidRPr="00AC0BA5">
        <w:rPr>
          <w:sz w:val="28"/>
          <w:szCs w:val="28"/>
        </w:rPr>
        <w:t xml:space="preserve">постановлением </w:t>
      </w:r>
      <w:r w:rsidR="00D81272" w:rsidRPr="00AC0BA5">
        <w:rPr>
          <w:sz w:val="28"/>
          <w:szCs w:val="28"/>
        </w:rPr>
        <w:lastRenderedPageBreak/>
        <w:t>Губернатора Новосибирской области от 03.12.2007 № 474</w:t>
      </w:r>
      <w:r w:rsidRPr="00AC0BA5">
        <w:rPr>
          <w:sz w:val="28"/>
          <w:szCs w:val="28"/>
        </w:rPr>
        <w:t xml:space="preserve">) – </w:t>
      </w:r>
      <w:r w:rsidR="00A357BE" w:rsidRPr="00AC0BA5">
        <w:rPr>
          <w:sz w:val="28"/>
          <w:szCs w:val="28"/>
        </w:rPr>
        <w:t>формирование предпосылок для улучшения демографической ситуации, ориентированной на рост численности населения с использованием как воспроизводственных, так и миграционных компонентов</w:t>
      </w:r>
      <w:r w:rsidRPr="00AC0BA5">
        <w:rPr>
          <w:sz w:val="28"/>
          <w:szCs w:val="28"/>
        </w:rPr>
        <w:t>.</w:t>
      </w:r>
    </w:p>
    <w:p w14:paraId="60190336" w14:textId="2E687ED1" w:rsidR="00A357BE" w:rsidRPr="00AC0BA5" w:rsidRDefault="00A357BE" w:rsidP="00A357BE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Базовым периодом для прогнозирования чис</w:t>
      </w:r>
      <w:r w:rsidR="003779D5" w:rsidRPr="00AC0BA5">
        <w:rPr>
          <w:sz w:val="28"/>
          <w:szCs w:val="28"/>
          <w:lang w:val="ru-RU"/>
        </w:rPr>
        <w:t>ленности населения является 2019</w:t>
      </w:r>
      <w:r w:rsidRPr="00AC0BA5">
        <w:rPr>
          <w:sz w:val="28"/>
          <w:szCs w:val="28"/>
          <w:lang w:val="ru-RU"/>
        </w:rPr>
        <w:t xml:space="preserve"> г. Расчет перспективной численности населения можно провести демографическим методом, который основывается на использовании данных об общем приросте населения (естественном и механическом), рассчитывается по формуле:</w:t>
      </w:r>
    </w:p>
    <w:p w14:paraId="3A9D08D5" w14:textId="77777777" w:rsidR="00A357BE" w:rsidRPr="00AC0BA5" w:rsidRDefault="00A357BE" w:rsidP="00A357BE">
      <w:pPr>
        <w:pStyle w:val="affff"/>
        <w:spacing w:before="0" w:after="0"/>
        <w:jc w:val="right"/>
        <w:rPr>
          <w:sz w:val="28"/>
          <w:szCs w:val="28"/>
        </w:rPr>
      </w:pPr>
      <w:proofErr w:type="spellStart"/>
      <w:r w:rsidRPr="00AC0BA5">
        <w:rPr>
          <w:sz w:val="28"/>
          <w:szCs w:val="28"/>
          <w:lang w:val="en-US"/>
        </w:rPr>
        <w:t>S</w:t>
      </w:r>
      <w:r w:rsidRPr="00AC0BA5">
        <w:rPr>
          <w:sz w:val="28"/>
          <w:szCs w:val="28"/>
          <w:vertAlign w:val="subscript"/>
          <w:lang w:val="en-US"/>
        </w:rPr>
        <w:t>h</w:t>
      </w:r>
      <w:proofErr w:type="spellEnd"/>
      <w:r w:rsidRPr="00AC0BA5">
        <w:rPr>
          <w:sz w:val="28"/>
          <w:szCs w:val="28"/>
          <w:vertAlign w:val="subscript"/>
        </w:rPr>
        <w:t>+</w:t>
      </w:r>
      <w:r w:rsidRPr="00AC0BA5">
        <w:rPr>
          <w:sz w:val="28"/>
          <w:szCs w:val="28"/>
          <w:vertAlign w:val="subscript"/>
          <w:lang w:val="en-US"/>
        </w:rPr>
        <w:t>t</w:t>
      </w:r>
      <w:r w:rsidRPr="00AC0BA5">
        <w:rPr>
          <w:sz w:val="28"/>
          <w:szCs w:val="28"/>
        </w:rPr>
        <w:t>=</w:t>
      </w:r>
      <w:proofErr w:type="spellStart"/>
      <w:r w:rsidRPr="00AC0BA5">
        <w:rPr>
          <w:sz w:val="28"/>
          <w:szCs w:val="28"/>
          <w:lang w:val="en-US"/>
        </w:rPr>
        <w:t>S</w:t>
      </w:r>
      <w:r w:rsidRPr="00AC0BA5">
        <w:rPr>
          <w:sz w:val="28"/>
          <w:szCs w:val="28"/>
          <w:vertAlign w:val="subscript"/>
          <w:lang w:val="en-US"/>
        </w:rPr>
        <w:t>h</w:t>
      </w:r>
      <w:proofErr w:type="spellEnd"/>
      <w:proofErr w:type="gramStart"/>
      <w:r w:rsidRPr="00AC0BA5">
        <w:rPr>
          <w:sz w:val="28"/>
          <w:szCs w:val="28"/>
        </w:rPr>
        <w:t>·(</w:t>
      </w:r>
      <w:proofErr w:type="gramEnd"/>
      <w:r w:rsidRPr="00AC0BA5">
        <w:rPr>
          <w:sz w:val="28"/>
          <w:szCs w:val="28"/>
        </w:rPr>
        <w:t>1+К</w:t>
      </w:r>
      <w:r w:rsidRPr="00AC0BA5">
        <w:rPr>
          <w:sz w:val="28"/>
          <w:szCs w:val="28"/>
          <w:vertAlign w:val="subscript"/>
        </w:rPr>
        <w:t>общ.пр.</w:t>
      </w:r>
      <w:r w:rsidRPr="00AC0BA5">
        <w:rPr>
          <w:sz w:val="28"/>
          <w:szCs w:val="28"/>
        </w:rPr>
        <w:t>)</w:t>
      </w:r>
      <w:proofErr w:type="gramStart"/>
      <w:r w:rsidRPr="00AC0BA5">
        <w:rPr>
          <w:sz w:val="28"/>
          <w:szCs w:val="28"/>
          <w:vertAlign w:val="superscript"/>
          <w:lang w:val="en-US"/>
        </w:rPr>
        <w:t>t</w:t>
      </w:r>
      <w:proofErr w:type="gramEnd"/>
      <w:r w:rsidRPr="00AC0BA5">
        <w:rPr>
          <w:sz w:val="28"/>
          <w:szCs w:val="28"/>
        </w:rPr>
        <w:t>,</w:t>
      </w:r>
      <w:r w:rsidRPr="00AC0BA5">
        <w:rPr>
          <w:sz w:val="28"/>
          <w:szCs w:val="28"/>
        </w:rPr>
        <w:tab/>
      </w:r>
      <w:r w:rsidRPr="00AC0BA5">
        <w:rPr>
          <w:sz w:val="28"/>
          <w:szCs w:val="28"/>
        </w:rPr>
        <w:tab/>
      </w:r>
      <w:r w:rsidRPr="00AC0BA5">
        <w:rPr>
          <w:sz w:val="28"/>
          <w:szCs w:val="28"/>
        </w:rPr>
        <w:tab/>
      </w:r>
      <w:r w:rsidRPr="00AC0BA5">
        <w:rPr>
          <w:sz w:val="28"/>
          <w:szCs w:val="28"/>
        </w:rPr>
        <w:tab/>
      </w:r>
      <w:r w:rsidRPr="00AC0BA5">
        <w:rPr>
          <w:sz w:val="28"/>
          <w:szCs w:val="28"/>
        </w:rPr>
        <w:tab/>
        <w:t>(1)</w:t>
      </w:r>
    </w:p>
    <w:p w14:paraId="3568A188" w14:textId="77777777" w:rsidR="00A357BE" w:rsidRPr="00AC0BA5" w:rsidRDefault="00A357BE" w:rsidP="00A357BE">
      <w:pPr>
        <w:pStyle w:val="affff"/>
        <w:spacing w:before="0" w:after="0"/>
        <w:rPr>
          <w:sz w:val="28"/>
          <w:szCs w:val="28"/>
        </w:rPr>
      </w:pPr>
      <w:r w:rsidRPr="00AC0BA5">
        <w:rPr>
          <w:sz w:val="28"/>
          <w:szCs w:val="28"/>
        </w:rPr>
        <w:t xml:space="preserve">где </w:t>
      </w:r>
      <w:proofErr w:type="spellStart"/>
      <w:r w:rsidRPr="00AC0BA5">
        <w:rPr>
          <w:sz w:val="28"/>
          <w:szCs w:val="28"/>
          <w:lang w:val="en-US"/>
        </w:rPr>
        <w:t>S</w:t>
      </w:r>
      <w:r w:rsidRPr="00AC0BA5">
        <w:rPr>
          <w:sz w:val="28"/>
          <w:szCs w:val="28"/>
          <w:vertAlign w:val="subscript"/>
          <w:lang w:val="en-US"/>
        </w:rPr>
        <w:t>h</w:t>
      </w:r>
      <w:proofErr w:type="spellEnd"/>
      <w:r w:rsidRPr="00AC0BA5">
        <w:rPr>
          <w:sz w:val="28"/>
          <w:szCs w:val="28"/>
        </w:rPr>
        <w:t xml:space="preserve"> – численность населения на начало планируемого периода, чел.;</w:t>
      </w:r>
    </w:p>
    <w:p w14:paraId="0A09A332" w14:textId="77777777" w:rsidR="00A357BE" w:rsidRPr="00AC0BA5" w:rsidRDefault="00A357BE" w:rsidP="00A357BE">
      <w:pPr>
        <w:pStyle w:val="affff"/>
        <w:spacing w:before="0" w:after="0"/>
        <w:rPr>
          <w:sz w:val="28"/>
          <w:szCs w:val="28"/>
        </w:rPr>
      </w:pPr>
      <w:r w:rsidRPr="00AC0BA5">
        <w:rPr>
          <w:sz w:val="28"/>
          <w:szCs w:val="28"/>
          <w:lang w:val="en-US"/>
        </w:rPr>
        <w:t>t</w:t>
      </w:r>
      <w:r w:rsidRPr="00AC0BA5">
        <w:rPr>
          <w:sz w:val="28"/>
          <w:szCs w:val="28"/>
        </w:rPr>
        <w:t xml:space="preserve"> – </w:t>
      </w:r>
      <w:proofErr w:type="gramStart"/>
      <w:r w:rsidRPr="00AC0BA5">
        <w:rPr>
          <w:sz w:val="28"/>
          <w:szCs w:val="28"/>
        </w:rPr>
        <w:t>число</w:t>
      </w:r>
      <w:proofErr w:type="gramEnd"/>
      <w:r w:rsidRPr="00AC0BA5">
        <w:rPr>
          <w:sz w:val="28"/>
          <w:szCs w:val="28"/>
        </w:rPr>
        <w:t xml:space="preserve"> лет, на которое производится расчет;</w:t>
      </w:r>
    </w:p>
    <w:p w14:paraId="2EC65EE7" w14:textId="77777777" w:rsidR="00A357BE" w:rsidRPr="00AC0BA5" w:rsidRDefault="00A357BE" w:rsidP="00A357BE">
      <w:pPr>
        <w:pStyle w:val="affff"/>
        <w:spacing w:before="0" w:after="0"/>
        <w:rPr>
          <w:sz w:val="28"/>
          <w:szCs w:val="28"/>
        </w:rPr>
      </w:pPr>
      <w:proofErr w:type="spellStart"/>
      <w:r w:rsidRPr="00AC0BA5">
        <w:rPr>
          <w:sz w:val="28"/>
          <w:szCs w:val="28"/>
        </w:rPr>
        <w:t>К</w:t>
      </w:r>
      <w:r w:rsidRPr="00AC0BA5">
        <w:rPr>
          <w:sz w:val="28"/>
          <w:szCs w:val="28"/>
          <w:vertAlign w:val="subscript"/>
        </w:rPr>
        <w:t>общ.пр</w:t>
      </w:r>
      <w:proofErr w:type="spellEnd"/>
      <w:r w:rsidRPr="00AC0BA5">
        <w:rPr>
          <w:sz w:val="28"/>
          <w:szCs w:val="28"/>
        </w:rPr>
        <w:t>. – коэффициент общего прироста населения за период, предшествующий плановому, определяется как отношение среднегодового прироста населения к среднегодовой численности населения.</w:t>
      </w:r>
    </w:p>
    <w:p w14:paraId="0B337E11" w14:textId="77777777" w:rsidR="00A357BE" w:rsidRPr="00AC0BA5" w:rsidRDefault="00A357BE" w:rsidP="00A357BE">
      <w:pPr>
        <w:pStyle w:val="affff"/>
        <w:spacing w:before="0" w:after="0"/>
        <w:rPr>
          <w:sz w:val="28"/>
          <w:szCs w:val="28"/>
        </w:rPr>
      </w:pPr>
      <w:r w:rsidRPr="00AC0BA5">
        <w:rPr>
          <w:sz w:val="28"/>
          <w:szCs w:val="28"/>
        </w:rPr>
        <w:t>Отсутствие исходных данных и неясность тенденций с естественным приростом населения снижает точность прогнозов.</w:t>
      </w:r>
    </w:p>
    <w:p w14:paraId="517803DA" w14:textId="181BC5F0" w:rsidR="00A357BE" w:rsidRPr="00AC0BA5" w:rsidRDefault="00A357BE" w:rsidP="00A357BE">
      <w:pPr>
        <w:pStyle w:val="affff"/>
        <w:spacing w:before="0" w:after="0"/>
        <w:rPr>
          <w:sz w:val="28"/>
          <w:szCs w:val="28"/>
        </w:rPr>
      </w:pPr>
      <w:r w:rsidRPr="00AC0BA5">
        <w:rPr>
          <w:sz w:val="28"/>
          <w:szCs w:val="28"/>
        </w:rPr>
        <w:t xml:space="preserve">При расчете прогнозной численности </w:t>
      </w:r>
      <w:r w:rsidR="00621040" w:rsidRPr="00AC0BA5">
        <w:rPr>
          <w:sz w:val="28"/>
          <w:szCs w:val="28"/>
        </w:rPr>
        <w:t>Боровского</w:t>
      </w:r>
      <w:r w:rsidR="00C42D93" w:rsidRPr="00AC0BA5">
        <w:rPr>
          <w:sz w:val="28"/>
          <w:szCs w:val="28"/>
        </w:rPr>
        <w:t xml:space="preserve"> </w:t>
      </w:r>
      <w:r w:rsidRPr="00AC0BA5">
        <w:rPr>
          <w:sz w:val="28"/>
          <w:szCs w:val="28"/>
        </w:rPr>
        <w:t>сельсовета учитывались следующие моменты:</w:t>
      </w:r>
    </w:p>
    <w:p w14:paraId="0438AC73" w14:textId="27478898" w:rsidR="00A357BE" w:rsidRPr="00AC0BA5" w:rsidRDefault="00A357BE" w:rsidP="00A357BE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1. Демографические процессы, происходящие в </w:t>
      </w:r>
      <w:r w:rsidR="00621040" w:rsidRPr="00AC0BA5">
        <w:rPr>
          <w:sz w:val="28"/>
          <w:szCs w:val="28"/>
          <w:lang w:val="ru-RU"/>
        </w:rPr>
        <w:t>Боровском</w:t>
      </w:r>
      <w:r w:rsidRPr="00AC0BA5">
        <w:rPr>
          <w:sz w:val="28"/>
          <w:szCs w:val="28"/>
          <w:lang w:val="ru-RU"/>
        </w:rPr>
        <w:t xml:space="preserve"> сельсовете, аналогичны процессам, имеющим место в большинстве населённых пунктов России с преобладанием русского населения – происходит старение населения, сокращение доли молодых возрастов. Указанные особенности структуры населения следует учитывать в сфере социального обслуживания.</w:t>
      </w:r>
    </w:p>
    <w:p w14:paraId="5F6D4AFE" w14:textId="10A6647A" w:rsidR="00A357BE" w:rsidRPr="00AC0BA5" w:rsidRDefault="000904B2" w:rsidP="00A357BE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2. В период до 2030</w:t>
      </w:r>
      <w:r w:rsidR="00A357BE" w:rsidRPr="00AC0BA5">
        <w:rPr>
          <w:sz w:val="28"/>
          <w:szCs w:val="28"/>
          <w:lang w:val="ru-RU"/>
        </w:rPr>
        <w:t xml:space="preserve"> года сохранится тенденция прироста численности трудовых ресурсов за счёт вступления населения трудоспособного возраста в трудовую деятельность. На более поздний период указанный прирост может быть обеспечен, в основном, за счёт механического притока.</w:t>
      </w:r>
    </w:p>
    <w:p w14:paraId="7EE2EC2E" w14:textId="77777777" w:rsidR="00A357BE" w:rsidRPr="00AC0BA5" w:rsidRDefault="00A357BE" w:rsidP="00A357BE">
      <w:pPr>
        <w:pStyle w:val="affff"/>
        <w:spacing w:before="0" w:after="0"/>
        <w:rPr>
          <w:sz w:val="28"/>
          <w:szCs w:val="28"/>
        </w:rPr>
      </w:pPr>
      <w:r w:rsidRPr="00AC0BA5">
        <w:rPr>
          <w:sz w:val="28"/>
          <w:szCs w:val="28"/>
        </w:rPr>
        <w:t xml:space="preserve">Для расчета перспективной численности населения использовались несколько вариантов: </w:t>
      </w:r>
    </w:p>
    <w:p w14:paraId="628B8EDB" w14:textId="75DA42B1" w:rsidR="00A357BE" w:rsidRPr="006933A7" w:rsidRDefault="00A357BE" w:rsidP="00A357BE">
      <w:pPr>
        <w:pStyle w:val="affff"/>
        <w:spacing w:before="0" w:after="0"/>
        <w:rPr>
          <w:sz w:val="28"/>
          <w:szCs w:val="28"/>
        </w:rPr>
      </w:pPr>
      <w:r w:rsidRPr="00AC0BA5">
        <w:rPr>
          <w:sz w:val="28"/>
          <w:szCs w:val="28"/>
        </w:rPr>
        <w:t>1) пессимистичный вариант отражает снижение естественного прироста населения (низкая рождаемость в сочетании с высокой смертностью) и высокий миграционный отток. В качестве пессимистического прогноза взят прирост в размере 3 человек. (</w:t>
      </w:r>
      <w:proofErr w:type="spellStart"/>
      <w:r w:rsidRPr="00AC0BA5">
        <w:rPr>
          <w:sz w:val="28"/>
          <w:szCs w:val="28"/>
        </w:rPr>
        <w:t>К</w:t>
      </w:r>
      <w:r w:rsidRPr="00AC0BA5">
        <w:rPr>
          <w:sz w:val="28"/>
          <w:szCs w:val="28"/>
          <w:vertAlign w:val="subscript"/>
        </w:rPr>
        <w:t>общ.пр</w:t>
      </w:r>
      <w:proofErr w:type="spellEnd"/>
      <w:r w:rsidRPr="00AC0BA5">
        <w:rPr>
          <w:sz w:val="28"/>
          <w:szCs w:val="28"/>
          <w:vertAlign w:val="subscript"/>
        </w:rPr>
        <w:t>.</w:t>
      </w:r>
      <w:r w:rsidRPr="00AC0BA5">
        <w:rPr>
          <w:sz w:val="28"/>
          <w:szCs w:val="28"/>
        </w:rPr>
        <w:t xml:space="preserve">=-0,001). При таком прогнозе численность </w:t>
      </w:r>
      <w:r w:rsidRPr="006933A7">
        <w:rPr>
          <w:sz w:val="28"/>
          <w:szCs w:val="28"/>
        </w:rPr>
        <w:t>населения рассчитаем по формуле (1), она составит:</w:t>
      </w:r>
    </w:p>
    <w:p w14:paraId="1EF44200" w14:textId="1812FC89" w:rsidR="00A357BE" w:rsidRPr="006933A7" w:rsidRDefault="00A357BE" w:rsidP="00A357BE">
      <w:pPr>
        <w:pStyle w:val="affff"/>
        <w:spacing w:before="0" w:after="0"/>
        <w:rPr>
          <w:sz w:val="28"/>
          <w:szCs w:val="28"/>
        </w:rPr>
      </w:pPr>
      <w:r w:rsidRPr="006933A7">
        <w:rPr>
          <w:sz w:val="28"/>
          <w:szCs w:val="28"/>
          <w:lang w:val="en-US"/>
        </w:rPr>
        <w:t>S</w:t>
      </w:r>
      <w:r w:rsidR="000904B2" w:rsidRPr="006933A7">
        <w:rPr>
          <w:sz w:val="28"/>
          <w:szCs w:val="28"/>
          <w:vertAlign w:val="subscript"/>
        </w:rPr>
        <w:t>2030</w:t>
      </w:r>
      <w:r w:rsidRPr="006933A7">
        <w:rPr>
          <w:sz w:val="28"/>
          <w:szCs w:val="28"/>
        </w:rPr>
        <w:t>=</w:t>
      </w:r>
      <w:r w:rsidR="00AD67E1" w:rsidRPr="006933A7">
        <w:rPr>
          <w:sz w:val="28"/>
          <w:szCs w:val="28"/>
        </w:rPr>
        <w:t>2943</w:t>
      </w:r>
      <w:r w:rsidRPr="006933A7">
        <w:rPr>
          <w:sz w:val="28"/>
          <w:szCs w:val="28"/>
        </w:rPr>
        <w:t>* (1-0,001)</w:t>
      </w:r>
      <w:r w:rsidRPr="006933A7">
        <w:rPr>
          <w:sz w:val="28"/>
          <w:szCs w:val="28"/>
          <w:vertAlign w:val="superscript"/>
        </w:rPr>
        <w:t>10</w:t>
      </w:r>
      <w:r w:rsidRPr="006933A7">
        <w:rPr>
          <w:sz w:val="28"/>
          <w:szCs w:val="28"/>
        </w:rPr>
        <w:t>=</w:t>
      </w:r>
      <w:r w:rsidR="00AD67E1" w:rsidRPr="006933A7">
        <w:rPr>
          <w:sz w:val="28"/>
          <w:szCs w:val="28"/>
        </w:rPr>
        <w:t>2915</w:t>
      </w:r>
      <w:r w:rsidRPr="006933A7">
        <w:rPr>
          <w:sz w:val="28"/>
          <w:szCs w:val="28"/>
        </w:rPr>
        <w:t xml:space="preserve"> чел.</w:t>
      </w:r>
    </w:p>
    <w:p w14:paraId="1B94B6B2" w14:textId="54ECC167" w:rsidR="00A357BE" w:rsidRPr="006933A7" w:rsidRDefault="00A357BE" w:rsidP="00A357BE">
      <w:pPr>
        <w:pStyle w:val="affff"/>
        <w:spacing w:before="0" w:after="0"/>
        <w:rPr>
          <w:sz w:val="28"/>
          <w:szCs w:val="28"/>
        </w:rPr>
      </w:pPr>
      <w:r w:rsidRPr="006933A7">
        <w:rPr>
          <w:sz w:val="28"/>
          <w:szCs w:val="28"/>
          <w:lang w:val="en-US"/>
        </w:rPr>
        <w:t>S</w:t>
      </w:r>
      <w:r w:rsidR="000904B2" w:rsidRPr="006933A7">
        <w:rPr>
          <w:sz w:val="28"/>
          <w:szCs w:val="28"/>
          <w:vertAlign w:val="subscript"/>
        </w:rPr>
        <w:t>2040</w:t>
      </w:r>
      <w:r w:rsidRPr="006933A7">
        <w:rPr>
          <w:sz w:val="28"/>
          <w:szCs w:val="28"/>
        </w:rPr>
        <w:t>=</w:t>
      </w:r>
      <w:r w:rsidR="00AD67E1" w:rsidRPr="006933A7">
        <w:rPr>
          <w:sz w:val="28"/>
          <w:szCs w:val="28"/>
        </w:rPr>
        <w:t>2943</w:t>
      </w:r>
      <w:r w:rsidRPr="006933A7">
        <w:rPr>
          <w:sz w:val="28"/>
          <w:szCs w:val="28"/>
        </w:rPr>
        <w:t>*(1-0,001)</w:t>
      </w:r>
      <w:r w:rsidRPr="006933A7">
        <w:rPr>
          <w:sz w:val="28"/>
          <w:szCs w:val="28"/>
          <w:vertAlign w:val="superscript"/>
        </w:rPr>
        <w:t>20</w:t>
      </w:r>
      <w:r w:rsidRPr="006933A7">
        <w:rPr>
          <w:sz w:val="28"/>
          <w:szCs w:val="28"/>
        </w:rPr>
        <w:t>=</w:t>
      </w:r>
      <w:r w:rsidR="00AD67E1" w:rsidRPr="006933A7">
        <w:rPr>
          <w:sz w:val="28"/>
          <w:szCs w:val="28"/>
        </w:rPr>
        <w:t>2895</w:t>
      </w:r>
      <w:r w:rsidRPr="006933A7">
        <w:rPr>
          <w:sz w:val="28"/>
          <w:szCs w:val="28"/>
        </w:rPr>
        <w:t xml:space="preserve"> чел.</w:t>
      </w:r>
    </w:p>
    <w:p w14:paraId="33318316" w14:textId="77777777" w:rsidR="00A357BE" w:rsidRPr="00AC0BA5" w:rsidRDefault="00A357BE" w:rsidP="00A357BE">
      <w:pPr>
        <w:pStyle w:val="affff"/>
        <w:spacing w:before="0" w:after="0"/>
        <w:rPr>
          <w:sz w:val="28"/>
          <w:szCs w:val="28"/>
        </w:rPr>
      </w:pPr>
      <w:r w:rsidRPr="00AC0BA5">
        <w:rPr>
          <w:sz w:val="28"/>
          <w:szCs w:val="28"/>
        </w:rPr>
        <w:t>2) оптимистический. В качестве оптимистического прогноза взят прирост в размере 3 чел. в год (</w:t>
      </w:r>
      <w:proofErr w:type="spellStart"/>
      <w:r w:rsidRPr="00AC0BA5">
        <w:rPr>
          <w:sz w:val="28"/>
          <w:szCs w:val="28"/>
        </w:rPr>
        <w:t>К</w:t>
      </w:r>
      <w:r w:rsidRPr="00AC0BA5">
        <w:rPr>
          <w:sz w:val="28"/>
          <w:szCs w:val="28"/>
          <w:vertAlign w:val="subscript"/>
        </w:rPr>
        <w:t>общ.пр</w:t>
      </w:r>
      <w:proofErr w:type="spellEnd"/>
      <w:r w:rsidRPr="00AC0BA5">
        <w:rPr>
          <w:sz w:val="28"/>
          <w:szCs w:val="28"/>
        </w:rPr>
        <w:t>.=0,001). При таком прогнозе численность населения рассчитаем по формуле (1), она составит:</w:t>
      </w:r>
    </w:p>
    <w:p w14:paraId="0D7EB438" w14:textId="1DF2CAE5" w:rsidR="00A357BE" w:rsidRPr="00AC0BA5" w:rsidRDefault="00A357BE" w:rsidP="00A357BE">
      <w:pPr>
        <w:pStyle w:val="affff"/>
        <w:spacing w:before="0" w:after="0"/>
        <w:rPr>
          <w:sz w:val="28"/>
          <w:szCs w:val="28"/>
        </w:rPr>
      </w:pPr>
      <w:r w:rsidRPr="00AC0BA5">
        <w:rPr>
          <w:sz w:val="28"/>
          <w:szCs w:val="28"/>
          <w:lang w:val="en-US"/>
        </w:rPr>
        <w:t>S</w:t>
      </w:r>
      <w:r w:rsidR="000904B2" w:rsidRPr="00AC0BA5">
        <w:rPr>
          <w:sz w:val="28"/>
          <w:szCs w:val="28"/>
          <w:vertAlign w:val="subscript"/>
        </w:rPr>
        <w:t>2030</w:t>
      </w:r>
      <w:r w:rsidRPr="00AC0BA5">
        <w:rPr>
          <w:sz w:val="28"/>
          <w:szCs w:val="28"/>
        </w:rPr>
        <w:t>=</w:t>
      </w:r>
      <w:r w:rsidR="00AD67E1" w:rsidRPr="00AC0BA5">
        <w:rPr>
          <w:sz w:val="28"/>
          <w:szCs w:val="28"/>
        </w:rPr>
        <w:t>2943</w:t>
      </w:r>
      <w:r w:rsidRPr="00AC0BA5">
        <w:rPr>
          <w:sz w:val="28"/>
          <w:szCs w:val="28"/>
        </w:rPr>
        <w:t>*(1+0,001)</w:t>
      </w:r>
      <w:r w:rsidRPr="00AC0BA5">
        <w:rPr>
          <w:sz w:val="28"/>
          <w:szCs w:val="28"/>
          <w:vertAlign w:val="superscript"/>
        </w:rPr>
        <w:t>10</w:t>
      </w:r>
      <w:r w:rsidRPr="00AC0BA5">
        <w:rPr>
          <w:sz w:val="28"/>
          <w:szCs w:val="28"/>
        </w:rPr>
        <w:t>=</w:t>
      </w:r>
      <w:r w:rsidR="006B18F4" w:rsidRPr="00AC0BA5">
        <w:rPr>
          <w:sz w:val="28"/>
          <w:szCs w:val="28"/>
        </w:rPr>
        <w:t>2972</w:t>
      </w:r>
      <w:r w:rsidRPr="00AC0BA5">
        <w:rPr>
          <w:sz w:val="28"/>
          <w:szCs w:val="28"/>
        </w:rPr>
        <w:t xml:space="preserve"> чел.</w:t>
      </w:r>
    </w:p>
    <w:p w14:paraId="50D477EC" w14:textId="6E9B3F88" w:rsidR="00A357BE" w:rsidRPr="00AC0BA5" w:rsidRDefault="00A357BE" w:rsidP="00A357BE">
      <w:pPr>
        <w:pStyle w:val="affff"/>
        <w:spacing w:before="0" w:after="0"/>
        <w:rPr>
          <w:sz w:val="28"/>
          <w:szCs w:val="28"/>
        </w:rPr>
      </w:pPr>
      <w:r w:rsidRPr="00AC0BA5">
        <w:rPr>
          <w:sz w:val="28"/>
          <w:szCs w:val="28"/>
          <w:lang w:val="en-US"/>
        </w:rPr>
        <w:t>S</w:t>
      </w:r>
      <w:r w:rsidR="000904B2" w:rsidRPr="00AC0BA5">
        <w:rPr>
          <w:sz w:val="28"/>
          <w:szCs w:val="28"/>
          <w:vertAlign w:val="subscript"/>
        </w:rPr>
        <w:t>2040</w:t>
      </w:r>
      <w:r w:rsidRPr="00AC0BA5">
        <w:rPr>
          <w:sz w:val="28"/>
          <w:szCs w:val="28"/>
        </w:rPr>
        <w:t>=</w:t>
      </w:r>
      <w:r w:rsidR="00AD67E1" w:rsidRPr="00AC0BA5">
        <w:rPr>
          <w:sz w:val="28"/>
          <w:szCs w:val="28"/>
        </w:rPr>
        <w:t>2943</w:t>
      </w:r>
      <w:r w:rsidRPr="00AC0BA5">
        <w:rPr>
          <w:sz w:val="28"/>
          <w:szCs w:val="28"/>
        </w:rPr>
        <w:t>*(1+0,001)</w:t>
      </w:r>
      <w:r w:rsidRPr="00AC0BA5">
        <w:rPr>
          <w:sz w:val="28"/>
          <w:szCs w:val="28"/>
          <w:vertAlign w:val="superscript"/>
        </w:rPr>
        <w:t>20</w:t>
      </w:r>
      <w:r w:rsidRPr="00AC0BA5">
        <w:rPr>
          <w:sz w:val="28"/>
          <w:szCs w:val="28"/>
        </w:rPr>
        <w:t>=</w:t>
      </w:r>
      <w:r w:rsidR="00C42D93" w:rsidRPr="00AC0BA5">
        <w:rPr>
          <w:sz w:val="28"/>
          <w:szCs w:val="28"/>
        </w:rPr>
        <w:t>2</w:t>
      </w:r>
      <w:r w:rsidR="006B18F4" w:rsidRPr="00AC0BA5">
        <w:rPr>
          <w:sz w:val="28"/>
          <w:szCs w:val="28"/>
        </w:rPr>
        <w:t>994</w:t>
      </w:r>
      <w:r w:rsidRPr="00AC0BA5">
        <w:rPr>
          <w:sz w:val="28"/>
          <w:szCs w:val="28"/>
        </w:rPr>
        <w:t xml:space="preserve"> чел.</w:t>
      </w:r>
    </w:p>
    <w:p w14:paraId="02097FB1" w14:textId="23F5DDC0" w:rsidR="00A357BE" w:rsidRPr="00AC0BA5" w:rsidRDefault="00A357BE" w:rsidP="00A357BE">
      <w:pPr>
        <w:pStyle w:val="affff"/>
        <w:spacing w:before="0" w:after="0"/>
        <w:rPr>
          <w:sz w:val="28"/>
          <w:szCs w:val="28"/>
        </w:rPr>
      </w:pPr>
      <w:r w:rsidRPr="00AC0BA5">
        <w:rPr>
          <w:sz w:val="28"/>
          <w:szCs w:val="28"/>
        </w:rPr>
        <w:lastRenderedPageBreak/>
        <w:t xml:space="preserve">Для оценки потребности </w:t>
      </w:r>
      <w:r w:rsidR="00621040" w:rsidRPr="00AC0BA5">
        <w:rPr>
          <w:sz w:val="28"/>
          <w:szCs w:val="28"/>
        </w:rPr>
        <w:t>Боровского</w:t>
      </w:r>
      <w:r w:rsidR="00C42D93" w:rsidRPr="00AC0BA5">
        <w:rPr>
          <w:sz w:val="28"/>
          <w:szCs w:val="28"/>
        </w:rPr>
        <w:t xml:space="preserve"> </w:t>
      </w:r>
      <w:r w:rsidRPr="00AC0BA5">
        <w:rPr>
          <w:sz w:val="28"/>
          <w:szCs w:val="28"/>
        </w:rPr>
        <w:t xml:space="preserve">сельсовета в ресурсах территории, социального обеспечения и инженерного обустройства поселения к рассмотрению принимается оптимистический прогноз численности: </w:t>
      </w:r>
    </w:p>
    <w:p w14:paraId="41744C71" w14:textId="5FC4756B" w:rsidR="00A357BE" w:rsidRPr="00AC0BA5" w:rsidRDefault="000904B2" w:rsidP="00CC5D4B">
      <w:pPr>
        <w:pStyle w:val="affff"/>
        <w:numPr>
          <w:ilvl w:val="0"/>
          <w:numId w:val="12"/>
        </w:numPr>
        <w:spacing w:before="0" w:after="0"/>
        <w:rPr>
          <w:sz w:val="28"/>
          <w:szCs w:val="28"/>
        </w:rPr>
      </w:pPr>
      <w:r w:rsidRPr="00AC0BA5">
        <w:rPr>
          <w:sz w:val="28"/>
          <w:szCs w:val="28"/>
        </w:rPr>
        <w:t>к 2030</w:t>
      </w:r>
      <w:r w:rsidR="00A357BE" w:rsidRPr="00AC0BA5">
        <w:rPr>
          <w:sz w:val="28"/>
          <w:szCs w:val="28"/>
        </w:rPr>
        <w:t xml:space="preserve"> году – </w:t>
      </w:r>
      <w:r w:rsidR="006B18F4" w:rsidRPr="00AC0BA5">
        <w:rPr>
          <w:sz w:val="28"/>
          <w:szCs w:val="28"/>
        </w:rPr>
        <w:t>2972 чел. (прирост на 29</w:t>
      </w:r>
      <w:r w:rsidR="00A357BE" w:rsidRPr="00AC0BA5">
        <w:rPr>
          <w:sz w:val="28"/>
          <w:szCs w:val="28"/>
        </w:rPr>
        <w:t xml:space="preserve"> чел. по сравнению с началом 2018 г.).</w:t>
      </w:r>
    </w:p>
    <w:p w14:paraId="548F50A4" w14:textId="48738504" w:rsidR="00D17937" w:rsidRPr="00AC0BA5" w:rsidRDefault="000904B2" w:rsidP="00CC5D4B">
      <w:pPr>
        <w:pStyle w:val="affff"/>
        <w:numPr>
          <w:ilvl w:val="0"/>
          <w:numId w:val="12"/>
        </w:numPr>
        <w:spacing w:before="0" w:after="0"/>
        <w:rPr>
          <w:sz w:val="28"/>
          <w:szCs w:val="28"/>
        </w:rPr>
      </w:pPr>
      <w:r w:rsidRPr="00AC0BA5">
        <w:rPr>
          <w:sz w:val="28"/>
          <w:szCs w:val="28"/>
        </w:rPr>
        <w:t>к 2040</w:t>
      </w:r>
      <w:r w:rsidR="00A357BE" w:rsidRPr="00AC0BA5">
        <w:rPr>
          <w:sz w:val="28"/>
          <w:szCs w:val="28"/>
        </w:rPr>
        <w:t xml:space="preserve"> году – </w:t>
      </w:r>
      <w:r w:rsidR="006B18F4" w:rsidRPr="00AC0BA5">
        <w:rPr>
          <w:sz w:val="28"/>
          <w:szCs w:val="28"/>
        </w:rPr>
        <w:t>2994</w:t>
      </w:r>
      <w:r w:rsidR="00A357BE" w:rsidRPr="00AC0BA5">
        <w:rPr>
          <w:sz w:val="28"/>
          <w:szCs w:val="28"/>
        </w:rPr>
        <w:t xml:space="preserve"> чел. (прирост на </w:t>
      </w:r>
      <w:r w:rsidR="006B18F4" w:rsidRPr="00AC0BA5">
        <w:rPr>
          <w:sz w:val="28"/>
          <w:szCs w:val="28"/>
        </w:rPr>
        <w:t>51</w:t>
      </w:r>
      <w:r w:rsidR="00A357BE" w:rsidRPr="00AC0BA5">
        <w:rPr>
          <w:sz w:val="28"/>
          <w:szCs w:val="28"/>
        </w:rPr>
        <w:t xml:space="preserve"> чел. по сравнению с началом 2018 г.).</w:t>
      </w:r>
    </w:p>
    <w:p w14:paraId="0396630C" w14:textId="77777777" w:rsidR="007A10C5" w:rsidRPr="00AC0BA5" w:rsidRDefault="007A10C5" w:rsidP="00D17937">
      <w:pPr>
        <w:ind w:firstLine="709"/>
        <w:rPr>
          <w:sz w:val="28"/>
          <w:szCs w:val="28"/>
        </w:rPr>
      </w:pPr>
      <w:r w:rsidRPr="00AC0BA5">
        <w:rPr>
          <w:sz w:val="28"/>
          <w:szCs w:val="28"/>
          <w:lang w:eastAsia="ar-SA" w:bidi="en-US"/>
        </w:rPr>
        <w:t xml:space="preserve">На расчетный период основные усилия должны быть направлены как на </w:t>
      </w:r>
      <w:r w:rsidR="00506377" w:rsidRPr="00AC0BA5">
        <w:rPr>
          <w:sz w:val="28"/>
          <w:szCs w:val="28"/>
          <w:lang w:eastAsia="ar-SA" w:bidi="en-US"/>
        </w:rPr>
        <w:t>поддержа</w:t>
      </w:r>
      <w:r w:rsidR="00506377" w:rsidRPr="00AC0BA5">
        <w:rPr>
          <w:sz w:val="28"/>
          <w:szCs w:val="28"/>
        </w:rPr>
        <w:t>ние</w:t>
      </w:r>
      <w:r w:rsidRPr="00AC0BA5">
        <w:rPr>
          <w:sz w:val="28"/>
          <w:szCs w:val="28"/>
        </w:rPr>
        <w:t xml:space="preserve"> положительного естественного прироста, в первую очередь путём снижения уровня смертности, особенно детской и мужской, так и на привлечение мигрантов.</w:t>
      </w:r>
    </w:p>
    <w:p w14:paraId="3B627137" w14:textId="5D44EF78" w:rsidR="007A10C5" w:rsidRPr="00AC0BA5" w:rsidRDefault="007A10C5" w:rsidP="007A10C5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Так же для улучшения демографической ситуации в </w:t>
      </w:r>
      <w:r w:rsidR="00621040" w:rsidRPr="00AC0BA5">
        <w:rPr>
          <w:sz w:val="28"/>
          <w:szCs w:val="28"/>
          <w:lang w:eastAsia="ar-SA" w:bidi="en-US"/>
        </w:rPr>
        <w:t>Боровском</w:t>
      </w:r>
      <w:r w:rsidR="00A357BE" w:rsidRPr="00AC0BA5">
        <w:rPr>
          <w:sz w:val="28"/>
          <w:szCs w:val="28"/>
          <w:lang w:eastAsia="ar-SA" w:bidi="en-US"/>
        </w:rPr>
        <w:t xml:space="preserve"> сельсовете</w:t>
      </w:r>
      <w:r w:rsidR="00D37631" w:rsidRPr="00AC0BA5">
        <w:rPr>
          <w:sz w:val="28"/>
          <w:szCs w:val="28"/>
          <w:lang w:eastAsia="ar-SA" w:bidi="en-US"/>
        </w:rPr>
        <w:t xml:space="preserve"> </w:t>
      </w:r>
      <w:r w:rsidRPr="00AC0BA5">
        <w:rPr>
          <w:sz w:val="28"/>
          <w:szCs w:val="28"/>
          <w:lang w:eastAsia="ar-SA" w:bidi="en-US"/>
        </w:rPr>
        <w:t xml:space="preserve">необходимо проведение целого комплекса социально-экономических мероприятий, которые будут направлены на разные аспекты, определяющие демографическое развитие, такие как сокращение общего уровня смертности (в том числе и от социально-значимых заболеваний и внешних причин), укрепление репродуктивного здоровья населения, здоровья детей и подростков, сокращение уровня материнской и младенческой смертности, сохранение и укрепление здоровья населения, увеличение продолжительности жизни, создание условий для ведения здорового образа жизни, повышение уровня рождаемости, укрепление института семьи, возрождение и сохранение традиций крепких семейных отношений, поддержку материнства и детства, улучшение миграционной ситуации. </w:t>
      </w:r>
    </w:p>
    <w:p w14:paraId="4A9E2B1D" w14:textId="77777777" w:rsidR="007A10C5" w:rsidRPr="00AC0BA5" w:rsidRDefault="007A10C5" w:rsidP="007A10C5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Принимаемые меры по улучшению демографической ситуации, в том числе успешной реализации демографических программ по стимулированию рождаемости, программ направленных на поддержку семей с детьми и молодых семей,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прироста, хотя существует опасность снижения коэффициента естественного прироста в случае ухудшения экономической ситуации в стране.</w:t>
      </w:r>
    </w:p>
    <w:p w14:paraId="30E8D319" w14:textId="39FDE2E8" w:rsidR="00D15583" w:rsidRPr="00AC0BA5" w:rsidRDefault="00A5122F" w:rsidP="00CC5D4B">
      <w:pPr>
        <w:pStyle w:val="3"/>
        <w:numPr>
          <w:ilvl w:val="2"/>
          <w:numId w:val="4"/>
        </w:numPr>
        <w:ind w:left="0" w:firstLine="0"/>
        <w:rPr>
          <w:i w:val="0"/>
          <w:sz w:val="28"/>
          <w:szCs w:val="28"/>
        </w:rPr>
      </w:pPr>
      <w:bookmarkStart w:id="33" w:name="_Toc522808443"/>
      <w:bookmarkStart w:id="34" w:name="_Toc24450939"/>
      <w:bookmarkEnd w:id="32"/>
      <w:r w:rsidRPr="00AC0BA5">
        <w:rPr>
          <w:i w:val="0"/>
          <w:sz w:val="28"/>
          <w:szCs w:val="28"/>
        </w:rPr>
        <w:t>Экономический потенциал</w:t>
      </w:r>
      <w:bookmarkEnd w:id="33"/>
      <w:bookmarkEnd w:id="34"/>
    </w:p>
    <w:p w14:paraId="0AF2048A" w14:textId="2B1774A5" w:rsidR="00EC3264" w:rsidRPr="00AC0BA5" w:rsidRDefault="00A5122F" w:rsidP="00CC5D4B">
      <w:pPr>
        <w:pStyle w:val="3"/>
        <w:numPr>
          <w:ilvl w:val="2"/>
          <w:numId w:val="4"/>
        </w:numPr>
        <w:ind w:left="0" w:firstLine="0"/>
        <w:rPr>
          <w:i w:val="0"/>
          <w:sz w:val="28"/>
          <w:szCs w:val="28"/>
        </w:rPr>
      </w:pPr>
      <w:bookmarkStart w:id="35" w:name="_Toc522808444"/>
      <w:bookmarkStart w:id="36" w:name="_Toc24450940"/>
      <w:r w:rsidRPr="00AC0BA5">
        <w:rPr>
          <w:i w:val="0"/>
          <w:sz w:val="28"/>
          <w:szCs w:val="28"/>
        </w:rPr>
        <w:t xml:space="preserve">Объекты </w:t>
      </w:r>
      <w:bookmarkEnd w:id="35"/>
      <w:r w:rsidR="009107CC" w:rsidRPr="00AC0BA5">
        <w:rPr>
          <w:i w:val="0"/>
          <w:sz w:val="28"/>
          <w:szCs w:val="28"/>
        </w:rPr>
        <w:t>социальной инфраструктуры</w:t>
      </w:r>
      <w:bookmarkEnd w:id="36"/>
    </w:p>
    <w:p w14:paraId="6AF8605D" w14:textId="2571E48F" w:rsidR="002B15B7" w:rsidRPr="00AC0BA5" w:rsidRDefault="002B15B7" w:rsidP="002B15B7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Перечни объектов</w:t>
      </w:r>
      <w:r w:rsidR="009107CC" w:rsidRPr="00AC0BA5">
        <w:rPr>
          <w:sz w:val="28"/>
          <w:szCs w:val="28"/>
        </w:rPr>
        <w:t xml:space="preserve"> социальной инфраструктуры</w:t>
      </w:r>
      <w:r w:rsidRPr="00AC0BA5">
        <w:rPr>
          <w:sz w:val="28"/>
          <w:szCs w:val="28"/>
          <w:lang w:eastAsia="ar-SA" w:bidi="en-US"/>
        </w:rPr>
        <w:t xml:space="preserve">, </w:t>
      </w:r>
      <w:r w:rsidR="001A7007" w:rsidRPr="00AC0BA5">
        <w:rPr>
          <w:sz w:val="28"/>
          <w:szCs w:val="28"/>
          <w:lang w:eastAsia="ar-SA" w:bidi="en-US"/>
        </w:rPr>
        <w:t xml:space="preserve">относящихся к объектам федерального значения, регионального значения и местного значения муниципального района, </w:t>
      </w:r>
      <w:r w:rsidRPr="00AC0BA5">
        <w:rPr>
          <w:sz w:val="28"/>
          <w:szCs w:val="28"/>
          <w:lang w:eastAsia="ar-SA" w:bidi="en-US"/>
        </w:rPr>
        <w:t>размещение которых определило формирование на территории поселения и населенных пунктов общественн</w:t>
      </w:r>
      <w:r w:rsidR="00C26FF4" w:rsidRPr="00AC0BA5">
        <w:rPr>
          <w:sz w:val="28"/>
          <w:szCs w:val="28"/>
          <w:lang w:eastAsia="ar-SA" w:bidi="en-US"/>
        </w:rPr>
        <w:t>о-</w:t>
      </w:r>
      <w:r w:rsidRPr="00AC0BA5">
        <w:rPr>
          <w:sz w:val="28"/>
          <w:szCs w:val="28"/>
          <w:lang w:eastAsia="ar-SA" w:bidi="en-US"/>
        </w:rPr>
        <w:t>деловых зон</w:t>
      </w:r>
      <w:r w:rsidR="00163D21" w:rsidRPr="00AC0BA5">
        <w:rPr>
          <w:sz w:val="28"/>
          <w:szCs w:val="28"/>
          <w:lang w:eastAsia="ar-SA" w:bidi="en-US"/>
        </w:rPr>
        <w:t>,</w:t>
      </w:r>
      <w:r w:rsidRPr="00AC0BA5">
        <w:rPr>
          <w:sz w:val="28"/>
          <w:szCs w:val="28"/>
          <w:lang w:eastAsia="ar-SA" w:bidi="en-US"/>
        </w:rPr>
        <w:t xml:space="preserve"> приведены в </w:t>
      </w:r>
      <w:r w:rsidR="00C26FF4" w:rsidRPr="00AC0BA5">
        <w:rPr>
          <w:sz w:val="28"/>
          <w:szCs w:val="28"/>
          <w:lang w:eastAsia="ar-SA" w:bidi="en-US"/>
        </w:rPr>
        <w:t>т</w:t>
      </w:r>
      <w:r w:rsidRPr="00AC0BA5">
        <w:rPr>
          <w:sz w:val="28"/>
          <w:szCs w:val="28"/>
          <w:lang w:eastAsia="ar-SA" w:bidi="en-US"/>
        </w:rPr>
        <w:t>аблице 2.</w:t>
      </w:r>
      <w:r w:rsidR="00E147DD" w:rsidRPr="00AC0BA5">
        <w:rPr>
          <w:sz w:val="28"/>
          <w:szCs w:val="28"/>
          <w:lang w:eastAsia="ar-SA" w:bidi="en-US"/>
        </w:rPr>
        <w:t>4</w:t>
      </w:r>
      <w:r w:rsidRPr="00AC0BA5">
        <w:rPr>
          <w:sz w:val="28"/>
          <w:szCs w:val="28"/>
          <w:lang w:eastAsia="ar-SA" w:bidi="en-US"/>
        </w:rPr>
        <w:t>.</w:t>
      </w:r>
    </w:p>
    <w:p w14:paraId="232E18CA" w14:textId="20A77712" w:rsidR="00C26FF4" w:rsidRPr="00AC0BA5" w:rsidRDefault="00C26FF4" w:rsidP="004A24DF">
      <w:pPr>
        <w:pStyle w:val="a0"/>
        <w:keepNext/>
        <w:spacing w:before="120"/>
        <w:jc w:val="right"/>
        <w:rPr>
          <w:b/>
          <w:szCs w:val="28"/>
          <w:lang w:val="ru-RU"/>
        </w:rPr>
      </w:pPr>
      <w:r w:rsidRPr="00AC0BA5">
        <w:rPr>
          <w:b/>
          <w:szCs w:val="28"/>
          <w:lang w:val="ru-RU"/>
        </w:rPr>
        <w:lastRenderedPageBreak/>
        <w:t>Таблица 2.</w:t>
      </w:r>
      <w:r w:rsidR="00E147DD" w:rsidRPr="00AC0BA5">
        <w:rPr>
          <w:b/>
          <w:szCs w:val="28"/>
          <w:lang w:val="ru-RU"/>
        </w:rPr>
        <w:t>4</w:t>
      </w:r>
    </w:p>
    <w:p w14:paraId="3A79CCE2" w14:textId="71ABBAD6" w:rsidR="00C26FF4" w:rsidRPr="00AC0BA5" w:rsidRDefault="00C26FF4" w:rsidP="004A24DF">
      <w:pPr>
        <w:pStyle w:val="a0"/>
        <w:keepNext/>
        <w:suppressAutoHyphens/>
        <w:spacing w:after="120"/>
        <w:ind w:firstLine="0"/>
        <w:jc w:val="center"/>
        <w:rPr>
          <w:b/>
          <w:szCs w:val="28"/>
          <w:lang w:val="ru-RU"/>
        </w:rPr>
      </w:pPr>
      <w:r w:rsidRPr="00AC0BA5">
        <w:rPr>
          <w:b/>
          <w:szCs w:val="28"/>
          <w:lang w:val="ru-RU"/>
        </w:rPr>
        <w:t xml:space="preserve">Объекты </w:t>
      </w:r>
      <w:r w:rsidR="001A7007" w:rsidRPr="00AC0BA5">
        <w:rPr>
          <w:b/>
          <w:szCs w:val="28"/>
          <w:lang w:val="ru-RU"/>
        </w:rPr>
        <w:t>социальной инфраструктуры</w:t>
      </w:r>
      <w:r w:rsidRPr="00AC0BA5">
        <w:rPr>
          <w:b/>
          <w:szCs w:val="28"/>
          <w:lang w:val="ru-RU"/>
        </w:rPr>
        <w:t xml:space="preserve"> </w:t>
      </w:r>
      <w:r w:rsidR="00621040" w:rsidRPr="00AC0BA5">
        <w:rPr>
          <w:b/>
          <w:szCs w:val="28"/>
          <w:lang w:val="ru-RU"/>
        </w:rPr>
        <w:t>Боровского</w:t>
      </w:r>
      <w:r w:rsidR="00C76B2B" w:rsidRPr="00AC0BA5">
        <w:rPr>
          <w:b/>
          <w:szCs w:val="28"/>
          <w:lang w:val="ru-RU"/>
        </w:rPr>
        <w:t xml:space="preserve"> </w:t>
      </w:r>
      <w:r w:rsidR="00B10B43" w:rsidRPr="00AC0BA5">
        <w:rPr>
          <w:b/>
          <w:szCs w:val="28"/>
          <w:lang w:val="ru-RU"/>
        </w:rPr>
        <w:t>сельсовета</w:t>
      </w:r>
      <w:r w:rsidR="001A7007" w:rsidRPr="00AC0BA5">
        <w:rPr>
          <w:b/>
          <w:szCs w:val="28"/>
          <w:lang w:val="ru-RU"/>
        </w:rPr>
        <w:t>, относящихся к объектам федерального значения, регионального значения и местного значения муниципального района</w:t>
      </w:r>
    </w:p>
    <w:tbl>
      <w:tblPr>
        <w:tblW w:w="505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797"/>
        <w:gridCol w:w="1732"/>
        <w:gridCol w:w="2409"/>
        <w:gridCol w:w="1632"/>
        <w:gridCol w:w="1855"/>
      </w:tblGrid>
      <w:tr w:rsidR="00C26FF4" w:rsidRPr="00AC0BA5" w14:paraId="231D4986" w14:textId="4180C9C0" w:rsidTr="003472EA">
        <w:trPr>
          <w:cantSplit/>
          <w:trHeight w:val="146"/>
          <w:tblHeader/>
          <w:jc w:val="center"/>
        </w:trPr>
        <w:tc>
          <w:tcPr>
            <w:tcW w:w="953" w:type="pct"/>
            <w:shd w:val="clear" w:color="auto" w:fill="auto"/>
          </w:tcPr>
          <w:p w14:paraId="6DB5C939" w14:textId="3A963769" w:rsidR="00C26FF4" w:rsidRPr="00AC0BA5" w:rsidRDefault="00C26FF4" w:rsidP="004A24DF">
            <w:pPr>
              <w:keepNext/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919" w:type="pct"/>
            <w:shd w:val="clear" w:color="auto" w:fill="auto"/>
          </w:tcPr>
          <w:p w14:paraId="71F588B7" w14:textId="77777777" w:rsidR="00C26FF4" w:rsidRPr="00AC0BA5" w:rsidRDefault="00C26FF4" w:rsidP="004A24DF">
            <w:pPr>
              <w:keepNext/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8" w:type="pct"/>
            <w:shd w:val="clear" w:color="auto" w:fill="auto"/>
          </w:tcPr>
          <w:p w14:paraId="738ABBCE" w14:textId="740EC2C1" w:rsidR="00C26FF4" w:rsidRPr="00AC0BA5" w:rsidRDefault="00C26FF4" w:rsidP="004A24DF">
            <w:pPr>
              <w:keepNext/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Общая характеристика</w:t>
            </w:r>
          </w:p>
        </w:tc>
        <w:tc>
          <w:tcPr>
            <w:tcW w:w="866" w:type="pct"/>
            <w:shd w:val="clear" w:color="auto" w:fill="auto"/>
          </w:tcPr>
          <w:p w14:paraId="2C53BA42" w14:textId="415BD5ED" w:rsidR="00C26FF4" w:rsidRPr="00AC0BA5" w:rsidRDefault="00C26FF4" w:rsidP="004A24DF">
            <w:pPr>
              <w:keepNext/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Мощность объекта с указанием единиц измерения</w:t>
            </w:r>
          </w:p>
        </w:tc>
        <w:tc>
          <w:tcPr>
            <w:tcW w:w="984" w:type="pct"/>
            <w:shd w:val="clear" w:color="auto" w:fill="auto"/>
          </w:tcPr>
          <w:p w14:paraId="04C8A6EA" w14:textId="1635836B" w:rsidR="00C26FF4" w:rsidRPr="00AC0BA5" w:rsidRDefault="00C26FF4" w:rsidP="004A24DF">
            <w:pPr>
              <w:keepNext/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Значение объекта</w:t>
            </w:r>
          </w:p>
        </w:tc>
      </w:tr>
      <w:tr w:rsidR="00C26FF4" w:rsidRPr="00AC0BA5" w14:paraId="759C616D" w14:textId="20B82285" w:rsidTr="003472EA">
        <w:trPr>
          <w:cantSplit/>
          <w:trHeight w:val="157"/>
          <w:jc w:val="center"/>
        </w:trPr>
        <w:tc>
          <w:tcPr>
            <w:tcW w:w="5000" w:type="pct"/>
            <w:gridSpan w:val="5"/>
            <w:shd w:val="clear" w:color="auto" w:fill="auto"/>
          </w:tcPr>
          <w:p w14:paraId="5311150B" w14:textId="63550578" w:rsidR="00C26FF4" w:rsidRPr="00AC0BA5" w:rsidRDefault="00C26FF4" w:rsidP="0075074F">
            <w:pPr>
              <w:keepNext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Объекты образования</w:t>
            </w:r>
          </w:p>
        </w:tc>
      </w:tr>
      <w:tr w:rsidR="00C26FF4" w:rsidRPr="00AC0BA5" w14:paraId="61E10DF3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68B4E49C" w14:textId="4D40A3D7" w:rsidR="00C26FF4" w:rsidRPr="00AC0BA5" w:rsidRDefault="00F813F6" w:rsidP="00A6200F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Школа</w:t>
            </w:r>
          </w:p>
        </w:tc>
        <w:tc>
          <w:tcPr>
            <w:tcW w:w="919" w:type="pct"/>
            <w:shd w:val="clear" w:color="auto" w:fill="auto"/>
          </w:tcPr>
          <w:p w14:paraId="7EB31447" w14:textId="5E5B73FC" w:rsidR="00C26FF4" w:rsidRPr="00AC0BA5" w:rsidRDefault="00A6200F" w:rsidP="00F81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 xml:space="preserve">с. </w:t>
            </w:r>
            <w:r w:rsidR="00F813F6" w:rsidRPr="00AC0BA5">
              <w:rPr>
                <w:sz w:val="22"/>
                <w:szCs w:val="22"/>
              </w:rPr>
              <w:t>Боровое</w:t>
            </w:r>
            <w:r w:rsidR="00E019ED" w:rsidRPr="00AC0BA5">
              <w:rPr>
                <w:sz w:val="22"/>
                <w:szCs w:val="22"/>
              </w:rPr>
              <w:t>, пер. Котовского, 11</w:t>
            </w:r>
          </w:p>
        </w:tc>
        <w:tc>
          <w:tcPr>
            <w:tcW w:w="1278" w:type="pct"/>
            <w:shd w:val="clear" w:color="auto" w:fill="auto"/>
          </w:tcPr>
          <w:p w14:paraId="3A481D83" w14:textId="07DD002B" w:rsidR="00D90C37" w:rsidRPr="00AC0BA5" w:rsidRDefault="00A6200F" w:rsidP="00A620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К</w:t>
            </w:r>
            <w:r w:rsidR="00A4562C"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оличество обучающихся в 2018 году – </w:t>
            </w:r>
            <w:r w:rsidR="00DC72FA"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300</w:t>
            </w:r>
            <w:r w:rsidR="00A4562C"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чел</w:t>
            </w:r>
            <w:r w:rsidR="00D90C37"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.</w:t>
            </w:r>
          </w:p>
          <w:p w14:paraId="371DDF4E" w14:textId="0097723F" w:rsidR="00C26FF4" w:rsidRPr="00AC0BA5" w:rsidRDefault="00A4562C" w:rsidP="00A6200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Состояние удовлетворительное</w:t>
            </w:r>
          </w:p>
        </w:tc>
        <w:tc>
          <w:tcPr>
            <w:tcW w:w="866" w:type="pct"/>
            <w:shd w:val="clear" w:color="auto" w:fill="auto"/>
          </w:tcPr>
          <w:p w14:paraId="100C8263" w14:textId="1E69BD5C" w:rsidR="00C26FF4" w:rsidRPr="00AC0BA5" w:rsidRDefault="00F813F6" w:rsidP="00C038F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Вместимость </w:t>
            </w:r>
            <w:r w:rsidR="00DC72FA"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624</w:t>
            </w:r>
            <w:r w:rsidR="00A4562C"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учащихся</w:t>
            </w:r>
          </w:p>
        </w:tc>
        <w:tc>
          <w:tcPr>
            <w:tcW w:w="984" w:type="pct"/>
            <w:shd w:val="clear" w:color="auto" w:fill="auto"/>
          </w:tcPr>
          <w:p w14:paraId="4AF2DBA4" w14:textId="781916C2" w:rsidR="00C26FF4" w:rsidRPr="00AC0BA5" w:rsidRDefault="00A4562C" w:rsidP="00C038F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F813F6" w:rsidRPr="00AC0BA5" w14:paraId="137BC369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5F717E8F" w14:textId="7DF84437" w:rsidR="00F813F6" w:rsidRPr="00AC0BA5" w:rsidRDefault="00F813F6" w:rsidP="00F813F6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Школа</w:t>
            </w:r>
          </w:p>
        </w:tc>
        <w:tc>
          <w:tcPr>
            <w:tcW w:w="919" w:type="pct"/>
            <w:shd w:val="clear" w:color="auto" w:fill="auto"/>
          </w:tcPr>
          <w:p w14:paraId="20112312" w14:textId="0317865A" w:rsidR="00F813F6" w:rsidRPr="00AC0BA5" w:rsidRDefault="00EE0CC9" w:rsidP="00F81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Береговое</w:t>
            </w:r>
            <w:r w:rsidR="00E019ED" w:rsidRPr="00AC0BA5">
              <w:rPr>
                <w:sz w:val="22"/>
                <w:szCs w:val="22"/>
              </w:rPr>
              <w:t xml:space="preserve">, </w:t>
            </w:r>
            <w:r w:rsidR="005F3902" w:rsidRPr="00AC0BA5">
              <w:rPr>
                <w:sz w:val="22"/>
                <w:szCs w:val="22"/>
              </w:rPr>
              <w:t>Центральная 35</w:t>
            </w:r>
          </w:p>
        </w:tc>
        <w:tc>
          <w:tcPr>
            <w:tcW w:w="1278" w:type="pct"/>
            <w:shd w:val="clear" w:color="auto" w:fill="auto"/>
          </w:tcPr>
          <w:p w14:paraId="0942923E" w14:textId="445C27A5" w:rsidR="00F813F6" w:rsidRPr="00AC0BA5" w:rsidRDefault="00F813F6" w:rsidP="00F813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Количество обучающихся в 2018 году – </w:t>
            </w:r>
            <w:r w:rsidR="00DC72FA"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46</w:t>
            </w: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чел.</w:t>
            </w:r>
          </w:p>
          <w:p w14:paraId="4C7B2B53" w14:textId="59F0FCAF" w:rsidR="00F813F6" w:rsidRPr="00AC0BA5" w:rsidRDefault="00F813F6" w:rsidP="00F813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Состояние удовлетворительное</w:t>
            </w:r>
          </w:p>
        </w:tc>
        <w:tc>
          <w:tcPr>
            <w:tcW w:w="866" w:type="pct"/>
            <w:shd w:val="clear" w:color="auto" w:fill="auto"/>
          </w:tcPr>
          <w:p w14:paraId="2C39FB6D" w14:textId="58B323FB" w:rsidR="00F813F6" w:rsidRPr="00AC0BA5" w:rsidRDefault="00DC72FA" w:rsidP="00DC72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84" w:type="pct"/>
            <w:shd w:val="clear" w:color="auto" w:fill="auto"/>
          </w:tcPr>
          <w:p w14:paraId="476F4A22" w14:textId="53735F62" w:rsidR="00F813F6" w:rsidRPr="00AC0BA5" w:rsidRDefault="00F813F6" w:rsidP="00F813F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2F7442" w:rsidRPr="00AC0BA5" w14:paraId="73E99E3D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68B23D11" w14:textId="57C4C0F6" w:rsidR="002F7442" w:rsidRPr="00AC0BA5" w:rsidRDefault="002F7442" w:rsidP="002F7442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Детский сад «Бабочка»</w:t>
            </w:r>
          </w:p>
        </w:tc>
        <w:tc>
          <w:tcPr>
            <w:tcW w:w="919" w:type="pct"/>
            <w:shd w:val="clear" w:color="auto" w:fill="auto"/>
          </w:tcPr>
          <w:p w14:paraId="18DDAC51" w14:textId="3C576717" w:rsidR="002F7442" w:rsidRPr="00AC0BA5" w:rsidRDefault="002F7442" w:rsidP="00527495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Боровое</w:t>
            </w:r>
            <w:r w:rsidR="00527495" w:rsidRPr="00AC0BA5">
              <w:rPr>
                <w:sz w:val="22"/>
                <w:szCs w:val="22"/>
              </w:rPr>
              <w:t>, Советская</w:t>
            </w:r>
          </w:p>
        </w:tc>
        <w:tc>
          <w:tcPr>
            <w:tcW w:w="1278" w:type="pct"/>
            <w:shd w:val="clear" w:color="auto" w:fill="auto"/>
          </w:tcPr>
          <w:p w14:paraId="112FEE86" w14:textId="6B7841A7" w:rsidR="002F7442" w:rsidRPr="00AC0BA5" w:rsidRDefault="002F7442" w:rsidP="002F74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Количество обучающихся в 2018 году – </w:t>
            </w:r>
            <w:r w:rsidR="00DC72FA"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105</w:t>
            </w: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чел.</w:t>
            </w:r>
          </w:p>
          <w:p w14:paraId="0B284B90" w14:textId="76DE463F" w:rsidR="002F7442" w:rsidRPr="00AC0BA5" w:rsidRDefault="002F7442" w:rsidP="002F74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Состояние удовлетворительное</w:t>
            </w:r>
          </w:p>
        </w:tc>
        <w:tc>
          <w:tcPr>
            <w:tcW w:w="866" w:type="pct"/>
            <w:shd w:val="clear" w:color="auto" w:fill="auto"/>
          </w:tcPr>
          <w:p w14:paraId="23E78644" w14:textId="7F7B8BF7" w:rsidR="002F7442" w:rsidRPr="00AC0BA5" w:rsidRDefault="002F7442" w:rsidP="002F744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Вместимость </w:t>
            </w:r>
            <w:r w:rsidR="00DC72FA"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140 </w:t>
            </w: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учащихся</w:t>
            </w:r>
          </w:p>
        </w:tc>
        <w:tc>
          <w:tcPr>
            <w:tcW w:w="984" w:type="pct"/>
            <w:shd w:val="clear" w:color="auto" w:fill="auto"/>
          </w:tcPr>
          <w:p w14:paraId="0416A5F7" w14:textId="6BC38E9F" w:rsidR="002F7442" w:rsidRPr="00AC0BA5" w:rsidRDefault="002F7442" w:rsidP="002F744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2F7442" w:rsidRPr="00AC0BA5" w14:paraId="7D4A0703" w14:textId="77777777" w:rsidTr="003472EA">
        <w:trPr>
          <w:cantSplit/>
          <w:trHeight w:val="157"/>
          <w:jc w:val="center"/>
        </w:trPr>
        <w:tc>
          <w:tcPr>
            <w:tcW w:w="5000" w:type="pct"/>
            <w:gridSpan w:val="5"/>
            <w:shd w:val="clear" w:color="auto" w:fill="auto"/>
          </w:tcPr>
          <w:p w14:paraId="3F1AAC1F" w14:textId="7BA0ED1F" w:rsidR="002F7442" w:rsidRPr="00AC0BA5" w:rsidRDefault="002F7442" w:rsidP="002F74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Объекты спорта и физической культуры</w:t>
            </w:r>
          </w:p>
        </w:tc>
      </w:tr>
      <w:tr w:rsidR="002F7442" w:rsidRPr="00AC0BA5" w14:paraId="454B5166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2917DDB7" w14:textId="7C64646D" w:rsidR="002F7442" w:rsidRPr="00AC0BA5" w:rsidRDefault="00091652" w:rsidP="002F7442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Спортивный зал</w:t>
            </w:r>
          </w:p>
        </w:tc>
        <w:tc>
          <w:tcPr>
            <w:tcW w:w="919" w:type="pct"/>
            <w:shd w:val="clear" w:color="auto" w:fill="auto"/>
          </w:tcPr>
          <w:p w14:paraId="13A1764C" w14:textId="632AD6EE" w:rsidR="002F7442" w:rsidRPr="00AC0BA5" w:rsidRDefault="002F7442" w:rsidP="002F744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C0BA5">
              <w:rPr>
                <w:sz w:val="22"/>
                <w:szCs w:val="22"/>
              </w:rPr>
              <w:t>Боровской</w:t>
            </w:r>
            <w:proofErr w:type="spellEnd"/>
            <w:r w:rsidRPr="00AC0BA5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278" w:type="pct"/>
            <w:shd w:val="clear" w:color="auto" w:fill="auto"/>
          </w:tcPr>
          <w:p w14:paraId="3443F9A8" w14:textId="0D0CD44A" w:rsidR="002F7442" w:rsidRPr="00AC0BA5" w:rsidRDefault="001D4E47" w:rsidP="002F74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спортивный объект</w:t>
            </w:r>
            <w:r w:rsidR="002F7442"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6" w:type="pct"/>
            <w:shd w:val="clear" w:color="auto" w:fill="auto"/>
          </w:tcPr>
          <w:p w14:paraId="2ECD76C7" w14:textId="52AD1C94" w:rsidR="002F7442" w:rsidRPr="00AC0BA5" w:rsidRDefault="002F7442" w:rsidP="002F744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984" w:type="pct"/>
            <w:shd w:val="clear" w:color="auto" w:fill="auto"/>
          </w:tcPr>
          <w:p w14:paraId="1B52747B" w14:textId="6FAA64CA" w:rsidR="002F7442" w:rsidRPr="00AC0BA5" w:rsidRDefault="002F7442" w:rsidP="002F7442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1D4E47" w:rsidRPr="00AC0BA5" w14:paraId="548D6F6A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29D80BCA" w14:textId="03584D18" w:rsidR="001D4E47" w:rsidRPr="00AC0BA5" w:rsidRDefault="001D4E47" w:rsidP="001D4E47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Хоккейная коробка</w:t>
            </w:r>
          </w:p>
        </w:tc>
        <w:tc>
          <w:tcPr>
            <w:tcW w:w="919" w:type="pct"/>
            <w:shd w:val="clear" w:color="auto" w:fill="auto"/>
          </w:tcPr>
          <w:p w14:paraId="6048FE3A" w14:textId="0AC9B8D2" w:rsidR="001D4E47" w:rsidRPr="00AC0BA5" w:rsidRDefault="001D4E47" w:rsidP="001D4E4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Боровое</w:t>
            </w:r>
          </w:p>
        </w:tc>
        <w:tc>
          <w:tcPr>
            <w:tcW w:w="1278" w:type="pct"/>
            <w:shd w:val="clear" w:color="auto" w:fill="auto"/>
          </w:tcPr>
          <w:p w14:paraId="6B4DD999" w14:textId="5D7F9A88" w:rsidR="001D4E47" w:rsidRPr="00AC0BA5" w:rsidRDefault="001D4E47" w:rsidP="001D4E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спортивный объект</w:t>
            </w:r>
          </w:p>
        </w:tc>
        <w:tc>
          <w:tcPr>
            <w:tcW w:w="866" w:type="pct"/>
            <w:shd w:val="clear" w:color="auto" w:fill="auto"/>
          </w:tcPr>
          <w:p w14:paraId="24A1BD51" w14:textId="73DFC10D" w:rsidR="001D4E47" w:rsidRPr="00AC0BA5" w:rsidRDefault="001D4E47" w:rsidP="001D4E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984" w:type="pct"/>
            <w:shd w:val="clear" w:color="auto" w:fill="auto"/>
          </w:tcPr>
          <w:p w14:paraId="6BE89448" w14:textId="69FE019D" w:rsidR="001D4E47" w:rsidRPr="00AC0BA5" w:rsidRDefault="001D4E47" w:rsidP="001D4E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1D4E47" w:rsidRPr="00AC0BA5" w14:paraId="5EE79B52" w14:textId="77777777" w:rsidTr="003472EA">
        <w:trPr>
          <w:cantSplit/>
          <w:trHeight w:val="157"/>
          <w:jc w:val="center"/>
        </w:trPr>
        <w:tc>
          <w:tcPr>
            <w:tcW w:w="5000" w:type="pct"/>
            <w:gridSpan w:val="5"/>
            <w:shd w:val="clear" w:color="auto" w:fill="auto"/>
          </w:tcPr>
          <w:p w14:paraId="2FE42837" w14:textId="22534E44" w:rsidR="001D4E47" w:rsidRPr="00AC0BA5" w:rsidRDefault="001D4E47" w:rsidP="001D4E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Учреждения культуры</w:t>
            </w:r>
          </w:p>
        </w:tc>
      </w:tr>
      <w:tr w:rsidR="001D4E47" w:rsidRPr="00AC0BA5" w14:paraId="0E473978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2CD58AB1" w14:textId="07938E4F" w:rsidR="001D4E47" w:rsidRPr="00AC0BA5" w:rsidRDefault="00A5492A" w:rsidP="001D4E47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 xml:space="preserve">ДК </w:t>
            </w:r>
            <w:r w:rsidR="00305C1F" w:rsidRPr="00AC0BA5">
              <w:rPr>
                <w:b/>
                <w:sz w:val="22"/>
                <w:szCs w:val="22"/>
              </w:rPr>
              <w:t>«</w:t>
            </w:r>
            <w:proofErr w:type="spellStart"/>
            <w:r w:rsidR="00305C1F" w:rsidRPr="00AC0BA5">
              <w:rPr>
                <w:b/>
                <w:sz w:val="22"/>
                <w:szCs w:val="22"/>
              </w:rPr>
              <w:t>Боровское</w:t>
            </w:r>
            <w:proofErr w:type="spellEnd"/>
            <w:r w:rsidR="00305C1F" w:rsidRPr="00AC0BA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919" w:type="pct"/>
            <w:shd w:val="clear" w:color="auto" w:fill="auto"/>
          </w:tcPr>
          <w:p w14:paraId="1736679E" w14:textId="42C729C4" w:rsidR="001D4E47" w:rsidRPr="00AC0BA5" w:rsidRDefault="00305C1F" w:rsidP="00A5492A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Боровое</w:t>
            </w:r>
            <w:r w:rsidR="00A5492A" w:rsidRPr="00AC0BA5">
              <w:rPr>
                <w:sz w:val="22"/>
                <w:szCs w:val="22"/>
              </w:rPr>
              <w:t xml:space="preserve"> Ленина 30</w:t>
            </w:r>
          </w:p>
        </w:tc>
        <w:tc>
          <w:tcPr>
            <w:tcW w:w="1278" w:type="pct"/>
            <w:shd w:val="clear" w:color="auto" w:fill="auto"/>
          </w:tcPr>
          <w:p w14:paraId="1D31DE89" w14:textId="3DE9CD51" w:rsidR="001D4E47" w:rsidRPr="00AC0BA5" w:rsidRDefault="006F7BA6" w:rsidP="001D4E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культуры</w:t>
            </w:r>
          </w:p>
        </w:tc>
        <w:tc>
          <w:tcPr>
            <w:tcW w:w="866" w:type="pct"/>
            <w:shd w:val="clear" w:color="auto" w:fill="auto"/>
          </w:tcPr>
          <w:p w14:paraId="1D32E1D9" w14:textId="66207E20" w:rsidR="001D4E47" w:rsidRPr="00AC0BA5" w:rsidRDefault="001D4E47" w:rsidP="001D4E4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Вместимость </w:t>
            </w:r>
            <w:r w:rsidR="00A5492A"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400</w:t>
            </w: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чел.</w:t>
            </w:r>
          </w:p>
        </w:tc>
        <w:tc>
          <w:tcPr>
            <w:tcW w:w="984" w:type="pct"/>
            <w:shd w:val="clear" w:color="auto" w:fill="auto"/>
          </w:tcPr>
          <w:p w14:paraId="440EFE86" w14:textId="4760334E" w:rsidR="001D4E47" w:rsidRPr="00AC0BA5" w:rsidRDefault="001D4E47" w:rsidP="001D4E4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AC59F1" w:rsidRPr="00AC0BA5" w14:paraId="478A31B0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1096B4CC" w14:textId="1BA0F5FF" w:rsidR="00AC59F1" w:rsidRPr="00AC0BA5" w:rsidRDefault="00AC59F1" w:rsidP="00AC59F1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ДК Береговое</w:t>
            </w:r>
          </w:p>
        </w:tc>
        <w:tc>
          <w:tcPr>
            <w:tcW w:w="919" w:type="pct"/>
            <w:shd w:val="clear" w:color="auto" w:fill="auto"/>
          </w:tcPr>
          <w:p w14:paraId="00A2A59E" w14:textId="5D20229C" w:rsidR="00AC59F1" w:rsidRPr="00AC0BA5" w:rsidRDefault="00AC59F1" w:rsidP="00AC59F1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Береговое, Центральная 37</w:t>
            </w:r>
          </w:p>
        </w:tc>
        <w:tc>
          <w:tcPr>
            <w:tcW w:w="1278" w:type="pct"/>
            <w:shd w:val="clear" w:color="auto" w:fill="auto"/>
          </w:tcPr>
          <w:p w14:paraId="7AB85804" w14:textId="656BE238" w:rsidR="00AC59F1" w:rsidRPr="00AC0BA5" w:rsidRDefault="00AC59F1" w:rsidP="00AC59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культуры</w:t>
            </w:r>
          </w:p>
        </w:tc>
        <w:tc>
          <w:tcPr>
            <w:tcW w:w="866" w:type="pct"/>
            <w:shd w:val="clear" w:color="auto" w:fill="auto"/>
          </w:tcPr>
          <w:p w14:paraId="0D158572" w14:textId="76D26A2A" w:rsidR="00AC59F1" w:rsidRPr="00AC0BA5" w:rsidRDefault="00AC59F1" w:rsidP="00AC59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84" w:type="pct"/>
            <w:shd w:val="clear" w:color="auto" w:fill="auto"/>
          </w:tcPr>
          <w:p w14:paraId="0DAD2C53" w14:textId="77F39191" w:rsidR="00AC59F1" w:rsidRPr="00AC0BA5" w:rsidRDefault="00AC59F1" w:rsidP="00AC59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AC59F1" w:rsidRPr="00AC0BA5" w14:paraId="1F10FE87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41194575" w14:textId="6A0132B8" w:rsidR="00AC59F1" w:rsidRPr="00AC0BA5" w:rsidRDefault="00AC59F1" w:rsidP="00AC59F1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Клуб</w:t>
            </w:r>
          </w:p>
        </w:tc>
        <w:tc>
          <w:tcPr>
            <w:tcW w:w="919" w:type="pct"/>
            <w:shd w:val="clear" w:color="auto" w:fill="auto"/>
          </w:tcPr>
          <w:p w14:paraId="018A69C2" w14:textId="31A478EC" w:rsidR="00AC59F1" w:rsidRPr="00AC0BA5" w:rsidRDefault="00AC59F1" w:rsidP="00AC59F1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пос. Прогресс, Коммунаров 21\1</w:t>
            </w:r>
          </w:p>
        </w:tc>
        <w:tc>
          <w:tcPr>
            <w:tcW w:w="1278" w:type="pct"/>
            <w:shd w:val="clear" w:color="auto" w:fill="auto"/>
          </w:tcPr>
          <w:p w14:paraId="3607D932" w14:textId="113FC3DA" w:rsidR="00AC59F1" w:rsidRPr="00AC0BA5" w:rsidRDefault="00AC59F1" w:rsidP="00AC59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культуры</w:t>
            </w:r>
          </w:p>
        </w:tc>
        <w:tc>
          <w:tcPr>
            <w:tcW w:w="866" w:type="pct"/>
            <w:shd w:val="clear" w:color="auto" w:fill="auto"/>
          </w:tcPr>
          <w:p w14:paraId="662422F6" w14:textId="56494854" w:rsidR="00AC59F1" w:rsidRPr="00AC0BA5" w:rsidRDefault="00AC59F1" w:rsidP="00AC59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84" w:type="pct"/>
            <w:shd w:val="clear" w:color="auto" w:fill="auto"/>
          </w:tcPr>
          <w:p w14:paraId="135E2DD5" w14:textId="56245585" w:rsidR="00AC59F1" w:rsidRPr="00AC0BA5" w:rsidRDefault="00AC59F1" w:rsidP="00AC59F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6F7BA6" w:rsidRPr="00AC0BA5" w14:paraId="5081137C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362DEF12" w14:textId="580E2CC7" w:rsidR="006F7BA6" w:rsidRPr="00AC0BA5" w:rsidRDefault="006F7BA6" w:rsidP="006F7BA6">
            <w:pPr>
              <w:rPr>
                <w:b/>
                <w:sz w:val="22"/>
                <w:szCs w:val="22"/>
              </w:rPr>
            </w:pPr>
            <w:proofErr w:type="spellStart"/>
            <w:r w:rsidRPr="00AC0BA5">
              <w:rPr>
                <w:b/>
                <w:sz w:val="22"/>
                <w:szCs w:val="22"/>
              </w:rPr>
              <w:t>Боровская</w:t>
            </w:r>
            <w:proofErr w:type="spellEnd"/>
            <w:r w:rsidRPr="00AC0BA5">
              <w:rPr>
                <w:b/>
                <w:sz w:val="22"/>
                <w:szCs w:val="22"/>
              </w:rPr>
              <w:t xml:space="preserve"> школа искусств</w:t>
            </w:r>
          </w:p>
        </w:tc>
        <w:tc>
          <w:tcPr>
            <w:tcW w:w="919" w:type="pct"/>
            <w:shd w:val="clear" w:color="auto" w:fill="auto"/>
          </w:tcPr>
          <w:p w14:paraId="1B396154" w14:textId="2FEE7738" w:rsidR="006F7BA6" w:rsidRPr="00AC0BA5" w:rsidRDefault="006F7BA6" w:rsidP="006F7BA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Боровое</w:t>
            </w:r>
          </w:p>
        </w:tc>
        <w:tc>
          <w:tcPr>
            <w:tcW w:w="1278" w:type="pct"/>
            <w:shd w:val="clear" w:color="auto" w:fill="auto"/>
          </w:tcPr>
          <w:p w14:paraId="03579A8D" w14:textId="5DEACA6B" w:rsidR="006F7BA6" w:rsidRPr="00AC0BA5" w:rsidRDefault="006F7BA6" w:rsidP="006F7BA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культуры</w:t>
            </w:r>
          </w:p>
        </w:tc>
        <w:tc>
          <w:tcPr>
            <w:tcW w:w="866" w:type="pct"/>
            <w:shd w:val="clear" w:color="auto" w:fill="auto"/>
          </w:tcPr>
          <w:p w14:paraId="52D0CE31" w14:textId="042AC2B0" w:rsidR="006F7BA6" w:rsidRPr="00AC0BA5" w:rsidRDefault="00DD1229" w:rsidP="006F7BA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84" w:type="pct"/>
            <w:shd w:val="clear" w:color="auto" w:fill="auto"/>
          </w:tcPr>
          <w:p w14:paraId="2F8305C5" w14:textId="778FB475" w:rsidR="006F7BA6" w:rsidRPr="00AC0BA5" w:rsidRDefault="006F7BA6" w:rsidP="006F7B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6F7BA6" w:rsidRPr="00AC0BA5" w14:paraId="5CD0AEE2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375907FA" w14:textId="3B611EF3" w:rsidR="006F7BA6" w:rsidRPr="00AC0BA5" w:rsidRDefault="006F7BA6" w:rsidP="006F7BA6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lastRenderedPageBreak/>
              <w:t>Библиотека</w:t>
            </w:r>
          </w:p>
        </w:tc>
        <w:tc>
          <w:tcPr>
            <w:tcW w:w="919" w:type="pct"/>
            <w:shd w:val="clear" w:color="auto" w:fill="auto"/>
          </w:tcPr>
          <w:p w14:paraId="6D93DC1B" w14:textId="75C4C28B" w:rsidR="006F7BA6" w:rsidRPr="00AC0BA5" w:rsidRDefault="006F7BA6" w:rsidP="006F7BA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Боровое</w:t>
            </w:r>
          </w:p>
        </w:tc>
        <w:tc>
          <w:tcPr>
            <w:tcW w:w="1278" w:type="pct"/>
            <w:shd w:val="clear" w:color="auto" w:fill="auto"/>
          </w:tcPr>
          <w:p w14:paraId="5C6FF34A" w14:textId="0AB51462" w:rsidR="006F7BA6" w:rsidRPr="00AC0BA5" w:rsidRDefault="006F7BA6" w:rsidP="006F7BA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культуры</w:t>
            </w:r>
          </w:p>
        </w:tc>
        <w:tc>
          <w:tcPr>
            <w:tcW w:w="866" w:type="pct"/>
            <w:shd w:val="clear" w:color="auto" w:fill="auto"/>
          </w:tcPr>
          <w:p w14:paraId="4DD544E9" w14:textId="77777777" w:rsidR="006F7BA6" w:rsidRPr="00AC0BA5" w:rsidRDefault="006F7BA6" w:rsidP="006F7BA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pct"/>
            <w:shd w:val="clear" w:color="auto" w:fill="auto"/>
          </w:tcPr>
          <w:p w14:paraId="09C16F1F" w14:textId="69D2AF2B" w:rsidR="006F7BA6" w:rsidRPr="00AC0BA5" w:rsidRDefault="006F7BA6" w:rsidP="006F7B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6F7BA6" w:rsidRPr="00AC0BA5" w14:paraId="4F74D807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715CE010" w14:textId="17ED26AC" w:rsidR="006F7BA6" w:rsidRPr="00AC0BA5" w:rsidRDefault="006F7BA6" w:rsidP="006F7BA6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Библиотека</w:t>
            </w:r>
          </w:p>
        </w:tc>
        <w:tc>
          <w:tcPr>
            <w:tcW w:w="919" w:type="pct"/>
            <w:shd w:val="clear" w:color="auto" w:fill="auto"/>
          </w:tcPr>
          <w:p w14:paraId="130CC591" w14:textId="49BF9192" w:rsidR="006F7BA6" w:rsidRPr="00AC0BA5" w:rsidRDefault="006F7BA6" w:rsidP="006F7BA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Береговое</w:t>
            </w:r>
          </w:p>
        </w:tc>
        <w:tc>
          <w:tcPr>
            <w:tcW w:w="1278" w:type="pct"/>
            <w:shd w:val="clear" w:color="auto" w:fill="auto"/>
          </w:tcPr>
          <w:p w14:paraId="6C0419F9" w14:textId="5FDBBBFB" w:rsidR="006F7BA6" w:rsidRPr="00AC0BA5" w:rsidRDefault="006F7BA6" w:rsidP="006F7BA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культуры</w:t>
            </w:r>
          </w:p>
        </w:tc>
        <w:tc>
          <w:tcPr>
            <w:tcW w:w="866" w:type="pct"/>
            <w:shd w:val="clear" w:color="auto" w:fill="auto"/>
          </w:tcPr>
          <w:p w14:paraId="74655E8A" w14:textId="77777777" w:rsidR="006F7BA6" w:rsidRPr="00AC0BA5" w:rsidRDefault="006F7BA6" w:rsidP="006F7BA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pct"/>
            <w:shd w:val="clear" w:color="auto" w:fill="auto"/>
          </w:tcPr>
          <w:p w14:paraId="6FE8C25A" w14:textId="5296F84F" w:rsidR="006F7BA6" w:rsidRPr="00AC0BA5" w:rsidRDefault="006F7BA6" w:rsidP="006F7B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6F7BA6" w:rsidRPr="00AC0BA5" w14:paraId="01D01399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38014DED" w14:textId="7FF15884" w:rsidR="006F7BA6" w:rsidRPr="00AC0BA5" w:rsidRDefault="006F7BA6" w:rsidP="006F7BA6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Библиотека</w:t>
            </w:r>
          </w:p>
        </w:tc>
        <w:tc>
          <w:tcPr>
            <w:tcW w:w="919" w:type="pct"/>
            <w:shd w:val="clear" w:color="auto" w:fill="auto"/>
          </w:tcPr>
          <w:p w14:paraId="251760D5" w14:textId="55406927" w:rsidR="006F7BA6" w:rsidRPr="00AC0BA5" w:rsidRDefault="006F7BA6" w:rsidP="006F7BA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пос. Прогресс</w:t>
            </w:r>
          </w:p>
        </w:tc>
        <w:tc>
          <w:tcPr>
            <w:tcW w:w="1278" w:type="pct"/>
            <w:shd w:val="clear" w:color="auto" w:fill="auto"/>
          </w:tcPr>
          <w:p w14:paraId="0CEA8CCB" w14:textId="0BC777DC" w:rsidR="006F7BA6" w:rsidRPr="00AC0BA5" w:rsidRDefault="006F7BA6" w:rsidP="006F7BA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культуры</w:t>
            </w:r>
          </w:p>
        </w:tc>
        <w:tc>
          <w:tcPr>
            <w:tcW w:w="866" w:type="pct"/>
            <w:shd w:val="clear" w:color="auto" w:fill="auto"/>
          </w:tcPr>
          <w:p w14:paraId="1D28112E" w14:textId="77777777" w:rsidR="006F7BA6" w:rsidRPr="00AC0BA5" w:rsidRDefault="006F7BA6" w:rsidP="006F7BA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pct"/>
            <w:shd w:val="clear" w:color="auto" w:fill="auto"/>
          </w:tcPr>
          <w:p w14:paraId="2527C57D" w14:textId="04C0D9ED" w:rsidR="006F7BA6" w:rsidRPr="00AC0BA5" w:rsidRDefault="006F7BA6" w:rsidP="006F7BA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305C1F" w:rsidRPr="00AC0BA5" w14:paraId="028BB7B7" w14:textId="77777777" w:rsidTr="003472EA">
        <w:trPr>
          <w:cantSplit/>
          <w:trHeight w:val="157"/>
          <w:jc w:val="center"/>
        </w:trPr>
        <w:tc>
          <w:tcPr>
            <w:tcW w:w="5000" w:type="pct"/>
            <w:gridSpan w:val="5"/>
            <w:shd w:val="clear" w:color="auto" w:fill="auto"/>
          </w:tcPr>
          <w:p w14:paraId="46749BD9" w14:textId="23F0BBB7" w:rsidR="00305C1F" w:rsidRPr="00AC0BA5" w:rsidRDefault="00A370A0" w:rsidP="00305C1F">
            <w:pPr>
              <w:keepNext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Учреждения</w:t>
            </w:r>
            <w:r w:rsidR="00305C1F" w:rsidRPr="00AC0BA5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 здравоохранения</w:t>
            </w:r>
          </w:p>
        </w:tc>
      </w:tr>
      <w:tr w:rsidR="002F28AA" w:rsidRPr="00AC0BA5" w14:paraId="144F80FE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45139FD4" w14:textId="4CF987F7" w:rsidR="002F28AA" w:rsidRPr="00AC0BA5" w:rsidRDefault="002F28AA" w:rsidP="002F28AA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Врачебная амбулатория</w:t>
            </w:r>
          </w:p>
        </w:tc>
        <w:tc>
          <w:tcPr>
            <w:tcW w:w="919" w:type="pct"/>
            <w:shd w:val="clear" w:color="auto" w:fill="auto"/>
          </w:tcPr>
          <w:p w14:paraId="1CE75246" w14:textId="72F5DF55" w:rsidR="002F28AA" w:rsidRPr="00AC0BA5" w:rsidRDefault="002F28AA" w:rsidP="00A370A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Боровое</w:t>
            </w:r>
            <w:r w:rsidR="00A370A0" w:rsidRPr="00AC0BA5">
              <w:rPr>
                <w:sz w:val="22"/>
                <w:szCs w:val="22"/>
              </w:rPr>
              <w:t>, Школьная 27</w:t>
            </w:r>
          </w:p>
        </w:tc>
        <w:tc>
          <w:tcPr>
            <w:tcW w:w="1278" w:type="pct"/>
            <w:shd w:val="clear" w:color="auto" w:fill="auto"/>
          </w:tcPr>
          <w:p w14:paraId="714C1221" w14:textId="655E11F4" w:rsidR="002F28AA" w:rsidRPr="00AC0BA5" w:rsidRDefault="00A370A0" w:rsidP="002F28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vertAlign w:val="superscript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здравоохранения</w:t>
            </w:r>
          </w:p>
        </w:tc>
        <w:tc>
          <w:tcPr>
            <w:tcW w:w="866" w:type="pct"/>
            <w:shd w:val="clear" w:color="auto" w:fill="auto"/>
          </w:tcPr>
          <w:p w14:paraId="0E607FDE" w14:textId="3F2888B6" w:rsidR="002F28AA" w:rsidRPr="00AC0BA5" w:rsidRDefault="002F28AA" w:rsidP="002F28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984" w:type="pct"/>
            <w:shd w:val="clear" w:color="auto" w:fill="auto"/>
          </w:tcPr>
          <w:p w14:paraId="27160F23" w14:textId="66C508C1" w:rsidR="002F28AA" w:rsidRPr="00AC0BA5" w:rsidRDefault="002F28AA" w:rsidP="002F28A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регионального значения</w:t>
            </w:r>
          </w:p>
        </w:tc>
      </w:tr>
      <w:tr w:rsidR="00264C88" w:rsidRPr="00AC0BA5" w14:paraId="5C88F354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5BFBC862" w14:textId="1BE1F3D0" w:rsidR="00264C88" w:rsidRPr="00AC0BA5" w:rsidRDefault="00264C88" w:rsidP="00264C88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ФАП</w:t>
            </w:r>
          </w:p>
        </w:tc>
        <w:tc>
          <w:tcPr>
            <w:tcW w:w="919" w:type="pct"/>
            <w:shd w:val="clear" w:color="auto" w:fill="auto"/>
          </w:tcPr>
          <w:p w14:paraId="6543473E" w14:textId="5D85B13E" w:rsidR="00264C88" w:rsidRPr="00AC0BA5" w:rsidRDefault="00264C88" w:rsidP="00264C88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Береговое, Новая 14-2</w:t>
            </w:r>
          </w:p>
        </w:tc>
        <w:tc>
          <w:tcPr>
            <w:tcW w:w="1278" w:type="pct"/>
            <w:shd w:val="clear" w:color="auto" w:fill="auto"/>
          </w:tcPr>
          <w:p w14:paraId="61110816" w14:textId="375A3F47" w:rsidR="00264C88" w:rsidRPr="00AC0BA5" w:rsidRDefault="00264C88" w:rsidP="00264C8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здравоохранения</w:t>
            </w:r>
          </w:p>
        </w:tc>
        <w:tc>
          <w:tcPr>
            <w:tcW w:w="866" w:type="pct"/>
            <w:shd w:val="clear" w:color="auto" w:fill="auto"/>
          </w:tcPr>
          <w:p w14:paraId="657029C7" w14:textId="77777777" w:rsidR="00264C88" w:rsidRPr="00AC0BA5" w:rsidRDefault="00264C88" w:rsidP="00264C8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pct"/>
            <w:shd w:val="clear" w:color="auto" w:fill="auto"/>
          </w:tcPr>
          <w:p w14:paraId="1AFFA5D1" w14:textId="0965563A" w:rsidR="00264C88" w:rsidRPr="00AC0BA5" w:rsidRDefault="00264C88" w:rsidP="00264C8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264C88" w:rsidRPr="00AC0BA5" w14:paraId="7675308A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5A5A1AF5" w14:textId="46532750" w:rsidR="00264C88" w:rsidRPr="00AC0BA5" w:rsidRDefault="00264C88" w:rsidP="00264C88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ФАП</w:t>
            </w:r>
          </w:p>
        </w:tc>
        <w:tc>
          <w:tcPr>
            <w:tcW w:w="919" w:type="pct"/>
            <w:shd w:val="clear" w:color="auto" w:fill="auto"/>
          </w:tcPr>
          <w:p w14:paraId="4DC91400" w14:textId="6F71CEBC" w:rsidR="00264C88" w:rsidRPr="00AC0BA5" w:rsidRDefault="00264C88" w:rsidP="00264C8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пос. Прогресс, Коммунаров 19-2</w:t>
            </w:r>
          </w:p>
        </w:tc>
        <w:tc>
          <w:tcPr>
            <w:tcW w:w="1278" w:type="pct"/>
            <w:shd w:val="clear" w:color="auto" w:fill="auto"/>
          </w:tcPr>
          <w:p w14:paraId="36112C87" w14:textId="1C3A5B9D" w:rsidR="00264C88" w:rsidRPr="00AC0BA5" w:rsidRDefault="00264C88" w:rsidP="00264C8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здравоохранения</w:t>
            </w:r>
          </w:p>
        </w:tc>
        <w:tc>
          <w:tcPr>
            <w:tcW w:w="866" w:type="pct"/>
            <w:shd w:val="clear" w:color="auto" w:fill="auto"/>
          </w:tcPr>
          <w:p w14:paraId="4BE5F96E" w14:textId="77777777" w:rsidR="00264C88" w:rsidRPr="00AC0BA5" w:rsidRDefault="00264C88" w:rsidP="00264C8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pct"/>
            <w:shd w:val="clear" w:color="auto" w:fill="auto"/>
          </w:tcPr>
          <w:p w14:paraId="509EC840" w14:textId="0FA9AE77" w:rsidR="00264C88" w:rsidRPr="00AC0BA5" w:rsidRDefault="00264C88" w:rsidP="00264C88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AD6D46" w:rsidRPr="00AC0BA5" w14:paraId="64832CBA" w14:textId="77777777" w:rsidTr="003472EA">
        <w:trPr>
          <w:cantSplit/>
          <w:trHeight w:val="157"/>
          <w:jc w:val="center"/>
        </w:trPr>
        <w:tc>
          <w:tcPr>
            <w:tcW w:w="5000" w:type="pct"/>
            <w:gridSpan w:val="5"/>
            <w:shd w:val="clear" w:color="auto" w:fill="auto"/>
          </w:tcPr>
          <w:p w14:paraId="26AA0B60" w14:textId="274654B3" w:rsidR="00AD6D46" w:rsidRPr="00AC0BA5" w:rsidRDefault="00AD6D46" w:rsidP="00AD6D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Объекты торговли</w:t>
            </w:r>
          </w:p>
        </w:tc>
      </w:tr>
      <w:tr w:rsidR="00AD6D46" w:rsidRPr="00AC0BA5" w14:paraId="72D78111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1F78532C" w14:textId="4F056E3A" w:rsidR="00AD6D46" w:rsidRPr="00AC0BA5" w:rsidRDefault="00AD6D46" w:rsidP="00AD6D46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Магазины</w:t>
            </w:r>
          </w:p>
        </w:tc>
        <w:tc>
          <w:tcPr>
            <w:tcW w:w="919" w:type="pct"/>
            <w:shd w:val="clear" w:color="auto" w:fill="auto"/>
          </w:tcPr>
          <w:p w14:paraId="661B84BE" w14:textId="1E6273CD" w:rsidR="00AD6D46" w:rsidRPr="00AC0BA5" w:rsidRDefault="00AD6D46" w:rsidP="00AD6D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C0BA5">
              <w:rPr>
                <w:sz w:val="22"/>
                <w:szCs w:val="22"/>
              </w:rPr>
              <w:t>Боровской</w:t>
            </w:r>
            <w:proofErr w:type="spellEnd"/>
            <w:r w:rsidRPr="00AC0BA5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1278" w:type="pct"/>
            <w:shd w:val="clear" w:color="auto" w:fill="auto"/>
          </w:tcPr>
          <w:p w14:paraId="48C04AFC" w14:textId="420132F3" w:rsidR="00AD6D46" w:rsidRPr="00AC0BA5" w:rsidRDefault="00AD6D46" w:rsidP="00AD6D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Площадь помещений 1197 м</w:t>
            </w:r>
            <w:r w:rsidRPr="00AC0BA5">
              <w:rPr>
                <w:rFonts w:eastAsia="Calibri"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866" w:type="pct"/>
            <w:shd w:val="clear" w:color="auto" w:fill="auto"/>
          </w:tcPr>
          <w:p w14:paraId="140976D9" w14:textId="430C65F3" w:rsidR="00AD6D46" w:rsidRPr="00AC0BA5" w:rsidRDefault="00AD6D46" w:rsidP="00AD6D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14 единиц (по данным Росстата)</w:t>
            </w:r>
          </w:p>
        </w:tc>
        <w:tc>
          <w:tcPr>
            <w:tcW w:w="984" w:type="pct"/>
            <w:shd w:val="clear" w:color="auto" w:fill="auto"/>
          </w:tcPr>
          <w:p w14:paraId="4A211961" w14:textId="4DAFF4AB" w:rsidR="00AD6D46" w:rsidRPr="00AC0BA5" w:rsidRDefault="00AD6D46" w:rsidP="00AD6D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местного значения муниципального района</w:t>
            </w:r>
          </w:p>
        </w:tc>
      </w:tr>
      <w:tr w:rsidR="00AD6D46" w:rsidRPr="00AC0BA5" w14:paraId="08CB323B" w14:textId="77777777" w:rsidTr="003472EA">
        <w:trPr>
          <w:cantSplit/>
          <w:trHeight w:val="157"/>
          <w:jc w:val="center"/>
        </w:trPr>
        <w:tc>
          <w:tcPr>
            <w:tcW w:w="5000" w:type="pct"/>
            <w:gridSpan w:val="5"/>
            <w:shd w:val="clear" w:color="auto" w:fill="auto"/>
          </w:tcPr>
          <w:p w14:paraId="30AA1A99" w14:textId="31F73282" w:rsidR="00AD6D46" w:rsidRPr="00AC0BA5" w:rsidRDefault="00AD6D46" w:rsidP="00AD6D46">
            <w:pPr>
              <w:keepNext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>Отделения связи</w:t>
            </w:r>
          </w:p>
        </w:tc>
      </w:tr>
      <w:tr w:rsidR="00AD6D46" w:rsidRPr="00AC0BA5" w14:paraId="6E267A09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66F3A52A" w14:textId="6DB41148" w:rsidR="00AD6D46" w:rsidRPr="00AC0BA5" w:rsidRDefault="00AD6D46" w:rsidP="00AD6D46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Почта России</w:t>
            </w:r>
          </w:p>
        </w:tc>
        <w:tc>
          <w:tcPr>
            <w:tcW w:w="919" w:type="pct"/>
            <w:shd w:val="clear" w:color="auto" w:fill="auto"/>
          </w:tcPr>
          <w:p w14:paraId="2C14362B" w14:textId="6B4B309F" w:rsidR="00AD6D46" w:rsidRPr="00AC0BA5" w:rsidRDefault="00AD6D46" w:rsidP="00AD6D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Боровое</w:t>
            </w:r>
          </w:p>
        </w:tc>
        <w:tc>
          <w:tcPr>
            <w:tcW w:w="1278" w:type="pct"/>
            <w:shd w:val="clear" w:color="auto" w:fill="auto"/>
          </w:tcPr>
          <w:p w14:paraId="1E6ED768" w14:textId="7D1B7B00" w:rsidR="00AD6D46" w:rsidRPr="00AC0BA5" w:rsidRDefault="00AD6D46" w:rsidP="00AD6D4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Количество работников – 2 чел.</w:t>
            </w:r>
          </w:p>
        </w:tc>
        <w:tc>
          <w:tcPr>
            <w:tcW w:w="866" w:type="pct"/>
            <w:shd w:val="clear" w:color="auto" w:fill="auto"/>
          </w:tcPr>
          <w:p w14:paraId="1D4A64B6" w14:textId="44EF7A14" w:rsidR="00AD6D46" w:rsidRPr="00AC0BA5" w:rsidRDefault="00AD6D46" w:rsidP="00AD6D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984" w:type="pct"/>
            <w:shd w:val="clear" w:color="auto" w:fill="auto"/>
          </w:tcPr>
          <w:p w14:paraId="4A0648DF" w14:textId="425C8786" w:rsidR="00AD6D46" w:rsidRPr="00AC0BA5" w:rsidRDefault="00AD6D46" w:rsidP="00AD6D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федерального значения</w:t>
            </w:r>
          </w:p>
        </w:tc>
      </w:tr>
      <w:tr w:rsidR="00AD6D46" w:rsidRPr="00AC0BA5" w14:paraId="1D84B5AB" w14:textId="77777777" w:rsidTr="003472EA">
        <w:trPr>
          <w:cantSplit/>
          <w:trHeight w:val="157"/>
          <w:jc w:val="center"/>
        </w:trPr>
        <w:tc>
          <w:tcPr>
            <w:tcW w:w="953" w:type="pct"/>
            <w:shd w:val="clear" w:color="auto" w:fill="auto"/>
          </w:tcPr>
          <w:p w14:paraId="4E61BCF4" w14:textId="487835BC" w:rsidR="00AD6D46" w:rsidRPr="00AC0BA5" w:rsidRDefault="00AD6D46" w:rsidP="00AD6D46">
            <w:pPr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Почта России</w:t>
            </w:r>
          </w:p>
        </w:tc>
        <w:tc>
          <w:tcPr>
            <w:tcW w:w="919" w:type="pct"/>
            <w:shd w:val="clear" w:color="auto" w:fill="auto"/>
          </w:tcPr>
          <w:p w14:paraId="169AB2BC" w14:textId="29B32911" w:rsidR="00AD6D46" w:rsidRPr="00AC0BA5" w:rsidRDefault="00AD6D46" w:rsidP="00AD6D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с. Береговое</w:t>
            </w:r>
          </w:p>
        </w:tc>
        <w:tc>
          <w:tcPr>
            <w:tcW w:w="1278" w:type="pct"/>
            <w:shd w:val="clear" w:color="auto" w:fill="auto"/>
          </w:tcPr>
          <w:p w14:paraId="47C7A4D2" w14:textId="3E23D51F" w:rsidR="00AD6D46" w:rsidRPr="00AC0BA5" w:rsidRDefault="00AD6D46" w:rsidP="00AD6D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Количество работников – 2 чел.</w:t>
            </w:r>
          </w:p>
        </w:tc>
        <w:tc>
          <w:tcPr>
            <w:tcW w:w="866" w:type="pct"/>
            <w:shd w:val="clear" w:color="auto" w:fill="auto"/>
          </w:tcPr>
          <w:p w14:paraId="510AF3EA" w14:textId="7FB3EE1C" w:rsidR="00AD6D46" w:rsidRPr="00AC0BA5" w:rsidRDefault="00AD6D46" w:rsidP="00AD6D4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–</w:t>
            </w:r>
          </w:p>
        </w:tc>
        <w:tc>
          <w:tcPr>
            <w:tcW w:w="984" w:type="pct"/>
            <w:shd w:val="clear" w:color="auto" w:fill="auto"/>
          </w:tcPr>
          <w:p w14:paraId="2C3C39DE" w14:textId="34C29EEF" w:rsidR="00AD6D46" w:rsidRPr="00AC0BA5" w:rsidRDefault="00AD6D46" w:rsidP="00AD6D46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AC0BA5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Объект федерального значения</w:t>
            </w:r>
          </w:p>
        </w:tc>
      </w:tr>
    </w:tbl>
    <w:p w14:paraId="09D08D20" w14:textId="4C28D9B2" w:rsidR="00CA003F" w:rsidRPr="00AC0BA5" w:rsidRDefault="001A7007" w:rsidP="001A7007">
      <w:pPr>
        <w:spacing w:before="120"/>
        <w:ind w:firstLine="709"/>
        <w:rPr>
          <w:sz w:val="28"/>
          <w:szCs w:val="28"/>
          <w:lang w:eastAsia="ar-SA" w:bidi="en-US"/>
        </w:rPr>
      </w:pPr>
      <w:bookmarkStart w:id="37" w:name="_Toc522808445"/>
      <w:r w:rsidRPr="00AC0BA5">
        <w:rPr>
          <w:sz w:val="28"/>
          <w:szCs w:val="28"/>
          <w:lang w:eastAsia="ar-SA" w:bidi="en-US"/>
        </w:rPr>
        <w:t>Анализ объектов</w:t>
      </w:r>
      <w:r w:rsidRPr="00AC0BA5">
        <w:rPr>
          <w:sz w:val="28"/>
          <w:szCs w:val="28"/>
        </w:rPr>
        <w:t xml:space="preserve"> социальной инфраструктуры</w:t>
      </w:r>
      <w:r w:rsidRPr="00AC0BA5">
        <w:rPr>
          <w:sz w:val="28"/>
          <w:szCs w:val="28"/>
          <w:lang w:eastAsia="ar-SA" w:bidi="en-US"/>
        </w:rPr>
        <w:t>, относящихся к объектам местного значения сельского поселения, представлен в таблице 2.</w:t>
      </w:r>
      <w:r w:rsidR="00E147DD" w:rsidRPr="00AC0BA5">
        <w:rPr>
          <w:sz w:val="28"/>
          <w:szCs w:val="28"/>
          <w:lang w:eastAsia="ar-SA" w:bidi="en-US"/>
        </w:rPr>
        <w:t>5</w:t>
      </w:r>
      <w:r w:rsidRPr="00AC0BA5">
        <w:rPr>
          <w:sz w:val="28"/>
          <w:szCs w:val="28"/>
          <w:lang w:eastAsia="ar-SA" w:bidi="en-US"/>
        </w:rPr>
        <w:t>.</w:t>
      </w:r>
    </w:p>
    <w:p w14:paraId="20C2B182" w14:textId="3416F979" w:rsidR="001A7007" w:rsidRPr="00AC0BA5" w:rsidRDefault="001A7007" w:rsidP="002224F1">
      <w:pPr>
        <w:pStyle w:val="a0"/>
        <w:keepNext/>
        <w:spacing w:before="120"/>
        <w:jc w:val="right"/>
        <w:rPr>
          <w:b/>
          <w:szCs w:val="28"/>
          <w:lang w:val="ru-RU"/>
        </w:rPr>
      </w:pPr>
      <w:r w:rsidRPr="00AC0BA5">
        <w:rPr>
          <w:b/>
          <w:szCs w:val="28"/>
          <w:lang w:val="ru-RU"/>
        </w:rPr>
        <w:lastRenderedPageBreak/>
        <w:t>Таблица 2.</w:t>
      </w:r>
      <w:r w:rsidR="00E147DD" w:rsidRPr="00AC0BA5">
        <w:rPr>
          <w:b/>
          <w:szCs w:val="28"/>
          <w:lang w:val="ru-RU"/>
        </w:rPr>
        <w:t>5</w:t>
      </w:r>
    </w:p>
    <w:p w14:paraId="68209A7F" w14:textId="291DC3DE" w:rsidR="001A7007" w:rsidRPr="00AC0BA5" w:rsidRDefault="001A7007" w:rsidP="002224F1">
      <w:pPr>
        <w:pStyle w:val="a0"/>
        <w:keepNext/>
        <w:spacing w:after="120"/>
        <w:ind w:firstLine="0"/>
        <w:jc w:val="center"/>
        <w:rPr>
          <w:b/>
          <w:szCs w:val="28"/>
          <w:lang w:val="ru-RU"/>
        </w:rPr>
      </w:pPr>
      <w:r w:rsidRPr="00AC0BA5">
        <w:rPr>
          <w:b/>
          <w:szCs w:val="28"/>
          <w:lang w:val="ru-RU"/>
        </w:rPr>
        <w:t xml:space="preserve">Объекты социальной инфраструктуры </w:t>
      </w:r>
      <w:r w:rsidR="00621040" w:rsidRPr="00AC0BA5">
        <w:rPr>
          <w:b/>
          <w:szCs w:val="28"/>
          <w:lang w:val="ru-RU"/>
        </w:rPr>
        <w:t>Боровского</w:t>
      </w:r>
      <w:r w:rsidR="002748AA" w:rsidRPr="00AC0BA5">
        <w:rPr>
          <w:b/>
          <w:szCs w:val="28"/>
          <w:lang w:val="ru-RU"/>
        </w:rPr>
        <w:t xml:space="preserve"> </w:t>
      </w:r>
      <w:r w:rsidR="00104727" w:rsidRPr="00AC0BA5">
        <w:rPr>
          <w:b/>
          <w:szCs w:val="28"/>
          <w:lang w:val="ru-RU"/>
        </w:rPr>
        <w:t>сельсовета</w:t>
      </w:r>
      <w:r w:rsidRPr="00AC0BA5">
        <w:rPr>
          <w:b/>
          <w:szCs w:val="28"/>
          <w:lang w:val="ru-RU"/>
        </w:rPr>
        <w:t>, относящиеся к объектам местного значения сельского поселения</w:t>
      </w:r>
    </w:p>
    <w:tbl>
      <w:tblPr>
        <w:tblW w:w="5059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95"/>
        <w:gridCol w:w="1049"/>
        <w:gridCol w:w="1514"/>
        <w:gridCol w:w="1085"/>
        <w:gridCol w:w="1472"/>
        <w:gridCol w:w="1654"/>
        <w:gridCol w:w="1469"/>
      </w:tblGrid>
      <w:tr w:rsidR="00443312" w:rsidRPr="00AC0BA5" w14:paraId="407FDC00" w14:textId="2B2F236C" w:rsidTr="003472EA">
        <w:trPr>
          <w:cantSplit/>
          <w:trHeight w:val="146"/>
          <w:tblHeader/>
          <w:jc w:val="center"/>
        </w:trPr>
        <w:tc>
          <w:tcPr>
            <w:tcW w:w="712" w:type="pct"/>
            <w:vMerge w:val="restart"/>
            <w:shd w:val="clear" w:color="auto" w:fill="auto"/>
          </w:tcPr>
          <w:p w14:paraId="4E62837A" w14:textId="77777777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A00978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345ABE68" w14:textId="77777777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A00978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667" w:type="pct"/>
            <w:vMerge w:val="restart"/>
            <w:shd w:val="clear" w:color="auto" w:fill="auto"/>
          </w:tcPr>
          <w:p w14:paraId="18476284" w14:textId="77777777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A00978">
              <w:rPr>
                <w:b/>
                <w:sz w:val="20"/>
                <w:szCs w:val="20"/>
              </w:rPr>
              <w:t>Общая характеристика</w:t>
            </w:r>
          </w:p>
        </w:tc>
        <w:tc>
          <w:tcPr>
            <w:tcW w:w="599" w:type="pct"/>
            <w:vMerge w:val="restart"/>
            <w:shd w:val="clear" w:color="auto" w:fill="auto"/>
          </w:tcPr>
          <w:p w14:paraId="059B276A" w14:textId="77777777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A00978">
              <w:rPr>
                <w:b/>
                <w:sz w:val="20"/>
                <w:szCs w:val="20"/>
              </w:rPr>
              <w:t>Мощность объекта с указанием единиц измерения</w:t>
            </w:r>
          </w:p>
        </w:tc>
        <w:tc>
          <w:tcPr>
            <w:tcW w:w="1698" w:type="pct"/>
            <w:gridSpan w:val="2"/>
            <w:shd w:val="clear" w:color="auto" w:fill="auto"/>
          </w:tcPr>
          <w:p w14:paraId="5DBF89C0" w14:textId="055AB827" w:rsidR="00443312" w:rsidRPr="00A00978" w:rsidRDefault="00443312" w:rsidP="00104727">
            <w:pPr>
              <w:keepNext/>
              <w:jc w:val="center"/>
              <w:rPr>
                <w:b/>
                <w:sz w:val="20"/>
                <w:szCs w:val="20"/>
              </w:rPr>
            </w:pPr>
            <w:r w:rsidRPr="00A00978">
              <w:rPr>
                <w:b/>
                <w:sz w:val="20"/>
                <w:szCs w:val="20"/>
              </w:rPr>
              <w:t xml:space="preserve">Расчетные показатели НГП </w:t>
            </w:r>
            <w:r w:rsidR="00621040" w:rsidRPr="00A00978">
              <w:rPr>
                <w:b/>
                <w:sz w:val="20"/>
                <w:szCs w:val="20"/>
              </w:rPr>
              <w:t>Боровского</w:t>
            </w:r>
            <w:r w:rsidR="00D40EFD" w:rsidRPr="00A00978">
              <w:rPr>
                <w:b/>
                <w:sz w:val="20"/>
                <w:szCs w:val="20"/>
              </w:rPr>
              <w:t xml:space="preserve"> </w:t>
            </w:r>
            <w:r w:rsidR="00104727" w:rsidRPr="00A00978">
              <w:rPr>
                <w:b/>
                <w:sz w:val="20"/>
                <w:szCs w:val="20"/>
              </w:rPr>
              <w:t>сельс</w:t>
            </w:r>
            <w:r w:rsidR="00CD2B4B" w:rsidRPr="00A00978">
              <w:rPr>
                <w:b/>
                <w:sz w:val="20"/>
                <w:szCs w:val="20"/>
              </w:rPr>
              <w:t>о</w:t>
            </w:r>
            <w:r w:rsidR="00104727" w:rsidRPr="00A00978">
              <w:rPr>
                <w:b/>
                <w:sz w:val="20"/>
                <w:szCs w:val="20"/>
              </w:rPr>
              <w:t>вета</w:t>
            </w:r>
          </w:p>
        </w:tc>
        <w:tc>
          <w:tcPr>
            <w:tcW w:w="721" w:type="pct"/>
            <w:vMerge w:val="restart"/>
            <w:shd w:val="clear" w:color="auto" w:fill="auto"/>
          </w:tcPr>
          <w:p w14:paraId="4A6EB8E1" w14:textId="78688B93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A00978">
              <w:rPr>
                <w:b/>
                <w:sz w:val="20"/>
                <w:szCs w:val="20"/>
              </w:rPr>
              <w:t>Вывод о необходимости размещения объектов местного значения сельского поселения</w:t>
            </w:r>
          </w:p>
        </w:tc>
      </w:tr>
      <w:tr w:rsidR="00443312" w:rsidRPr="00AC0BA5" w14:paraId="70AE4E11" w14:textId="77777777" w:rsidTr="003472EA">
        <w:trPr>
          <w:cantSplit/>
          <w:trHeight w:val="146"/>
          <w:tblHeader/>
          <w:jc w:val="center"/>
        </w:trPr>
        <w:tc>
          <w:tcPr>
            <w:tcW w:w="712" w:type="pct"/>
            <w:vMerge/>
            <w:shd w:val="clear" w:color="auto" w:fill="auto"/>
          </w:tcPr>
          <w:p w14:paraId="1D69403B" w14:textId="77777777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pct"/>
            <w:vMerge/>
            <w:shd w:val="clear" w:color="auto" w:fill="auto"/>
          </w:tcPr>
          <w:p w14:paraId="69D1DCE4" w14:textId="77777777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14:paraId="3313FF47" w14:textId="77777777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9" w:type="pct"/>
            <w:vMerge/>
            <w:shd w:val="clear" w:color="auto" w:fill="auto"/>
          </w:tcPr>
          <w:p w14:paraId="21352894" w14:textId="77777777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9" w:type="pct"/>
            <w:shd w:val="clear" w:color="auto" w:fill="auto"/>
          </w:tcPr>
          <w:p w14:paraId="0F626AD1" w14:textId="786CF776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A00978">
              <w:rPr>
                <w:b/>
                <w:sz w:val="20"/>
                <w:szCs w:val="20"/>
              </w:rPr>
              <w:t>минимальной обеспеченности</w:t>
            </w:r>
          </w:p>
        </w:tc>
        <w:tc>
          <w:tcPr>
            <w:tcW w:w="729" w:type="pct"/>
            <w:shd w:val="clear" w:color="auto" w:fill="auto"/>
          </w:tcPr>
          <w:p w14:paraId="4DA89E7B" w14:textId="723F095E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  <w:r w:rsidRPr="00A00978">
              <w:rPr>
                <w:b/>
                <w:sz w:val="20"/>
                <w:szCs w:val="20"/>
              </w:rPr>
              <w:t>максимальной территориальной доступности</w:t>
            </w:r>
          </w:p>
        </w:tc>
        <w:tc>
          <w:tcPr>
            <w:tcW w:w="721" w:type="pct"/>
            <w:vMerge/>
            <w:shd w:val="clear" w:color="auto" w:fill="auto"/>
          </w:tcPr>
          <w:p w14:paraId="58D4A442" w14:textId="77777777" w:rsidR="00443312" w:rsidRPr="00A00978" w:rsidRDefault="00443312" w:rsidP="002224F1">
            <w:pPr>
              <w:keepNext/>
              <w:jc w:val="center"/>
              <w:rPr>
                <w:b/>
                <w:sz w:val="20"/>
                <w:szCs w:val="20"/>
              </w:rPr>
            </w:pPr>
          </w:p>
        </w:tc>
      </w:tr>
      <w:tr w:rsidR="007E6BC6" w:rsidRPr="00AC0BA5" w14:paraId="00F90055" w14:textId="77777777" w:rsidTr="003472EA">
        <w:trPr>
          <w:cantSplit/>
          <w:trHeight w:val="157"/>
          <w:jc w:val="center"/>
        </w:trPr>
        <w:tc>
          <w:tcPr>
            <w:tcW w:w="5000" w:type="pct"/>
            <w:gridSpan w:val="7"/>
            <w:shd w:val="clear" w:color="auto" w:fill="auto"/>
          </w:tcPr>
          <w:p w14:paraId="3D36F8F1" w14:textId="1505DC72" w:rsidR="007E6BC6" w:rsidRPr="00A00978" w:rsidRDefault="007E6BC6" w:rsidP="00C02E31">
            <w:pPr>
              <w:keepNext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Объекты спорта и физической культуры</w:t>
            </w:r>
          </w:p>
        </w:tc>
      </w:tr>
      <w:tr w:rsidR="007E6BC6" w:rsidRPr="00AC0BA5" w14:paraId="00482571" w14:textId="77777777" w:rsidTr="003472EA">
        <w:trPr>
          <w:cantSplit/>
          <w:trHeight w:val="157"/>
          <w:jc w:val="center"/>
        </w:trPr>
        <w:tc>
          <w:tcPr>
            <w:tcW w:w="712" w:type="pct"/>
            <w:shd w:val="clear" w:color="auto" w:fill="auto"/>
          </w:tcPr>
          <w:p w14:paraId="6B8E7AFE" w14:textId="4F4B3A92" w:rsidR="007E6BC6" w:rsidRPr="00A00978" w:rsidRDefault="007E6BC6" w:rsidP="007E6BC6">
            <w:pPr>
              <w:rPr>
                <w:b/>
                <w:sz w:val="20"/>
                <w:szCs w:val="20"/>
              </w:rPr>
            </w:pPr>
            <w:r w:rsidRPr="00A00978">
              <w:rPr>
                <w:b/>
                <w:sz w:val="20"/>
                <w:szCs w:val="20"/>
              </w:rPr>
              <w:t>Плоскостные спортивные сооружения</w:t>
            </w:r>
          </w:p>
        </w:tc>
        <w:tc>
          <w:tcPr>
            <w:tcW w:w="603" w:type="pct"/>
            <w:shd w:val="clear" w:color="auto" w:fill="auto"/>
          </w:tcPr>
          <w:p w14:paraId="5411525E" w14:textId="5824B8AD" w:rsidR="007E6BC6" w:rsidRPr="00A00978" w:rsidRDefault="00EE0CC9" w:rsidP="007E6BC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00978">
              <w:rPr>
                <w:sz w:val="22"/>
                <w:szCs w:val="22"/>
              </w:rPr>
              <w:t>Боровской</w:t>
            </w:r>
            <w:proofErr w:type="spellEnd"/>
            <w:r w:rsidRPr="00A00978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667" w:type="pct"/>
            <w:shd w:val="clear" w:color="auto" w:fill="auto"/>
          </w:tcPr>
          <w:p w14:paraId="3791BB56" w14:textId="439E06A5" w:rsidR="007E6BC6" w:rsidRPr="00A00978" w:rsidRDefault="007E6BC6" w:rsidP="00A27AD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Количество объектов – </w:t>
            </w:r>
            <w:r w:rsidR="00D54D29" w:rsidRPr="00A00978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A0097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ед. (по данным Росстата)</w:t>
            </w:r>
          </w:p>
        </w:tc>
        <w:tc>
          <w:tcPr>
            <w:tcW w:w="599" w:type="pct"/>
            <w:shd w:val="clear" w:color="auto" w:fill="auto"/>
          </w:tcPr>
          <w:p w14:paraId="6CCCAE40" w14:textId="7B082295" w:rsidR="007E6BC6" w:rsidRPr="00A00978" w:rsidRDefault="007E6BC6" w:rsidP="007E6BC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rFonts w:eastAsia="Calibri"/>
                <w:color w:val="000000"/>
                <w:sz w:val="20"/>
                <w:szCs w:val="20"/>
                <w:lang w:eastAsia="en-US"/>
              </w:rPr>
              <w:t>нет данных</w:t>
            </w:r>
          </w:p>
        </w:tc>
        <w:tc>
          <w:tcPr>
            <w:tcW w:w="969" w:type="pct"/>
            <w:shd w:val="clear" w:color="auto" w:fill="auto"/>
          </w:tcPr>
          <w:p w14:paraId="0345CF8E" w14:textId="5997BA4A" w:rsidR="007E6BC6" w:rsidRPr="00A00978" w:rsidRDefault="00A27AD3" w:rsidP="007E6BC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sz w:val="20"/>
                <w:szCs w:val="20"/>
              </w:rPr>
              <w:t>1950</w:t>
            </w:r>
            <w:r w:rsidR="007E6BC6" w:rsidRPr="00A00978">
              <w:rPr>
                <w:sz w:val="20"/>
                <w:szCs w:val="20"/>
              </w:rPr>
              <w:t xml:space="preserve"> м</w:t>
            </w:r>
            <w:r w:rsidR="007E6BC6" w:rsidRPr="00A00978">
              <w:rPr>
                <w:sz w:val="20"/>
                <w:szCs w:val="20"/>
                <w:vertAlign w:val="superscript"/>
              </w:rPr>
              <w:t>2</w:t>
            </w:r>
            <w:r w:rsidR="007E6BC6" w:rsidRPr="00A00978">
              <w:rPr>
                <w:sz w:val="20"/>
                <w:szCs w:val="20"/>
              </w:rPr>
              <w:t xml:space="preserve"> / 1000 чел. </w:t>
            </w:r>
          </w:p>
        </w:tc>
        <w:tc>
          <w:tcPr>
            <w:tcW w:w="729" w:type="pct"/>
            <w:shd w:val="clear" w:color="auto" w:fill="auto"/>
          </w:tcPr>
          <w:p w14:paraId="28382945" w14:textId="239CAC6F" w:rsidR="007E6BC6" w:rsidRPr="00A00978" w:rsidRDefault="00104727" w:rsidP="0010472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sz w:val="20"/>
                <w:szCs w:val="20"/>
              </w:rPr>
              <w:t>размещение в пределах транспортной доступности</w:t>
            </w:r>
          </w:p>
        </w:tc>
        <w:tc>
          <w:tcPr>
            <w:tcW w:w="721" w:type="pct"/>
            <w:shd w:val="clear" w:color="auto" w:fill="auto"/>
          </w:tcPr>
          <w:p w14:paraId="0D93F5C4" w14:textId="7D8D7221" w:rsidR="007E6BC6" w:rsidRPr="00A00978" w:rsidRDefault="00670C6E" w:rsidP="007E6BC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rFonts w:eastAsia="Calibri"/>
                <w:color w:val="000000"/>
                <w:sz w:val="20"/>
                <w:szCs w:val="20"/>
                <w:lang w:eastAsia="en-US"/>
              </w:rPr>
              <w:t>Т</w:t>
            </w:r>
            <w:r w:rsidR="00CD2B4B" w:rsidRPr="00A0097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ребуется размещение в </w:t>
            </w:r>
            <w:r w:rsidR="00CD2B4B" w:rsidRPr="00A00978">
              <w:rPr>
                <w:sz w:val="22"/>
                <w:szCs w:val="22"/>
              </w:rPr>
              <w:t>Боровском сельсовете</w:t>
            </w:r>
          </w:p>
        </w:tc>
      </w:tr>
      <w:tr w:rsidR="007E6BC6" w:rsidRPr="00AC0BA5" w14:paraId="3D90E8AA" w14:textId="1EC42E86" w:rsidTr="003472EA">
        <w:trPr>
          <w:cantSplit/>
          <w:trHeight w:val="157"/>
          <w:jc w:val="center"/>
        </w:trPr>
        <w:tc>
          <w:tcPr>
            <w:tcW w:w="5000" w:type="pct"/>
            <w:gridSpan w:val="7"/>
            <w:shd w:val="clear" w:color="auto" w:fill="auto"/>
          </w:tcPr>
          <w:p w14:paraId="67398246" w14:textId="6035141F" w:rsidR="007E6BC6" w:rsidRPr="00A00978" w:rsidRDefault="007E6BC6" w:rsidP="007E6BC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Объекты общественного питания</w:t>
            </w:r>
          </w:p>
        </w:tc>
      </w:tr>
      <w:tr w:rsidR="00D40EFD" w:rsidRPr="00AC0BA5" w14:paraId="21C70418" w14:textId="2447AF18" w:rsidTr="003472EA">
        <w:trPr>
          <w:cantSplit/>
          <w:trHeight w:val="1180"/>
          <w:jc w:val="center"/>
        </w:trPr>
        <w:tc>
          <w:tcPr>
            <w:tcW w:w="712" w:type="pct"/>
            <w:shd w:val="clear" w:color="auto" w:fill="auto"/>
          </w:tcPr>
          <w:p w14:paraId="7B3A9034" w14:textId="31460174" w:rsidR="00D40EFD" w:rsidRPr="00A00978" w:rsidRDefault="00D40EFD" w:rsidP="007E6BC6">
            <w:pPr>
              <w:rPr>
                <w:b/>
                <w:sz w:val="20"/>
                <w:szCs w:val="20"/>
              </w:rPr>
            </w:pPr>
            <w:r w:rsidRPr="00A00978">
              <w:rPr>
                <w:b/>
                <w:sz w:val="20"/>
                <w:szCs w:val="20"/>
              </w:rPr>
              <w:t>Столовые учебных заведений</w:t>
            </w:r>
          </w:p>
        </w:tc>
        <w:tc>
          <w:tcPr>
            <w:tcW w:w="603" w:type="pct"/>
            <w:shd w:val="clear" w:color="auto" w:fill="auto"/>
          </w:tcPr>
          <w:p w14:paraId="10BB21EA" w14:textId="13CD9805" w:rsidR="00D40EFD" w:rsidRPr="00A00978" w:rsidRDefault="00EE0CC9" w:rsidP="00EE0CC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00978">
              <w:rPr>
                <w:sz w:val="22"/>
                <w:szCs w:val="22"/>
              </w:rPr>
              <w:t>Боровской</w:t>
            </w:r>
            <w:proofErr w:type="spellEnd"/>
            <w:r w:rsidRPr="00A00978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667" w:type="pct"/>
            <w:shd w:val="clear" w:color="auto" w:fill="auto"/>
          </w:tcPr>
          <w:p w14:paraId="7610CDC5" w14:textId="16A6BE9A" w:rsidR="00D40EFD" w:rsidRPr="00A00978" w:rsidRDefault="00D40EFD" w:rsidP="007E6BC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rFonts w:eastAsia="Calibri"/>
                <w:color w:val="000000"/>
                <w:sz w:val="20"/>
                <w:szCs w:val="20"/>
                <w:lang w:eastAsia="en-US"/>
              </w:rPr>
              <w:t>В помещении школы</w:t>
            </w:r>
          </w:p>
        </w:tc>
        <w:tc>
          <w:tcPr>
            <w:tcW w:w="599" w:type="pct"/>
            <w:shd w:val="clear" w:color="auto" w:fill="auto"/>
          </w:tcPr>
          <w:p w14:paraId="7DB2EE81" w14:textId="1FEB1F94" w:rsidR="00D40EFD" w:rsidRPr="00A00978" w:rsidRDefault="00D40EFD" w:rsidP="0010472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rFonts w:eastAsia="Calibri"/>
                <w:color w:val="000000"/>
                <w:sz w:val="20"/>
                <w:szCs w:val="20"/>
                <w:lang w:eastAsia="en-US"/>
              </w:rPr>
              <w:t>Количество посадочных мест – 82 места (по данным Росстата)</w:t>
            </w:r>
          </w:p>
        </w:tc>
        <w:tc>
          <w:tcPr>
            <w:tcW w:w="969" w:type="pct"/>
            <w:shd w:val="clear" w:color="auto" w:fill="auto"/>
          </w:tcPr>
          <w:p w14:paraId="5474D973" w14:textId="13B808F4" w:rsidR="00D40EFD" w:rsidRPr="00A00978" w:rsidRDefault="00D40EFD" w:rsidP="007E6BC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rFonts w:eastAsia="Calibri"/>
                <w:color w:val="000000"/>
                <w:sz w:val="20"/>
                <w:szCs w:val="20"/>
                <w:lang w:eastAsia="en-US"/>
              </w:rPr>
              <w:t>23 места на 1000 чел.</w:t>
            </w:r>
          </w:p>
        </w:tc>
        <w:tc>
          <w:tcPr>
            <w:tcW w:w="729" w:type="pct"/>
            <w:shd w:val="clear" w:color="auto" w:fill="auto"/>
          </w:tcPr>
          <w:p w14:paraId="0A99BC43" w14:textId="6D719AC2" w:rsidR="00D40EFD" w:rsidRPr="00A00978" w:rsidRDefault="00D40EFD" w:rsidP="007E6BC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rFonts w:eastAsia="Calibri"/>
                <w:color w:val="000000"/>
                <w:sz w:val="20"/>
                <w:szCs w:val="20"/>
                <w:lang w:eastAsia="en-US"/>
              </w:rPr>
              <w:t>Пешеходная доступность 2000 м</w:t>
            </w:r>
            <w:r w:rsidRPr="00A009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1" w:type="pct"/>
            <w:shd w:val="clear" w:color="auto" w:fill="auto"/>
          </w:tcPr>
          <w:p w14:paraId="6D14E244" w14:textId="1ED11CED" w:rsidR="00D40EFD" w:rsidRPr="00A00978" w:rsidRDefault="00D40EFD" w:rsidP="0010472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00978">
              <w:rPr>
                <w:rFonts w:eastAsia="Calibri"/>
                <w:color w:val="000000"/>
                <w:sz w:val="20"/>
                <w:szCs w:val="20"/>
                <w:lang w:eastAsia="en-US"/>
              </w:rPr>
              <w:t>Размещение не требуется (обеспеченность 40 мест на 1000 чел. – выше норматива)</w:t>
            </w:r>
          </w:p>
        </w:tc>
      </w:tr>
    </w:tbl>
    <w:p w14:paraId="450E567C" w14:textId="77777777" w:rsidR="00CA003F" w:rsidRPr="00AC0BA5" w:rsidRDefault="00CA003F">
      <w:pPr>
        <w:spacing w:before="120" w:after="120"/>
        <w:ind w:left="221"/>
        <w:rPr>
          <w:lang w:eastAsia="ar-SA" w:bidi="en-US"/>
        </w:rPr>
      </w:pPr>
      <w:r w:rsidRPr="00AC0BA5">
        <w:br w:type="page"/>
      </w:r>
    </w:p>
    <w:p w14:paraId="114A0492" w14:textId="2C313A08" w:rsidR="008C6D4D" w:rsidRPr="00AC0BA5" w:rsidRDefault="0051575B" w:rsidP="00CC5D4B">
      <w:pPr>
        <w:pStyle w:val="3"/>
        <w:numPr>
          <w:ilvl w:val="2"/>
          <w:numId w:val="4"/>
        </w:numPr>
        <w:ind w:left="0" w:firstLine="0"/>
        <w:rPr>
          <w:i w:val="0"/>
          <w:sz w:val="28"/>
          <w:szCs w:val="28"/>
        </w:rPr>
      </w:pPr>
      <w:bookmarkStart w:id="38" w:name="_Toc24450941"/>
      <w:r w:rsidRPr="00AC0BA5">
        <w:rPr>
          <w:i w:val="0"/>
          <w:sz w:val="28"/>
          <w:szCs w:val="28"/>
        </w:rPr>
        <w:lastRenderedPageBreak/>
        <w:t xml:space="preserve">Объекты транспортной </w:t>
      </w:r>
      <w:r w:rsidR="008C6D4D" w:rsidRPr="00AC0BA5">
        <w:rPr>
          <w:i w:val="0"/>
          <w:sz w:val="28"/>
          <w:szCs w:val="28"/>
        </w:rPr>
        <w:t>инфраструктур</w:t>
      </w:r>
      <w:bookmarkEnd w:id="37"/>
      <w:r w:rsidRPr="00AC0BA5">
        <w:rPr>
          <w:i w:val="0"/>
          <w:sz w:val="28"/>
          <w:szCs w:val="28"/>
        </w:rPr>
        <w:t>ы</w:t>
      </w:r>
      <w:bookmarkEnd w:id="38"/>
    </w:p>
    <w:p w14:paraId="5F9E2237" w14:textId="5D092993" w:rsidR="001D0A7C" w:rsidRPr="00AC0BA5" w:rsidRDefault="001D0A7C" w:rsidP="001D0A7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Развитие транспортного комплекса неразрывно связано с экономико-географическим положением муниципального образования, наличием природных ресурсов, энергетических ресурсов, минерально-сырьевой базы, культурными и историческими связями, а также, наличием и возможностями имеющихся производительных сил. </w:t>
      </w:r>
    </w:p>
    <w:p w14:paraId="3A6A8058" w14:textId="5945DAB3" w:rsidR="00AF2647" w:rsidRPr="00AC0BA5" w:rsidRDefault="001D0A7C" w:rsidP="00AF2647">
      <w:pPr>
        <w:pStyle w:val="a0"/>
        <w:rPr>
          <w:b/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t>Автомобильный транспорт</w:t>
      </w:r>
    </w:p>
    <w:p w14:paraId="21A368AF" w14:textId="2DD9EFDB" w:rsidR="00AF2647" w:rsidRPr="00AC0BA5" w:rsidRDefault="00621040" w:rsidP="00AF2647">
      <w:pPr>
        <w:pStyle w:val="a0"/>
        <w:rPr>
          <w:sz w:val="28"/>
          <w:szCs w:val="28"/>
          <w:lang w:val="ru-RU"/>
        </w:rPr>
      </w:pPr>
      <w:proofErr w:type="spellStart"/>
      <w:r w:rsidRPr="00AC0BA5">
        <w:rPr>
          <w:sz w:val="28"/>
          <w:szCs w:val="28"/>
          <w:lang w:val="ru-RU"/>
        </w:rPr>
        <w:t>Боровской</w:t>
      </w:r>
      <w:proofErr w:type="spellEnd"/>
      <w:r w:rsidR="00A26C16" w:rsidRPr="00AC0BA5">
        <w:rPr>
          <w:sz w:val="28"/>
          <w:szCs w:val="28"/>
          <w:lang w:val="ru-RU"/>
        </w:rPr>
        <w:t xml:space="preserve"> сельсовет</w:t>
      </w:r>
      <w:r w:rsidR="009B7FA8" w:rsidRPr="00AC0BA5">
        <w:rPr>
          <w:sz w:val="28"/>
          <w:szCs w:val="28"/>
          <w:lang w:val="ru-RU"/>
        </w:rPr>
        <w:t xml:space="preserve"> </w:t>
      </w:r>
      <w:r w:rsidR="00AF2647" w:rsidRPr="00AC0BA5">
        <w:rPr>
          <w:sz w:val="28"/>
          <w:szCs w:val="28"/>
          <w:lang w:val="ru-RU"/>
        </w:rPr>
        <w:t>относительно малонаселен</w:t>
      </w:r>
      <w:r w:rsidR="002D3246" w:rsidRPr="00AC0BA5">
        <w:rPr>
          <w:sz w:val="28"/>
          <w:szCs w:val="28"/>
          <w:lang w:val="ru-RU"/>
        </w:rPr>
        <w:t>о</w:t>
      </w:r>
      <w:r w:rsidR="00AF2647" w:rsidRPr="00AC0BA5">
        <w:rPr>
          <w:sz w:val="28"/>
          <w:szCs w:val="28"/>
          <w:lang w:val="ru-RU"/>
        </w:rPr>
        <w:t xml:space="preserve">, не достаточно освоен, поэтому автодороги играют первостепенную роль в жизнеобеспечении населения. Имеющиеся автодороги неразрывно связаны с соседними </w:t>
      </w:r>
      <w:r w:rsidR="00013A89" w:rsidRPr="00AC0BA5">
        <w:rPr>
          <w:sz w:val="28"/>
          <w:szCs w:val="28"/>
          <w:lang w:val="ru-RU"/>
        </w:rPr>
        <w:t>муниципальными образованиями</w:t>
      </w:r>
      <w:r w:rsidR="00AF2647" w:rsidRPr="00AC0BA5">
        <w:rPr>
          <w:sz w:val="28"/>
          <w:szCs w:val="28"/>
          <w:lang w:val="ru-RU"/>
        </w:rPr>
        <w:t xml:space="preserve">, районным и </w:t>
      </w:r>
      <w:r w:rsidR="0010531A" w:rsidRPr="00AC0BA5">
        <w:rPr>
          <w:sz w:val="28"/>
          <w:szCs w:val="28"/>
          <w:lang w:val="ru-RU"/>
        </w:rPr>
        <w:t>республиканским</w:t>
      </w:r>
      <w:r w:rsidR="00AF2647" w:rsidRPr="00AC0BA5">
        <w:rPr>
          <w:sz w:val="28"/>
          <w:szCs w:val="28"/>
          <w:lang w:val="ru-RU"/>
        </w:rPr>
        <w:t xml:space="preserve"> центром, обеспечивают транспортную доступность внутри района. </w:t>
      </w:r>
    </w:p>
    <w:p w14:paraId="63696A65" w14:textId="33F2B94C" w:rsidR="00AF2647" w:rsidRPr="00AC0BA5" w:rsidRDefault="00AF2647" w:rsidP="00AF2647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Основой дорожной сети </w:t>
      </w:r>
      <w:r w:rsidR="00621040" w:rsidRPr="00AC0BA5">
        <w:rPr>
          <w:sz w:val="28"/>
          <w:szCs w:val="28"/>
          <w:lang w:val="ru-RU"/>
        </w:rPr>
        <w:t>Боровского</w:t>
      </w:r>
      <w:r w:rsidR="002E0FB5" w:rsidRPr="00AC0BA5">
        <w:rPr>
          <w:sz w:val="28"/>
          <w:szCs w:val="28"/>
          <w:lang w:val="ru-RU"/>
        </w:rPr>
        <w:t xml:space="preserve"> </w:t>
      </w:r>
      <w:r w:rsidR="00A26C16" w:rsidRPr="00AC0BA5">
        <w:rPr>
          <w:sz w:val="28"/>
          <w:szCs w:val="28"/>
          <w:lang w:val="ru-RU"/>
        </w:rPr>
        <w:t>сельсовета</w:t>
      </w:r>
      <w:r w:rsidRPr="00AC0BA5">
        <w:rPr>
          <w:sz w:val="28"/>
          <w:szCs w:val="28"/>
          <w:lang w:val="ru-RU"/>
        </w:rPr>
        <w:t xml:space="preserve"> является сеть автомобильных дорог общего пользования. К автомобильным дорогам общего пользования относятся автомобильные дороги, предназначенные для движения транспортных средств неограниченного круга лиц.</w:t>
      </w:r>
    </w:p>
    <w:p w14:paraId="13017AA3" w14:textId="7D753F7A" w:rsidR="002A54C4" w:rsidRPr="00AC0BA5" w:rsidRDefault="002A54C4" w:rsidP="002A54C4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По территории поселения проходят автомобильные дороги </w:t>
      </w:r>
      <w:r w:rsidR="00E96DB9" w:rsidRPr="00AC0BA5">
        <w:rPr>
          <w:sz w:val="28"/>
          <w:szCs w:val="28"/>
          <w:lang w:val="ru-RU"/>
        </w:rPr>
        <w:t xml:space="preserve">межмуниципального </w:t>
      </w:r>
      <w:r w:rsidRPr="00AC0BA5">
        <w:rPr>
          <w:sz w:val="28"/>
          <w:szCs w:val="28"/>
          <w:lang w:val="ru-RU"/>
        </w:rPr>
        <w:t>значен</w:t>
      </w:r>
      <w:r w:rsidR="00E147DD" w:rsidRPr="00AC0BA5">
        <w:rPr>
          <w:sz w:val="28"/>
          <w:szCs w:val="28"/>
          <w:lang w:val="ru-RU"/>
        </w:rPr>
        <w:t>ия, представленные в таблице 2.6</w:t>
      </w:r>
      <w:r w:rsidRPr="00AC0BA5">
        <w:rPr>
          <w:sz w:val="28"/>
          <w:szCs w:val="28"/>
          <w:lang w:val="ru-RU"/>
        </w:rPr>
        <w:t>.</w:t>
      </w:r>
    </w:p>
    <w:p w14:paraId="074389C2" w14:textId="7066FDFF" w:rsidR="00454531" w:rsidRPr="00BA55D4" w:rsidRDefault="00A87A78" w:rsidP="0010531A">
      <w:pPr>
        <w:pStyle w:val="a0"/>
        <w:keepNext/>
        <w:spacing w:before="120"/>
        <w:jc w:val="right"/>
        <w:rPr>
          <w:b/>
          <w:sz w:val="28"/>
          <w:szCs w:val="28"/>
          <w:lang w:val="ru-RU"/>
        </w:rPr>
      </w:pPr>
      <w:r w:rsidRPr="00BA55D4">
        <w:rPr>
          <w:b/>
          <w:sz w:val="28"/>
          <w:szCs w:val="28"/>
          <w:lang w:val="ru-RU"/>
        </w:rPr>
        <w:t xml:space="preserve">Таблица </w:t>
      </w:r>
      <w:r w:rsidR="009A0EB1" w:rsidRPr="00BA55D4">
        <w:rPr>
          <w:b/>
          <w:sz w:val="28"/>
          <w:szCs w:val="28"/>
          <w:lang w:val="ru-RU"/>
        </w:rPr>
        <w:t>2</w:t>
      </w:r>
      <w:r w:rsidR="0010531A" w:rsidRPr="00BA55D4">
        <w:rPr>
          <w:b/>
          <w:sz w:val="28"/>
          <w:szCs w:val="28"/>
          <w:lang w:val="ru-RU"/>
        </w:rPr>
        <w:t>.</w:t>
      </w:r>
      <w:r w:rsidR="00E147DD" w:rsidRPr="00BA55D4">
        <w:rPr>
          <w:b/>
          <w:sz w:val="28"/>
          <w:szCs w:val="28"/>
          <w:lang w:val="ru-RU"/>
        </w:rPr>
        <w:t>6</w:t>
      </w:r>
    </w:p>
    <w:p w14:paraId="45089092" w14:textId="3100B803" w:rsidR="001D0A7C" w:rsidRPr="00BA55D4" w:rsidRDefault="001D0A7C" w:rsidP="0010531A">
      <w:pPr>
        <w:pStyle w:val="a0"/>
        <w:keepNext/>
        <w:suppressAutoHyphens/>
        <w:spacing w:after="120"/>
        <w:ind w:firstLine="0"/>
        <w:jc w:val="center"/>
        <w:rPr>
          <w:b/>
          <w:sz w:val="28"/>
          <w:szCs w:val="28"/>
          <w:lang w:val="ru-RU"/>
        </w:rPr>
      </w:pPr>
      <w:r w:rsidRPr="00BA55D4">
        <w:rPr>
          <w:b/>
          <w:sz w:val="28"/>
          <w:szCs w:val="28"/>
          <w:lang w:val="ru-RU"/>
        </w:rPr>
        <w:t xml:space="preserve">Перечень </w:t>
      </w:r>
      <w:r w:rsidR="002A54C4" w:rsidRPr="00BA55D4">
        <w:rPr>
          <w:b/>
          <w:sz w:val="28"/>
          <w:szCs w:val="28"/>
          <w:lang w:val="ru-RU"/>
        </w:rPr>
        <w:t xml:space="preserve">автомобильных дорог общего пользования </w:t>
      </w:r>
      <w:r w:rsidR="00E96DB9" w:rsidRPr="00BA55D4">
        <w:rPr>
          <w:b/>
          <w:sz w:val="28"/>
          <w:szCs w:val="28"/>
          <w:lang w:val="ru-RU"/>
        </w:rPr>
        <w:t xml:space="preserve">межмуниципального </w:t>
      </w:r>
      <w:r w:rsidR="002A54C4" w:rsidRPr="00BA55D4">
        <w:rPr>
          <w:b/>
          <w:sz w:val="28"/>
          <w:szCs w:val="28"/>
          <w:lang w:val="ru-RU"/>
        </w:rPr>
        <w:t xml:space="preserve">значения </w:t>
      </w:r>
      <w:r w:rsidR="00621040" w:rsidRPr="00BA55D4">
        <w:rPr>
          <w:b/>
          <w:sz w:val="28"/>
          <w:szCs w:val="28"/>
          <w:lang w:val="ru-RU"/>
        </w:rPr>
        <w:t>Боровского</w:t>
      </w:r>
      <w:r w:rsidR="004939C9" w:rsidRPr="00BA55D4">
        <w:rPr>
          <w:b/>
          <w:sz w:val="28"/>
          <w:szCs w:val="28"/>
          <w:lang w:val="ru-RU"/>
        </w:rPr>
        <w:t xml:space="preserve"> </w:t>
      </w:r>
      <w:r w:rsidR="002A54C4" w:rsidRPr="00BA55D4">
        <w:rPr>
          <w:b/>
          <w:sz w:val="28"/>
          <w:szCs w:val="28"/>
          <w:lang w:val="ru-RU"/>
        </w:rPr>
        <w:t>сельсовета</w:t>
      </w:r>
    </w:p>
    <w:tbl>
      <w:tblPr>
        <w:tblW w:w="5003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3"/>
        <w:gridCol w:w="1703"/>
        <w:gridCol w:w="1842"/>
        <w:gridCol w:w="1276"/>
        <w:gridCol w:w="1418"/>
        <w:gridCol w:w="1258"/>
      </w:tblGrid>
      <w:tr w:rsidR="00B54510" w:rsidRPr="00AC0BA5" w14:paraId="477462E9" w14:textId="1ADA1EA2" w:rsidTr="00CC7F18">
        <w:trPr>
          <w:trHeight w:val="687"/>
        </w:trPr>
        <w:tc>
          <w:tcPr>
            <w:tcW w:w="982" w:type="pct"/>
            <w:shd w:val="clear" w:color="auto" w:fill="auto"/>
          </w:tcPr>
          <w:p w14:paraId="28CF39FE" w14:textId="0FDC12AE" w:rsidR="00B54510" w:rsidRPr="00AC0BA5" w:rsidRDefault="00B54510" w:rsidP="002A54C4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Идентификационный номер</w:t>
            </w:r>
          </w:p>
        </w:tc>
        <w:tc>
          <w:tcPr>
            <w:tcW w:w="912" w:type="pct"/>
            <w:shd w:val="clear" w:color="auto" w:fill="auto"/>
          </w:tcPr>
          <w:p w14:paraId="3E89D687" w14:textId="41064699" w:rsidR="00B54510" w:rsidRPr="00AC0BA5" w:rsidRDefault="00B54510" w:rsidP="002A54C4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napToGrid w:val="0"/>
                <w:sz w:val="22"/>
                <w:szCs w:val="22"/>
              </w:rPr>
              <w:t>Наименование направления</w:t>
            </w:r>
          </w:p>
        </w:tc>
        <w:tc>
          <w:tcPr>
            <w:tcW w:w="987" w:type="pct"/>
            <w:shd w:val="clear" w:color="auto" w:fill="auto"/>
          </w:tcPr>
          <w:p w14:paraId="6ACD60DF" w14:textId="5CCCC005" w:rsidR="00B54510" w:rsidRPr="00AC0BA5" w:rsidRDefault="00B54510" w:rsidP="002A54C4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AC0BA5">
              <w:rPr>
                <w:b/>
                <w:snapToGrid w:val="0"/>
                <w:sz w:val="22"/>
                <w:szCs w:val="22"/>
              </w:rPr>
              <w:t>Протяженность (км)</w:t>
            </w:r>
          </w:p>
        </w:tc>
        <w:tc>
          <w:tcPr>
            <w:tcW w:w="684" w:type="pct"/>
            <w:shd w:val="clear" w:color="auto" w:fill="auto"/>
          </w:tcPr>
          <w:p w14:paraId="0EC8C684" w14:textId="435FEC3C" w:rsidR="00B54510" w:rsidRPr="00AC0BA5" w:rsidRDefault="00B54510" w:rsidP="002A54C4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AC0BA5">
              <w:rPr>
                <w:b/>
                <w:snapToGrid w:val="0"/>
                <w:sz w:val="22"/>
                <w:szCs w:val="22"/>
              </w:rPr>
              <w:t>Тип покрытия</w:t>
            </w:r>
          </w:p>
        </w:tc>
        <w:tc>
          <w:tcPr>
            <w:tcW w:w="760" w:type="pct"/>
            <w:shd w:val="clear" w:color="auto" w:fill="auto"/>
          </w:tcPr>
          <w:p w14:paraId="09F8F3A3" w14:textId="5AF79FD0" w:rsidR="00B54510" w:rsidRPr="00AC0BA5" w:rsidRDefault="00B54510" w:rsidP="002A54C4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AC0BA5">
              <w:rPr>
                <w:b/>
                <w:snapToGrid w:val="0"/>
                <w:sz w:val="22"/>
                <w:szCs w:val="22"/>
              </w:rPr>
              <w:t>Техническая категория</w:t>
            </w:r>
          </w:p>
        </w:tc>
        <w:tc>
          <w:tcPr>
            <w:tcW w:w="674" w:type="pct"/>
            <w:shd w:val="clear" w:color="auto" w:fill="auto"/>
          </w:tcPr>
          <w:p w14:paraId="3CD5DA55" w14:textId="3CC277AF" w:rsidR="00B54510" w:rsidRPr="00AC0BA5" w:rsidRDefault="00707A65" w:rsidP="002A54C4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AC0BA5">
              <w:rPr>
                <w:b/>
                <w:snapToGrid w:val="0"/>
                <w:sz w:val="22"/>
                <w:szCs w:val="22"/>
              </w:rPr>
              <w:t>Значение</w:t>
            </w:r>
          </w:p>
        </w:tc>
      </w:tr>
      <w:tr w:rsidR="00B54510" w:rsidRPr="00AC0BA5" w14:paraId="55F3668D" w14:textId="7325D288" w:rsidTr="00CC7F18">
        <w:trPr>
          <w:trHeight w:val="566"/>
        </w:trPr>
        <w:tc>
          <w:tcPr>
            <w:tcW w:w="982" w:type="pct"/>
            <w:shd w:val="clear" w:color="auto" w:fill="auto"/>
            <w:vAlign w:val="center"/>
          </w:tcPr>
          <w:p w14:paraId="19517601" w14:textId="60F7927B" w:rsidR="00B54510" w:rsidRPr="00AC0BA5" w:rsidRDefault="00B54510" w:rsidP="000F2ECA">
            <w:pPr>
              <w:rPr>
                <w:sz w:val="22"/>
                <w:szCs w:val="22"/>
              </w:rPr>
            </w:pPr>
            <w:r w:rsidRPr="00AC0BA5">
              <w:rPr>
                <w:bCs/>
                <w:sz w:val="22"/>
                <w:szCs w:val="22"/>
              </w:rPr>
              <w:t>50 ОП МЗ 50Н-2122</w:t>
            </w:r>
          </w:p>
        </w:tc>
        <w:tc>
          <w:tcPr>
            <w:tcW w:w="912" w:type="pct"/>
            <w:shd w:val="clear" w:color="auto" w:fill="auto"/>
            <w:vAlign w:val="center"/>
          </w:tcPr>
          <w:p w14:paraId="57035DE2" w14:textId="30F09A05" w:rsidR="00B54510" w:rsidRPr="00AC0BA5" w:rsidRDefault="00B54510" w:rsidP="000F2ECA">
            <w:pPr>
              <w:rPr>
                <w:snapToGrid w:val="0"/>
                <w:sz w:val="22"/>
                <w:szCs w:val="22"/>
              </w:rPr>
            </w:pPr>
            <w:proofErr w:type="gramStart"/>
            <w:r w:rsidRPr="00AC0BA5">
              <w:rPr>
                <w:sz w:val="22"/>
                <w:szCs w:val="22"/>
              </w:rPr>
              <w:t>45км</w:t>
            </w:r>
            <w:proofErr w:type="gramEnd"/>
            <w:r w:rsidRPr="00AC0BA5">
              <w:rPr>
                <w:sz w:val="22"/>
                <w:szCs w:val="22"/>
              </w:rPr>
              <w:t xml:space="preserve"> а/д "К-17р" - Боровое</w:t>
            </w:r>
          </w:p>
        </w:tc>
        <w:tc>
          <w:tcPr>
            <w:tcW w:w="987" w:type="pct"/>
            <w:shd w:val="clear" w:color="auto" w:fill="auto"/>
          </w:tcPr>
          <w:p w14:paraId="37358DC1" w14:textId="28097A52" w:rsidR="00B54510" w:rsidRPr="00AC0BA5" w:rsidRDefault="00B54510" w:rsidP="000F2ECA">
            <w:pPr>
              <w:jc w:val="center"/>
              <w:rPr>
                <w:snapToGrid w:val="0"/>
                <w:sz w:val="22"/>
                <w:szCs w:val="22"/>
              </w:rPr>
            </w:pPr>
            <w:r w:rsidRPr="00AC0BA5">
              <w:rPr>
                <w:snapToGrid w:val="0"/>
                <w:sz w:val="22"/>
                <w:szCs w:val="22"/>
              </w:rPr>
              <w:t>10,986</w:t>
            </w:r>
          </w:p>
        </w:tc>
        <w:tc>
          <w:tcPr>
            <w:tcW w:w="684" w:type="pct"/>
            <w:shd w:val="clear" w:color="auto" w:fill="auto"/>
          </w:tcPr>
          <w:p w14:paraId="7D919AFA" w14:textId="77777777" w:rsidR="00B54510" w:rsidRPr="00AC0BA5" w:rsidRDefault="00B54510" w:rsidP="000F2ECA">
            <w:pPr>
              <w:jc w:val="center"/>
              <w:rPr>
                <w:snapToGrid w:val="0"/>
                <w:sz w:val="22"/>
                <w:szCs w:val="22"/>
              </w:rPr>
            </w:pPr>
            <w:r w:rsidRPr="00AC0BA5">
              <w:rPr>
                <w:snapToGrid w:val="0"/>
                <w:sz w:val="22"/>
                <w:szCs w:val="22"/>
              </w:rPr>
              <w:t>Асфальт</w:t>
            </w:r>
          </w:p>
        </w:tc>
        <w:tc>
          <w:tcPr>
            <w:tcW w:w="760" w:type="pct"/>
            <w:shd w:val="clear" w:color="auto" w:fill="auto"/>
          </w:tcPr>
          <w:p w14:paraId="6907EE89" w14:textId="425047B4" w:rsidR="00B54510" w:rsidRPr="00AC0BA5" w:rsidRDefault="00B54510" w:rsidP="000F2ECA">
            <w:pPr>
              <w:jc w:val="center"/>
              <w:rPr>
                <w:snapToGrid w:val="0"/>
                <w:sz w:val="22"/>
                <w:szCs w:val="22"/>
                <w:lang w:val="en-US"/>
              </w:rPr>
            </w:pPr>
            <w:r w:rsidRPr="00AC0BA5">
              <w:rPr>
                <w:snapToGrid w:val="0"/>
                <w:sz w:val="22"/>
                <w:szCs w:val="22"/>
                <w:lang w:val="en-US"/>
              </w:rPr>
              <w:t>III</w:t>
            </w:r>
          </w:p>
        </w:tc>
        <w:tc>
          <w:tcPr>
            <w:tcW w:w="674" w:type="pct"/>
            <w:shd w:val="clear" w:color="auto" w:fill="auto"/>
          </w:tcPr>
          <w:p w14:paraId="0D0A9B94" w14:textId="0B764F9E" w:rsidR="00B54510" w:rsidRPr="00AC0BA5" w:rsidRDefault="00707A65" w:rsidP="000F2ECA">
            <w:pPr>
              <w:jc w:val="center"/>
              <w:rPr>
                <w:snapToGrid w:val="0"/>
                <w:sz w:val="22"/>
                <w:szCs w:val="22"/>
              </w:rPr>
            </w:pPr>
            <w:r w:rsidRPr="00AC0BA5">
              <w:rPr>
                <w:snapToGrid w:val="0"/>
                <w:sz w:val="22"/>
                <w:szCs w:val="22"/>
              </w:rPr>
              <w:t>межмуниципальное</w:t>
            </w:r>
          </w:p>
        </w:tc>
      </w:tr>
      <w:tr w:rsidR="00707A65" w:rsidRPr="00AC0BA5" w14:paraId="67C94AB1" w14:textId="6AFF2D18" w:rsidTr="00CC7F18">
        <w:trPr>
          <w:trHeight w:val="272"/>
        </w:trPr>
        <w:tc>
          <w:tcPr>
            <w:tcW w:w="982" w:type="pct"/>
            <w:shd w:val="clear" w:color="auto" w:fill="auto"/>
            <w:vAlign w:val="center"/>
          </w:tcPr>
          <w:p w14:paraId="67D0B160" w14:textId="14BB5DD5" w:rsidR="00707A65" w:rsidRPr="00AC0BA5" w:rsidRDefault="00707A65" w:rsidP="00707A65">
            <w:pPr>
              <w:rPr>
                <w:sz w:val="22"/>
                <w:szCs w:val="22"/>
              </w:rPr>
            </w:pPr>
            <w:r w:rsidRPr="00AC0BA5">
              <w:rPr>
                <w:bCs/>
                <w:sz w:val="22"/>
                <w:szCs w:val="22"/>
              </w:rPr>
              <w:t>50 ОП МЗ 50Н-2125</w:t>
            </w:r>
          </w:p>
        </w:tc>
        <w:tc>
          <w:tcPr>
            <w:tcW w:w="912" w:type="pct"/>
            <w:shd w:val="clear" w:color="auto" w:fill="auto"/>
            <w:vAlign w:val="center"/>
          </w:tcPr>
          <w:p w14:paraId="75B20144" w14:textId="6528C314" w:rsidR="00707A65" w:rsidRPr="00AC0BA5" w:rsidRDefault="00707A65" w:rsidP="00707A65">
            <w:pPr>
              <w:rPr>
                <w:snapToGrid w:val="0"/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 xml:space="preserve">10 </w:t>
            </w:r>
            <w:proofErr w:type="gramStart"/>
            <w:r w:rsidRPr="00AC0BA5">
              <w:rPr>
                <w:sz w:val="22"/>
                <w:szCs w:val="22"/>
              </w:rPr>
              <w:t>км</w:t>
            </w:r>
            <w:proofErr w:type="gramEnd"/>
            <w:r w:rsidRPr="00AC0BA5">
              <w:rPr>
                <w:sz w:val="22"/>
                <w:szCs w:val="22"/>
              </w:rPr>
              <w:t xml:space="preserve"> а/д "Н-2122"- Береговое</w:t>
            </w:r>
          </w:p>
        </w:tc>
        <w:tc>
          <w:tcPr>
            <w:tcW w:w="987" w:type="pct"/>
            <w:shd w:val="clear" w:color="auto" w:fill="auto"/>
          </w:tcPr>
          <w:p w14:paraId="48E789EF" w14:textId="11A0DB3F" w:rsidR="00707A65" w:rsidRPr="00AC0BA5" w:rsidRDefault="00707A65" w:rsidP="00707A65">
            <w:pPr>
              <w:jc w:val="center"/>
              <w:rPr>
                <w:snapToGrid w:val="0"/>
                <w:sz w:val="22"/>
                <w:szCs w:val="22"/>
              </w:rPr>
            </w:pPr>
            <w:r w:rsidRPr="00AC0BA5">
              <w:rPr>
                <w:snapToGrid w:val="0"/>
                <w:sz w:val="22"/>
                <w:szCs w:val="22"/>
              </w:rPr>
              <w:t>8,740</w:t>
            </w:r>
          </w:p>
        </w:tc>
        <w:tc>
          <w:tcPr>
            <w:tcW w:w="684" w:type="pct"/>
            <w:shd w:val="clear" w:color="auto" w:fill="auto"/>
          </w:tcPr>
          <w:p w14:paraId="2D887A51" w14:textId="52A4DB1A" w:rsidR="00707A65" w:rsidRPr="00AC0BA5" w:rsidRDefault="00707A65" w:rsidP="00707A65">
            <w:pPr>
              <w:jc w:val="center"/>
              <w:rPr>
                <w:snapToGrid w:val="0"/>
                <w:sz w:val="22"/>
                <w:szCs w:val="22"/>
              </w:rPr>
            </w:pPr>
            <w:r w:rsidRPr="00AC0BA5">
              <w:rPr>
                <w:snapToGrid w:val="0"/>
                <w:sz w:val="22"/>
                <w:szCs w:val="22"/>
              </w:rPr>
              <w:t>Асфальт</w:t>
            </w:r>
          </w:p>
        </w:tc>
        <w:tc>
          <w:tcPr>
            <w:tcW w:w="760" w:type="pct"/>
            <w:shd w:val="clear" w:color="auto" w:fill="auto"/>
          </w:tcPr>
          <w:p w14:paraId="54710A18" w14:textId="197665AA" w:rsidR="00707A65" w:rsidRPr="00AC0BA5" w:rsidRDefault="00707A65" w:rsidP="00707A65">
            <w:pPr>
              <w:jc w:val="center"/>
              <w:rPr>
                <w:snapToGrid w:val="0"/>
                <w:sz w:val="22"/>
                <w:szCs w:val="22"/>
              </w:rPr>
            </w:pPr>
            <w:r w:rsidRPr="00AC0BA5">
              <w:rPr>
                <w:snapToGrid w:val="0"/>
                <w:sz w:val="22"/>
                <w:szCs w:val="22"/>
                <w:lang w:val="en-US"/>
              </w:rPr>
              <w:t>IV</w:t>
            </w:r>
          </w:p>
        </w:tc>
        <w:tc>
          <w:tcPr>
            <w:tcW w:w="674" w:type="pct"/>
            <w:shd w:val="clear" w:color="auto" w:fill="auto"/>
          </w:tcPr>
          <w:p w14:paraId="5A71D1A0" w14:textId="58706026" w:rsidR="00707A65" w:rsidRPr="00AC0BA5" w:rsidRDefault="00707A65" w:rsidP="00707A65">
            <w:pPr>
              <w:jc w:val="center"/>
              <w:rPr>
                <w:snapToGrid w:val="0"/>
                <w:sz w:val="22"/>
                <w:szCs w:val="22"/>
                <w:lang w:val="en-US"/>
              </w:rPr>
            </w:pPr>
            <w:r w:rsidRPr="00AC0BA5">
              <w:rPr>
                <w:snapToGrid w:val="0"/>
                <w:sz w:val="22"/>
                <w:szCs w:val="22"/>
              </w:rPr>
              <w:t>межмуниципальное</w:t>
            </w:r>
          </w:p>
        </w:tc>
      </w:tr>
      <w:tr w:rsidR="00707A65" w:rsidRPr="00AC0BA5" w14:paraId="69453C76" w14:textId="5B83D425" w:rsidTr="00CC7F18">
        <w:trPr>
          <w:trHeight w:val="283"/>
        </w:trPr>
        <w:tc>
          <w:tcPr>
            <w:tcW w:w="982" w:type="pct"/>
            <w:shd w:val="clear" w:color="auto" w:fill="auto"/>
            <w:vAlign w:val="center"/>
          </w:tcPr>
          <w:p w14:paraId="2884C937" w14:textId="730B60CF" w:rsidR="00707A65" w:rsidRPr="00AC0BA5" w:rsidRDefault="00707A65" w:rsidP="00707A65">
            <w:pPr>
              <w:rPr>
                <w:sz w:val="22"/>
                <w:szCs w:val="22"/>
              </w:rPr>
            </w:pPr>
            <w:r w:rsidRPr="00AC0BA5">
              <w:rPr>
                <w:bCs/>
                <w:sz w:val="22"/>
                <w:szCs w:val="22"/>
              </w:rPr>
              <w:t>50 ОП МЗ 50Н-2129</w:t>
            </w:r>
          </w:p>
        </w:tc>
        <w:tc>
          <w:tcPr>
            <w:tcW w:w="912" w:type="pct"/>
            <w:shd w:val="clear" w:color="auto" w:fill="auto"/>
            <w:vAlign w:val="center"/>
          </w:tcPr>
          <w:p w14:paraId="30435D44" w14:textId="4C31AB48" w:rsidR="00707A65" w:rsidRPr="00AC0BA5" w:rsidRDefault="00707A65" w:rsidP="00707A65">
            <w:pPr>
              <w:rPr>
                <w:snapToGrid w:val="0"/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 xml:space="preserve">7 </w:t>
            </w:r>
            <w:proofErr w:type="gramStart"/>
            <w:r w:rsidRPr="00AC0BA5">
              <w:rPr>
                <w:sz w:val="22"/>
                <w:szCs w:val="22"/>
              </w:rPr>
              <w:t>км</w:t>
            </w:r>
            <w:proofErr w:type="gramEnd"/>
            <w:r w:rsidRPr="00AC0BA5">
              <w:rPr>
                <w:sz w:val="22"/>
                <w:szCs w:val="22"/>
              </w:rPr>
              <w:t xml:space="preserve"> а/д "Н-2122" - Прогресс</w:t>
            </w:r>
          </w:p>
        </w:tc>
        <w:tc>
          <w:tcPr>
            <w:tcW w:w="987" w:type="pct"/>
            <w:shd w:val="clear" w:color="auto" w:fill="auto"/>
          </w:tcPr>
          <w:p w14:paraId="235DC1F0" w14:textId="66CBF713" w:rsidR="00707A65" w:rsidRPr="00AC0BA5" w:rsidRDefault="00707A65" w:rsidP="00707A65">
            <w:pPr>
              <w:jc w:val="center"/>
              <w:rPr>
                <w:snapToGrid w:val="0"/>
                <w:sz w:val="22"/>
                <w:szCs w:val="22"/>
              </w:rPr>
            </w:pPr>
            <w:r w:rsidRPr="00AC0BA5">
              <w:rPr>
                <w:snapToGrid w:val="0"/>
                <w:sz w:val="22"/>
                <w:szCs w:val="22"/>
              </w:rPr>
              <w:t>2,053</w:t>
            </w:r>
          </w:p>
        </w:tc>
        <w:tc>
          <w:tcPr>
            <w:tcW w:w="684" w:type="pct"/>
            <w:shd w:val="clear" w:color="auto" w:fill="auto"/>
          </w:tcPr>
          <w:p w14:paraId="2CCA55AB" w14:textId="247F7DC5" w:rsidR="00707A65" w:rsidRPr="00AC0BA5" w:rsidRDefault="00707A65" w:rsidP="00707A65">
            <w:pPr>
              <w:jc w:val="center"/>
              <w:rPr>
                <w:snapToGrid w:val="0"/>
                <w:sz w:val="22"/>
                <w:szCs w:val="22"/>
              </w:rPr>
            </w:pPr>
            <w:r w:rsidRPr="00AC0BA5">
              <w:rPr>
                <w:snapToGrid w:val="0"/>
                <w:sz w:val="22"/>
                <w:szCs w:val="22"/>
              </w:rPr>
              <w:t>Асфальт</w:t>
            </w:r>
          </w:p>
        </w:tc>
        <w:tc>
          <w:tcPr>
            <w:tcW w:w="760" w:type="pct"/>
            <w:shd w:val="clear" w:color="auto" w:fill="auto"/>
          </w:tcPr>
          <w:p w14:paraId="18EDFAD4" w14:textId="5F36DACD" w:rsidR="00707A65" w:rsidRPr="00AC0BA5" w:rsidRDefault="00707A65" w:rsidP="00707A65">
            <w:pPr>
              <w:jc w:val="center"/>
              <w:rPr>
                <w:snapToGrid w:val="0"/>
                <w:sz w:val="22"/>
                <w:szCs w:val="22"/>
              </w:rPr>
            </w:pPr>
            <w:r w:rsidRPr="00AC0BA5">
              <w:rPr>
                <w:snapToGrid w:val="0"/>
                <w:sz w:val="22"/>
                <w:szCs w:val="22"/>
                <w:lang w:val="en-US"/>
              </w:rPr>
              <w:t>IV</w:t>
            </w:r>
          </w:p>
        </w:tc>
        <w:tc>
          <w:tcPr>
            <w:tcW w:w="674" w:type="pct"/>
            <w:shd w:val="clear" w:color="auto" w:fill="auto"/>
          </w:tcPr>
          <w:p w14:paraId="6B6E744B" w14:textId="6A256665" w:rsidR="00707A65" w:rsidRPr="00AC0BA5" w:rsidRDefault="00707A65" w:rsidP="00707A65">
            <w:pPr>
              <w:jc w:val="center"/>
              <w:rPr>
                <w:snapToGrid w:val="0"/>
                <w:sz w:val="22"/>
                <w:szCs w:val="22"/>
                <w:lang w:val="en-US"/>
              </w:rPr>
            </w:pPr>
            <w:r w:rsidRPr="00AC0BA5">
              <w:rPr>
                <w:snapToGrid w:val="0"/>
                <w:sz w:val="22"/>
                <w:szCs w:val="22"/>
              </w:rPr>
              <w:t>межмуниципальное</w:t>
            </w:r>
          </w:p>
        </w:tc>
      </w:tr>
    </w:tbl>
    <w:p w14:paraId="5E892C81" w14:textId="1B57242B" w:rsidR="00FF5C0A" w:rsidRPr="00AC0BA5" w:rsidRDefault="00FF5C0A" w:rsidP="003832C5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В грани</w:t>
      </w:r>
      <w:r w:rsidR="00046411" w:rsidRPr="00AC0BA5">
        <w:rPr>
          <w:sz w:val="28"/>
          <w:szCs w:val="28"/>
          <w:lang w:val="ru-RU"/>
        </w:rPr>
        <w:t xml:space="preserve">цах </w:t>
      </w:r>
      <w:r w:rsidR="00587A42" w:rsidRPr="00AC0BA5">
        <w:rPr>
          <w:sz w:val="28"/>
          <w:szCs w:val="28"/>
          <w:lang w:val="ru-RU"/>
        </w:rPr>
        <w:t>населенных пунктов Боровского сельсовета отсутствуют автомобильные дороги</w:t>
      </w:r>
      <w:r w:rsidR="006A750C" w:rsidRPr="00AC0BA5">
        <w:rPr>
          <w:sz w:val="28"/>
          <w:szCs w:val="28"/>
          <w:lang w:val="ru-RU"/>
        </w:rPr>
        <w:t>, находящиеся в собственности Новосибирского района</w:t>
      </w:r>
      <w:r w:rsidR="000151F2" w:rsidRPr="00AC0BA5">
        <w:rPr>
          <w:sz w:val="28"/>
          <w:szCs w:val="28"/>
          <w:lang w:val="ru-RU"/>
        </w:rPr>
        <w:t xml:space="preserve">. Согласно </w:t>
      </w:r>
      <w:r w:rsidR="00A00B08" w:rsidRPr="00AC0BA5">
        <w:rPr>
          <w:sz w:val="28"/>
          <w:szCs w:val="28"/>
          <w:lang w:val="ru-RU"/>
        </w:rPr>
        <w:t xml:space="preserve">ст. 14 Федерального закона от 06.10.2003 </w:t>
      </w:r>
      <w:r w:rsidR="00290E49" w:rsidRPr="00AC0BA5">
        <w:rPr>
          <w:sz w:val="28"/>
          <w:szCs w:val="28"/>
          <w:lang w:val="ru-RU"/>
        </w:rPr>
        <w:t>г. № 131-ФЗ «</w:t>
      </w:r>
      <w:r w:rsidR="00660C47" w:rsidRPr="00AC0BA5">
        <w:rPr>
          <w:sz w:val="28"/>
          <w:szCs w:val="28"/>
          <w:lang w:val="ru-RU"/>
        </w:rPr>
        <w:t>Об общих принципах</w:t>
      </w:r>
      <w:r w:rsidR="00AE3B2C" w:rsidRPr="00AC0BA5">
        <w:rPr>
          <w:sz w:val="28"/>
          <w:szCs w:val="28"/>
          <w:lang w:val="ru-RU"/>
        </w:rPr>
        <w:t xml:space="preserve"> организации местного самоуправления в Российской Федерации</w:t>
      </w:r>
      <w:r w:rsidR="00C00EDC" w:rsidRPr="00AC0BA5">
        <w:rPr>
          <w:sz w:val="28"/>
          <w:szCs w:val="28"/>
          <w:lang w:val="ru-RU"/>
        </w:rPr>
        <w:t xml:space="preserve">», ст. 3 Закона Новосибирской области </w:t>
      </w:r>
      <w:r w:rsidR="003D51E8" w:rsidRPr="00AC0BA5">
        <w:rPr>
          <w:sz w:val="28"/>
          <w:szCs w:val="28"/>
          <w:lang w:val="ru-RU"/>
        </w:rPr>
        <w:t>от 24.11.2014 № 484-ОЗ «Об отдельных вопросах</w:t>
      </w:r>
      <w:r w:rsidR="00B91317" w:rsidRPr="00AC0BA5">
        <w:rPr>
          <w:sz w:val="28"/>
          <w:szCs w:val="28"/>
          <w:lang w:val="ru-RU"/>
        </w:rPr>
        <w:t xml:space="preserve"> организации местного самоуправления в Новосибирской</w:t>
      </w:r>
      <w:r w:rsidR="00B2225E" w:rsidRPr="00AC0BA5">
        <w:rPr>
          <w:sz w:val="28"/>
          <w:szCs w:val="28"/>
          <w:lang w:val="ru-RU"/>
        </w:rPr>
        <w:t xml:space="preserve"> области»</w:t>
      </w:r>
      <w:r w:rsidR="00C7766D" w:rsidRPr="00AC0BA5">
        <w:rPr>
          <w:sz w:val="28"/>
          <w:szCs w:val="28"/>
          <w:lang w:val="ru-RU"/>
        </w:rPr>
        <w:t xml:space="preserve">, дорожная деятельность в отношении автомобильных дорог местного значения в границах населенных пунктов поселения </w:t>
      </w:r>
      <w:r w:rsidR="00B04C43" w:rsidRPr="00AC0BA5">
        <w:rPr>
          <w:sz w:val="28"/>
          <w:szCs w:val="28"/>
          <w:lang w:val="ru-RU"/>
        </w:rPr>
        <w:t>и обеспечение безопасности дорожного движения</w:t>
      </w:r>
      <w:r w:rsidR="00192AE5" w:rsidRPr="00AC0BA5">
        <w:rPr>
          <w:sz w:val="28"/>
          <w:szCs w:val="28"/>
          <w:lang w:val="ru-RU"/>
        </w:rPr>
        <w:t xml:space="preserve"> на них, включая создание и обеспечение</w:t>
      </w:r>
      <w:r w:rsidR="00A155CF" w:rsidRPr="00AC0BA5">
        <w:rPr>
          <w:sz w:val="28"/>
          <w:szCs w:val="28"/>
          <w:lang w:val="ru-RU"/>
        </w:rPr>
        <w:t xml:space="preserve"> функционирования парковок(парковочных мест), осуществление муниципального контроля за сохранностью</w:t>
      </w:r>
      <w:r w:rsidR="00E836F0" w:rsidRPr="00AC0BA5">
        <w:rPr>
          <w:sz w:val="28"/>
          <w:szCs w:val="28"/>
          <w:lang w:val="ru-RU"/>
        </w:rPr>
        <w:t xml:space="preserve"> автомобильных дорог местного </w:t>
      </w:r>
      <w:r w:rsidR="00E836F0" w:rsidRPr="00AC0BA5">
        <w:rPr>
          <w:sz w:val="28"/>
          <w:szCs w:val="28"/>
          <w:lang w:val="ru-RU"/>
        </w:rPr>
        <w:lastRenderedPageBreak/>
        <w:t xml:space="preserve">значения в границах населенных пунктов поселения, организация </w:t>
      </w:r>
      <w:r w:rsidR="0034291B" w:rsidRPr="00AC0BA5">
        <w:rPr>
          <w:sz w:val="28"/>
          <w:szCs w:val="28"/>
          <w:lang w:val="ru-RU"/>
        </w:rPr>
        <w:t xml:space="preserve">дорожного </w:t>
      </w:r>
      <w:r w:rsidR="000F72F6" w:rsidRPr="00AC0BA5">
        <w:rPr>
          <w:sz w:val="28"/>
          <w:szCs w:val="28"/>
          <w:lang w:val="ru-RU"/>
        </w:rPr>
        <w:t>движения</w:t>
      </w:r>
      <w:r w:rsidR="0034291B" w:rsidRPr="00AC0BA5">
        <w:rPr>
          <w:sz w:val="28"/>
          <w:szCs w:val="28"/>
          <w:lang w:val="ru-RU"/>
        </w:rPr>
        <w:t xml:space="preserve">, </w:t>
      </w:r>
      <w:r w:rsidR="00EC7111" w:rsidRPr="00AC0BA5">
        <w:rPr>
          <w:sz w:val="28"/>
          <w:szCs w:val="28"/>
          <w:lang w:val="ru-RU"/>
        </w:rPr>
        <w:t>а так</w:t>
      </w:r>
      <w:r w:rsidR="0034291B" w:rsidRPr="00AC0BA5">
        <w:rPr>
          <w:sz w:val="28"/>
          <w:szCs w:val="28"/>
          <w:lang w:val="ru-RU"/>
        </w:rPr>
        <w:t>же</w:t>
      </w:r>
      <w:r w:rsidR="0079323F" w:rsidRPr="00AC0BA5">
        <w:rPr>
          <w:sz w:val="28"/>
          <w:szCs w:val="28"/>
          <w:lang w:val="ru-RU"/>
        </w:rPr>
        <w:t xml:space="preserve"> </w:t>
      </w:r>
      <w:r w:rsidR="00EC7111" w:rsidRPr="00AC0BA5">
        <w:rPr>
          <w:sz w:val="28"/>
          <w:szCs w:val="28"/>
          <w:lang w:val="ru-RU"/>
        </w:rPr>
        <w:t xml:space="preserve">осуществление иных полномочий в </w:t>
      </w:r>
      <w:r w:rsidR="0033752F" w:rsidRPr="00AC0BA5">
        <w:rPr>
          <w:sz w:val="28"/>
          <w:szCs w:val="28"/>
          <w:lang w:val="ru-RU"/>
        </w:rPr>
        <w:t>области использования автомобильных дорог и о</w:t>
      </w:r>
      <w:r w:rsidR="00810C25" w:rsidRPr="00AC0BA5">
        <w:rPr>
          <w:sz w:val="28"/>
          <w:szCs w:val="28"/>
          <w:lang w:val="ru-RU"/>
        </w:rPr>
        <w:t>существления дорожной деятельности</w:t>
      </w:r>
      <w:r w:rsidR="00885B0C" w:rsidRPr="00AC0BA5">
        <w:rPr>
          <w:sz w:val="28"/>
          <w:szCs w:val="28"/>
          <w:lang w:val="ru-RU"/>
        </w:rPr>
        <w:t xml:space="preserve"> в соответствии </w:t>
      </w:r>
      <w:r w:rsidR="003C6846" w:rsidRPr="00AC0BA5">
        <w:rPr>
          <w:sz w:val="28"/>
          <w:szCs w:val="28"/>
          <w:lang w:val="ru-RU"/>
        </w:rPr>
        <w:t xml:space="preserve">с законодательством </w:t>
      </w:r>
      <w:r w:rsidR="003A1626" w:rsidRPr="00AC0BA5">
        <w:rPr>
          <w:sz w:val="28"/>
          <w:szCs w:val="28"/>
          <w:lang w:val="ru-RU"/>
        </w:rPr>
        <w:t>РФ относится к вопро</w:t>
      </w:r>
      <w:r w:rsidR="003C6846" w:rsidRPr="00AC0BA5">
        <w:rPr>
          <w:sz w:val="28"/>
          <w:szCs w:val="28"/>
          <w:lang w:val="ru-RU"/>
        </w:rPr>
        <w:t>сам</w:t>
      </w:r>
      <w:r w:rsidR="003A1626" w:rsidRPr="00AC0BA5">
        <w:rPr>
          <w:sz w:val="28"/>
          <w:szCs w:val="28"/>
          <w:lang w:val="ru-RU"/>
        </w:rPr>
        <w:t xml:space="preserve"> местного значения поселения.</w:t>
      </w:r>
    </w:p>
    <w:p w14:paraId="59D36864" w14:textId="77777777" w:rsidR="00DD01E2" w:rsidRPr="00AC0BA5" w:rsidRDefault="00DD01E2" w:rsidP="003832C5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Дорожная сеть муниципального образования представляет собой сложную схему, основанную на сочетании исторически сформировавшихся планировочных схем: линейной, комбинированной и прочих.</w:t>
      </w:r>
    </w:p>
    <w:p w14:paraId="1E58A823" w14:textId="77777777" w:rsidR="00DD01E2" w:rsidRPr="00AC0BA5" w:rsidRDefault="00DD01E2" w:rsidP="003832C5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Твердое покрытие имеют не все улицы населенных пунктов. Большинство улиц малопригодно или полностью непригодно для проезда на легковом транспорте. Существующая улично-дорожная сеть не обеспечивает полноценное обслуживание территории муниципального образования: проезд ко всем жилым кварталам, производственным и складским территориям, а также к объектам общественного назначения.</w:t>
      </w:r>
    </w:p>
    <w:p w14:paraId="43F4473A" w14:textId="74FC547B" w:rsidR="008C6D4D" w:rsidRPr="00AC0BA5" w:rsidRDefault="006947B1" w:rsidP="00CC5D4B">
      <w:pPr>
        <w:pStyle w:val="3"/>
        <w:numPr>
          <w:ilvl w:val="2"/>
          <w:numId w:val="4"/>
        </w:numPr>
        <w:ind w:left="0" w:firstLine="0"/>
        <w:rPr>
          <w:i w:val="0"/>
          <w:sz w:val="28"/>
          <w:szCs w:val="28"/>
        </w:rPr>
      </w:pPr>
      <w:bookmarkStart w:id="39" w:name="_Toc522808446"/>
      <w:bookmarkStart w:id="40" w:name="_Toc24450942"/>
      <w:r w:rsidRPr="00AC0BA5">
        <w:rPr>
          <w:i w:val="0"/>
          <w:sz w:val="28"/>
          <w:szCs w:val="28"/>
        </w:rPr>
        <w:t xml:space="preserve">Объекты инженерной </w:t>
      </w:r>
      <w:r w:rsidR="008C6D4D" w:rsidRPr="00AC0BA5">
        <w:rPr>
          <w:i w:val="0"/>
          <w:sz w:val="28"/>
          <w:szCs w:val="28"/>
        </w:rPr>
        <w:t>инфраструктур</w:t>
      </w:r>
      <w:bookmarkEnd w:id="39"/>
      <w:r w:rsidRPr="00AC0BA5">
        <w:rPr>
          <w:i w:val="0"/>
          <w:sz w:val="28"/>
          <w:szCs w:val="28"/>
        </w:rPr>
        <w:t>ы</w:t>
      </w:r>
      <w:bookmarkEnd w:id="40"/>
    </w:p>
    <w:p w14:paraId="7AA995F1" w14:textId="77777777" w:rsidR="00815C07" w:rsidRPr="00AC0BA5" w:rsidRDefault="00815C07" w:rsidP="00815C07">
      <w:pPr>
        <w:pStyle w:val="a0"/>
        <w:rPr>
          <w:sz w:val="28"/>
          <w:szCs w:val="28"/>
          <w:lang w:val="ru-RU"/>
        </w:rPr>
      </w:pPr>
      <w:bookmarkStart w:id="41" w:name="_Toc270950877"/>
      <w:bookmarkStart w:id="42" w:name="_Toc312530943"/>
      <w:bookmarkStart w:id="43" w:name="_Toc370201547"/>
      <w:bookmarkStart w:id="44" w:name="_Toc465852879"/>
      <w:bookmarkStart w:id="45" w:name="_Toc468963297"/>
      <w:r w:rsidRPr="00AC0BA5">
        <w:rPr>
          <w:sz w:val="28"/>
          <w:szCs w:val="28"/>
          <w:lang w:val="ru-RU"/>
        </w:rPr>
        <w:t>Задачей инженерного обеспечения является создание благоприятной среды жизнедеятельности человека и условий устойчивого развития путем:</w:t>
      </w:r>
    </w:p>
    <w:p w14:paraId="56EA4B1D" w14:textId="77777777" w:rsidR="00815C07" w:rsidRPr="00AC0BA5" w:rsidRDefault="00815C07" w:rsidP="00CC5D4B">
      <w:pPr>
        <w:pStyle w:val="a0"/>
        <w:numPr>
          <w:ilvl w:val="0"/>
          <w:numId w:val="11"/>
        </w:numPr>
        <w:ind w:left="709" w:hanging="504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определения зон размещения объектов электро-, тепло-, газо-, водоснабжения и водоотведения;</w:t>
      </w:r>
    </w:p>
    <w:p w14:paraId="75508E72" w14:textId="77777777" w:rsidR="00815C07" w:rsidRPr="00AC0BA5" w:rsidRDefault="00815C07" w:rsidP="00CC5D4B">
      <w:pPr>
        <w:pStyle w:val="a0"/>
        <w:numPr>
          <w:ilvl w:val="0"/>
          <w:numId w:val="11"/>
        </w:numPr>
        <w:ind w:left="709" w:hanging="504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создания новых и реконструкции существующих объектов инженерной инфраструктуры на основе новых технологий и научно-технических достижений;</w:t>
      </w:r>
    </w:p>
    <w:p w14:paraId="2E758F5F" w14:textId="77777777" w:rsidR="00815C07" w:rsidRPr="00AC0BA5" w:rsidRDefault="00815C07" w:rsidP="00CC5D4B">
      <w:pPr>
        <w:pStyle w:val="a0"/>
        <w:numPr>
          <w:ilvl w:val="0"/>
          <w:numId w:val="11"/>
        </w:numPr>
        <w:ind w:left="709" w:hanging="504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развития инженерных коммуникаций в сложившейся застройке с учетом перспективного развития;</w:t>
      </w:r>
    </w:p>
    <w:p w14:paraId="6F09EEF9" w14:textId="77777777" w:rsidR="00815C07" w:rsidRPr="00AC0BA5" w:rsidRDefault="00815C07" w:rsidP="00CC5D4B">
      <w:pPr>
        <w:pStyle w:val="a0"/>
        <w:numPr>
          <w:ilvl w:val="0"/>
          <w:numId w:val="11"/>
        </w:numPr>
        <w:ind w:left="709" w:hanging="504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размещения автономных локальных источников электроснабжения и теплоснабжения на территориях, планируемых под застройку и не охваченных существующими централизованными системами;</w:t>
      </w:r>
    </w:p>
    <w:p w14:paraId="6B21C0E3" w14:textId="77777777" w:rsidR="00815C07" w:rsidRPr="00AC0BA5" w:rsidRDefault="00815C07" w:rsidP="00CC5D4B">
      <w:pPr>
        <w:pStyle w:val="a0"/>
        <w:numPr>
          <w:ilvl w:val="0"/>
          <w:numId w:val="11"/>
        </w:numPr>
        <w:ind w:left="709" w:hanging="504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обеспечения безопасности и надежности систем инженерной инфраструктуры, в том числе путем создания систем защиты поверхностных и подземных источников водоснабжения, а также размещения и модернизации объектов очистки и утилизации промышленных, бытовых и поверхностных стоков.</w:t>
      </w:r>
    </w:p>
    <w:p w14:paraId="08F1BD2E" w14:textId="67B54CDE" w:rsidR="00815C07" w:rsidRPr="00AC0BA5" w:rsidRDefault="00815C07" w:rsidP="00815C07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Уставом </w:t>
      </w:r>
      <w:r w:rsidR="00B51A42" w:rsidRPr="00AC0BA5">
        <w:rPr>
          <w:sz w:val="28"/>
          <w:szCs w:val="28"/>
          <w:lang w:val="ru-RU"/>
        </w:rPr>
        <w:t>Новосибирского района</w:t>
      </w:r>
      <w:r w:rsidR="00376CA1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 xml:space="preserve">организация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Федерации, отнесена к вопросам местного значения. Таким образом, объекты в области электро-, тепло-, газо- и водоснабжения населения, водоотведения в </w:t>
      </w:r>
      <w:r w:rsidR="00621040" w:rsidRPr="00AC0BA5">
        <w:rPr>
          <w:sz w:val="28"/>
          <w:szCs w:val="28"/>
          <w:lang w:val="ru-RU"/>
        </w:rPr>
        <w:t>Боровском</w:t>
      </w:r>
      <w:r w:rsidR="00F05333" w:rsidRPr="00AC0BA5">
        <w:rPr>
          <w:sz w:val="28"/>
          <w:szCs w:val="28"/>
          <w:lang w:val="ru-RU"/>
        </w:rPr>
        <w:t xml:space="preserve"> сельсовете</w:t>
      </w:r>
      <w:r w:rsidRPr="00AC0BA5">
        <w:rPr>
          <w:sz w:val="28"/>
          <w:szCs w:val="28"/>
          <w:lang w:val="ru-RU"/>
        </w:rPr>
        <w:t xml:space="preserve"> относятся к объектам местного значения муниципального района.</w:t>
      </w:r>
    </w:p>
    <w:bookmarkEnd w:id="41"/>
    <w:bookmarkEnd w:id="42"/>
    <w:bookmarkEnd w:id="43"/>
    <w:bookmarkEnd w:id="44"/>
    <w:bookmarkEnd w:id="45"/>
    <w:p w14:paraId="648DDF3D" w14:textId="77777777" w:rsidR="00937FC8" w:rsidRPr="00AC0BA5" w:rsidRDefault="00937FC8" w:rsidP="00B50A7C">
      <w:pPr>
        <w:pStyle w:val="a0"/>
        <w:keepNext/>
        <w:spacing w:before="120"/>
        <w:rPr>
          <w:b/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lastRenderedPageBreak/>
        <w:t>Водоотведение</w:t>
      </w:r>
    </w:p>
    <w:p w14:paraId="07DAA537" w14:textId="129C761F" w:rsidR="00FC2CBE" w:rsidRPr="00AC0BA5" w:rsidRDefault="00FC2CBE" w:rsidP="00FC2CBE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В населенных пунктах </w:t>
      </w:r>
      <w:r w:rsidR="00621040" w:rsidRPr="00AC0BA5">
        <w:rPr>
          <w:sz w:val="28"/>
          <w:szCs w:val="28"/>
          <w:lang w:val="ru-RU"/>
        </w:rPr>
        <w:t>Боровском</w:t>
      </w:r>
      <w:r w:rsidR="005A3FFA" w:rsidRPr="00AC0BA5">
        <w:rPr>
          <w:sz w:val="28"/>
          <w:szCs w:val="28"/>
          <w:lang w:val="ru-RU"/>
        </w:rPr>
        <w:t xml:space="preserve"> сельсовете </w:t>
      </w:r>
      <w:r w:rsidRPr="00AC0BA5">
        <w:rPr>
          <w:sz w:val="28"/>
          <w:szCs w:val="28"/>
          <w:lang w:val="ru-RU"/>
        </w:rPr>
        <w:t>системы и сети водоотведения отсутствуют. Население использует локальные очистные сооружения, выгребные ямы, септики.</w:t>
      </w:r>
    </w:p>
    <w:p w14:paraId="0DBA3642" w14:textId="3E383F7F" w:rsidR="00DB5F6C" w:rsidRPr="00AC0BA5" w:rsidRDefault="00DB5F6C" w:rsidP="00DB5F6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ТКО. </w:t>
      </w:r>
    </w:p>
    <w:p w14:paraId="2332B48C" w14:textId="2C40908F" w:rsidR="00DB5F6C" w:rsidRPr="00AC0BA5" w:rsidRDefault="00DB5F6C" w:rsidP="00DB5F6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Отсутствие централизованной канализационной сети в </w:t>
      </w:r>
      <w:r w:rsidR="00621040" w:rsidRPr="00AC0BA5">
        <w:rPr>
          <w:sz w:val="28"/>
          <w:szCs w:val="28"/>
          <w:lang w:val="ru-RU"/>
        </w:rPr>
        <w:t>Боровском</w:t>
      </w:r>
      <w:r w:rsidR="005A3FFA" w:rsidRPr="00AC0BA5">
        <w:rPr>
          <w:sz w:val="28"/>
          <w:szCs w:val="28"/>
          <w:lang w:val="ru-RU"/>
        </w:rPr>
        <w:t xml:space="preserve"> сельсовете</w:t>
      </w:r>
      <w:r w:rsidRPr="00AC0BA5">
        <w:rPr>
          <w:sz w:val="28"/>
          <w:szCs w:val="28"/>
          <w:lang w:val="ru-RU"/>
        </w:rPr>
        <w:t xml:space="preserve"> создает определенные трудности населению, ухудшает их бытовые условия. Также возрастает угроза возникновения и распространения опасных заболеваний среди местного населения.</w:t>
      </w:r>
    </w:p>
    <w:p w14:paraId="439D8A2A" w14:textId="77777777" w:rsidR="00DB5F6C" w:rsidRPr="00AC0BA5" w:rsidRDefault="00DB5F6C" w:rsidP="00DB5F6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Существующая ситуация оказывает отрицательное влияние на экологию и, соответственно, создает угрозу жизни и здоровью жителям муниципального образования, способствует загрязнению подземных вод.</w:t>
      </w:r>
    </w:p>
    <w:p w14:paraId="0DCA4B4C" w14:textId="77777777" w:rsidR="00DB5F6C" w:rsidRPr="00AC0BA5" w:rsidRDefault="00DB5F6C" w:rsidP="00DB5F6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Требования к очистке сточных вод предъявляются согласно нормативных документов: Водного Кодекса РФ, Закона РФ «Об охране окружающей природной среды», Закона РФ «О санитарно-эпидемиологическом благополучии населения».</w:t>
      </w:r>
    </w:p>
    <w:p w14:paraId="3E78E9F9" w14:textId="246C0D7F" w:rsidR="00DB5F6C" w:rsidRPr="00AC0BA5" w:rsidRDefault="00AB6178" w:rsidP="00DB5F6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Планируется развитие</w:t>
      </w:r>
      <w:r w:rsidR="00DB5F6C" w:rsidRPr="00AC0BA5">
        <w:rPr>
          <w:sz w:val="28"/>
          <w:szCs w:val="28"/>
          <w:lang w:val="ru-RU"/>
        </w:rPr>
        <w:t xml:space="preserve"> централизованного водоотведения на территории </w:t>
      </w:r>
      <w:r w:rsidRPr="00AC0BA5">
        <w:rPr>
          <w:sz w:val="28"/>
          <w:szCs w:val="28"/>
          <w:lang w:val="ru-RU"/>
        </w:rPr>
        <w:t>сельсовета.</w:t>
      </w:r>
    </w:p>
    <w:p w14:paraId="7FCF962C" w14:textId="59C10447" w:rsidR="001D0B2C" w:rsidRPr="00AC0BA5" w:rsidRDefault="00BF77BB" w:rsidP="001D0B2C">
      <w:pPr>
        <w:pStyle w:val="a0"/>
        <w:keepNext/>
        <w:spacing w:before="120"/>
        <w:rPr>
          <w:b/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t>Водоснабжение</w:t>
      </w:r>
    </w:p>
    <w:p w14:paraId="65994A13" w14:textId="49868AD9" w:rsidR="001D0B2C" w:rsidRPr="00AC0BA5" w:rsidRDefault="001D0B2C" w:rsidP="001D0B2C">
      <w:pPr>
        <w:pStyle w:val="a0"/>
        <w:rPr>
          <w:bCs/>
          <w:sz w:val="28"/>
          <w:szCs w:val="28"/>
          <w:lang w:val="ru-RU"/>
        </w:rPr>
      </w:pPr>
      <w:r w:rsidRPr="00AC0BA5">
        <w:rPr>
          <w:bCs/>
          <w:sz w:val="28"/>
          <w:szCs w:val="28"/>
          <w:lang w:val="ru-RU"/>
        </w:rPr>
        <w:t xml:space="preserve">Система водоснабжения сел входящих в </w:t>
      </w:r>
      <w:proofErr w:type="spellStart"/>
      <w:r w:rsidRPr="00AC0BA5">
        <w:rPr>
          <w:bCs/>
          <w:sz w:val="28"/>
          <w:szCs w:val="28"/>
          <w:lang w:val="ru-RU"/>
        </w:rPr>
        <w:t>Боровской</w:t>
      </w:r>
      <w:proofErr w:type="spellEnd"/>
      <w:r w:rsidRPr="00AC0BA5">
        <w:rPr>
          <w:bCs/>
          <w:sz w:val="28"/>
          <w:szCs w:val="28"/>
          <w:lang w:val="ru-RU"/>
        </w:rPr>
        <w:t xml:space="preserve"> сельсовет (Боровое, Береговое и Прогресс) осуществляется путем отбора воды из подземных источник</w:t>
      </w:r>
      <w:r w:rsidR="00436550" w:rsidRPr="00AC0BA5">
        <w:rPr>
          <w:bCs/>
          <w:sz w:val="28"/>
          <w:szCs w:val="28"/>
          <w:lang w:val="ru-RU"/>
        </w:rPr>
        <w:t xml:space="preserve">ов 7-ми артезианских скважин с </w:t>
      </w:r>
      <w:r w:rsidR="004C0BCD">
        <w:rPr>
          <w:bCs/>
          <w:sz w:val="28"/>
          <w:szCs w:val="28"/>
          <w:lang w:val="ru-RU"/>
        </w:rPr>
        <w:t xml:space="preserve">дебитом </w:t>
      </w:r>
      <w:r w:rsidRPr="00AC0BA5">
        <w:rPr>
          <w:bCs/>
          <w:sz w:val="28"/>
          <w:szCs w:val="28"/>
          <w:lang w:val="ru-RU"/>
        </w:rPr>
        <w:t>воды от 10 до 40 м</w:t>
      </w:r>
      <w:r w:rsidRPr="00CC7F18">
        <w:rPr>
          <w:bCs/>
          <w:sz w:val="28"/>
          <w:szCs w:val="28"/>
          <w:vertAlign w:val="superscript"/>
          <w:lang w:val="ru-RU"/>
        </w:rPr>
        <w:t>3</w:t>
      </w:r>
      <w:r w:rsidR="00CC7F18">
        <w:rPr>
          <w:bCs/>
          <w:sz w:val="28"/>
          <w:szCs w:val="28"/>
          <w:lang w:val="ru-RU"/>
        </w:rPr>
        <w:t>/час</w:t>
      </w:r>
      <w:r w:rsidRPr="00AC0BA5">
        <w:rPr>
          <w:bCs/>
          <w:sz w:val="28"/>
          <w:szCs w:val="28"/>
          <w:lang w:val="ru-RU"/>
        </w:rPr>
        <w:t>.</w:t>
      </w:r>
    </w:p>
    <w:p w14:paraId="5DA36725" w14:textId="3CF182F3" w:rsidR="00E16792" w:rsidRPr="00AC0BA5" w:rsidRDefault="001D0B2C" w:rsidP="00436550">
      <w:pPr>
        <w:pStyle w:val="a0"/>
        <w:rPr>
          <w:bCs/>
          <w:sz w:val="28"/>
          <w:szCs w:val="28"/>
          <w:lang w:val="ru-RU"/>
        </w:rPr>
      </w:pPr>
      <w:r w:rsidRPr="00AC0BA5">
        <w:rPr>
          <w:bCs/>
          <w:sz w:val="28"/>
          <w:szCs w:val="28"/>
          <w:lang w:val="ru-RU"/>
        </w:rPr>
        <w:t xml:space="preserve">Поднятая вода подается в водонапорные башни </w:t>
      </w:r>
      <w:proofErr w:type="spellStart"/>
      <w:r w:rsidRPr="00AC0BA5">
        <w:rPr>
          <w:bCs/>
          <w:sz w:val="28"/>
          <w:szCs w:val="28"/>
          <w:lang w:val="ru-RU"/>
        </w:rPr>
        <w:t>Рожновского</w:t>
      </w:r>
      <w:proofErr w:type="spellEnd"/>
      <w:r w:rsidRPr="00AC0BA5">
        <w:rPr>
          <w:bCs/>
          <w:sz w:val="28"/>
          <w:szCs w:val="28"/>
          <w:lang w:val="ru-RU"/>
        </w:rPr>
        <w:t>, объёмы которых составляют в с.</w:t>
      </w:r>
      <w:r w:rsidR="00CC7F18">
        <w:rPr>
          <w:bCs/>
          <w:sz w:val="28"/>
          <w:szCs w:val="28"/>
          <w:lang w:val="ru-RU"/>
        </w:rPr>
        <w:t xml:space="preserve"> </w:t>
      </w:r>
      <w:r w:rsidRPr="00AC0BA5">
        <w:rPr>
          <w:bCs/>
          <w:sz w:val="28"/>
          <w:szCs w:val="28"/>
          <w:lang w:val="ru-RU"/>
        </w:rPr>
        <w:t>Боровом – 20м</w:t>
      </w:r>
      <w:r w:rsidRPr="004C0BCD">
        <w:rPr>
          <w:bCs/>
          <w:sz w:val="28"/>
          <w:szCs w:val="28"/>
          <w:vertAlign w:val="superscript"/>
          <w:lang w:val="ru-RU"/>
        </w:rPr>
        <w:t>3</w:t>
      </w:r>
      <w:r w:rsidRPr="00AC0BA5">
        <w:rPr>
          <w:bCs/>
          <w:sz w:val="28"/>
          <w:szCs w:val="28"/>
          <w:lang w:val="ru-RU"/>
        </w:rPr>
        <w:t>, в с.</w:t>
      </w:r>
      <w:r w:rsidR="00CC7F18">
        <w:rPr>
          <w:bCs/>
          <w:sz w:val="28"/>
          <w:szCs w:val="28"/>
          <w:lang w:val="ru-RU"/>
        </w:rPr>
        <w:t xml:space="preserve"> </w:t>
      </w:r>
      <w:r w:rsidRPr="00AC0BA5">
        <w:rPr>
          <w:bCs/>
          <w:sz w:val="28"/>
          <w:szCs w:val="28"/>
          <w:lang w:val="ru-RU"/>
        </w:rPr>
        <w:t>Береговом -10м</w:t>
      </w:r>
      <w:r w:rsidRPr="00CC7F18">
        <w:rPr>
          <w:bCs/>
          <w:sz w:val="28"/>
          <w:szCs w:val="28"/>
          <w:vertAlign w:val="superscript"/>
          <w:lang w:val="ru-RU"/>
        </w:rPr>
        <w:t>3</w:t>
      </w:r>
      <w:r w:rsidRPr="00AC0BA5">
        <w:rPr>
          <w:bCs/>
          <w:sz w:val="28"/>
          <w:szCs w:val="28"/>
          <w:lang w:val="ru-RU"/>
        </w:rPr>
        <w:t>, с.</w:t>
      </w:r>
      <w:r w:rsidR="00CC7F18">
        <w:rPr>
          <w:bCs/>
          <w:sz w:val="28"/>
          <w:szCs w:val="28"/>
          <w:lang w:val="ru-RU"/>
        </w:rPr>
        <w:t xml:space="preserve"> </w:t>
      </w:r>
      <w:r w:rsidRPr="00AC0BA5">
        <w:rPr>
          <w:bCs/>
          <w:sz w:val="28"/>
          <w:szCs w:val="28"/>
          <w:lang w:val="ru-RU"/>
        </w:rPr>
        <w:t>Прогрессе -8м</w:t>
      </w:r>
      <w:r w:rsidRPr="00CC7F18">
        <w:rPr>
          <w:bCs/>
          <w:sz w:val="28"/>
          <w:szCs w:val="28"/>
          <w:vertAlign w:val="superscript"/>
          <w:lang w:val="ru-RU"/>
        </w:rPr>
        <w:t>3</w:t>
      </w:r>
      <w:r w:rsidRPr="00AC0BA5">
        <w:rPr>
          <w:bCs/>
          <w:sz w:val="28"/>
          <w:szCs w:val="28"/>
          <w:lang w:val="ru-RU"/>
        </w:rPr>
        <w:t xml:space="preserve"> и, частично, вода подается напрямую в сети с использованием частотных регуляторов напряжения на эл. приводах водяных насосов в скважинах. Для устройства водопроводных сетей использовались стальные</w:t>
      </w:r>
      <w:r w:rsidR="00E147DD" w:rsidRPr="00AC0BA5">
        <w:rPr>
          <w:bCs/>
          <w:sz w:val="28"/>
          <w:szCs w:val="28"/>
          <w:lang w:val="ru-RU"/>
        </w:rPr>
        <w:t>, чугунные</w:t>
      </w:r>
      <w:r w:rsidRPr="00AC0BA5">
        <w:rPr>
          <w:bCs/>
          <w:sz w:val="28"/>
          <w:szCs w:val="28"/>
          <w:lang w:val="ru-RU"/>
        </w:rPr>
        <w:t xml:space="preserve">, </w:t>
      </w:r>
      <w:proofErr w:type="spellStart"/>
      <w:r w:rsidRPr="00AC0BA5">
        <w:rPr>
          <w:bCs/>
          <w:sz w:val="28"/>
          <w:szCs w:val="28"/>
          <w:lang w:val="ru-RU"/>
        </w:rPr>
        <w:t>асбестцементные</w:t>
      </w:r>
      <w:proofErr w:type="spellEnd"/>
      <w:r w:rsidRPr="00AC0BA5">
        <w:rPr>
          <w:bCs/>
          <w:sz w:val="28"/>
          <w:szCs w:val="28"/>
          <w:lang w:val="ru-RU"/>
        </w:rPr>
        <w:t xml:space="preserve"> и полиэтиленовые трубы диаметр которых составляет от 50</w:t>
      </w:r>
      <w:r w:rsidR="004C0BCD">
        <w:rPr>
          <w:bCs/>
          <w:sz w:val="28"/>
          <w:szCs w:val="28"/>
          <w:lang w:val="ru-RU"/>
        </w:rPr>
        <w:t xml:space="preserve"> </w:t>
      </w:r>
      <w:r w:rsidRPr="00AC0BA5">
        <w:rPr>
          <w:bCs/>
          <w:sz w:val="28"/>
          <w:szCs w:val="28"/>
          <w:lang w:val="ru-RU"/>
        </w:rPr>
        <w:t>мм до 150мм общей протяженности 26,5</w:t>
      </w:r>
      <w:r w:rsidR="004C0BCD">
        <w:rPr>
          <w:bCs/>
          <w:sz w:val="28"/>
          <w:szCs w:val="28"/>
          <w:lang w:val="ru-RU"/>
        </w:rPr>
        <w:t xml:space="preserve"> </w:t>
      </w:r>
      <w:r w:rsidRPr="00AC0BA5">
        <w:rPr>
          <w:bCs/>
          <w:sz w:val="28"/>
          <w:szCs w:val="28"/>
          <w:lang w:val="ru-RU"/>
        </w:rPr>
        <w:t xml:space="preserve">км. (Боровое – </w:t>
      </w:r>
      <w:smartTag w:uri="urn:schemas-microsoft-com:office:smarttags" w:element="metricconverter">
        <w:smartTagPr>
          <w:attr w:name="ProductID" w:val="14,8 км"/>
        </w:smartTagPr>
        <w:r w:rsidRPr="00AC0BA5">
          <w:rPr>
            <w:bCs/>
            <w:sz w:val="28"/>
            <w:szCs w:val="28"/>
            <w:lang w:val="ru-RU"/>
          </w:rPr>
          <w:t>14,8 км</w:t>
        </w:r>
      </w:smartTag>
      <w:r w:rsidRPr="00AC0BA5">
        <w:rPr>
          <w:bCs/>
          <w:sz w:val="28"/>
          <w:szCs w:val="28"/>
          <w:lang w:val="ru-RU"/>
        </w:rPr>
        <w:t xml:space="preserve">, Береговое – </w:t>
      </w:r>
      <w:smartTag w:uri="urn:schemas-microsoft-com:office:smarttags" w:element="metricconverter">
        <w:smartTagPr>
          <w:attr w:name="ProductID" w:val="8,5 км"/>
        </w:smartTagPr>
        <w:r w:rsidRPr="00AC0BA5">
          <w:rPr>
            <w:bCs/>
            <w:sz w:val="28"/>
            <w:szCs w:val="28"/>
            <w:lang w:val="ru-RU"/>
          </w:rPr>
          <w:t>8,5 км</w:t>
        </w:r>
      </w:smartTag>
      <w:proofErr w:type="gramStart"/>
      <w:r w:rsidRPr="00AC0BA5">
        <w:rPr>
          <w:bCs/>
          <w:sz w:val="28"/>
          <w:szCs w:val="28"/>
          <w:lang w:val="ru-RU"/>
        </w:rPr>
        <w:t>.</w:t>
      </w:r>
      <w:proofErr w:type="gramEnd"/>
      <w:r w:rsidRPr="00AC0BA5">
        <w:rPr>
          <w:bCs/>
          <w:sz w:val="28"/>
          <w:szCs w:val="28"/>
          <w:lang w:val="ru-RU"/>
        </w:rPr>
        <w:t xml:space="preserve"> и Прогресс – </w:t>
      </w:r>
      <w:smartTag w:uri="urn:schemas-microsoft-com:office:smarttags" w:element="metricconverter">
        <w:smartTagPr>
          <w:attr w:name="ProductID" w:val="2,2 км"/>
        </w:smartTagPr>
        <w:r w:rsidRPr="00AC0BA5">
          <w:rPr>
            <w:bCs/>
            <w:sz w:val="28"/>
            <w:szCs w:val="28"/>
            <w:lang w:val="ru-RU"/>
          </w:rPr>
          <w:t>2,2 км</w:t>
        </w:r>
      </w:smartTag>
      <w:r w:rsidR="004C0BCD">
        <w:rPr>
          <w:bCs/>
          <w:sz w:val="28"/>
          <w:szCs w:val="28"/>
          <w:lang w:val="ru-RU"/>
        </w:rPr>
        <w:t>.)</w:t>
      </w:r>
      <w:r w:rsidR="00436550" w:rsidRPr="00AC0BA5">
        <w:rPr>
          <w:bCs/>
          <w:sz w:val="28"/>
          <w:szCs w:val="28"/>
          <w:lang w:val="ru-RU"/>
        </w:rPr>
        <w:t>.</w:t>
      </w:r>
    </w:p>
    <w:p w14:paraId="069CBC0F" w14:textId="5E6CA3D7" w:rsidR="00B95DB1" w:rsidRPr="00AC0BA5" w:rsidRDefault="00B95DB1" w:rsidP="00B95DB1">
      <w:pPr>
        <w:pStyle w:val="a0"/>
        <w:rPr>
          <w:rFonts w:eastAsiaTheme="minorHAnsi"/>
          <w:color w:val="000000"/>
          <w:sz w:val="28"/>
          <w:szCs w:val="28"/>
          <w:lang w:val="ru-RU" w:eastAsia="en-US"/>
        </w:rPr>
      </w:pPr>
      <w:r w:rsidRPr="00AC0BA5">
        <w:rPr>
          <w:bCs/>
          <w:sz w:val="28"/>
          <w:szCs w:val="28"/>
          <w:lang w:val="ru-RU"/>
        </w:rPr>
        <w:t xml:space="preserve">Водопроводная сеть, общей протяженностью 14800 п. м, состоящая из стальных, чугунных, асбестоцементных и полиэтиленовых труб, 25 водоразборных колонок, без инвентарного номера, расположенная по адресу: Новосибирская область, Новосибирский р-н, </w:t>
      </w:r>
      <w:proofErr w:type="spellStart"/>
      <w:r w:rsidRPr="00AC0BA5">
        <w:rPr>
          <w:bCs/>
          <w:sz w:val="28"/>
          <w:szCs w:val="28"/>
          <w:lang w:val="ru-RU"/>
        </w:rPr>
        <w:t>Боровской</w:t>
      </w:r>
      <w:proofErr w:type="spellEnd"/>
      <w:r w:rsidRPr="00AC0BA5">
        <w:rPr>
          <w:bCs/>
          <w:sz w:val="28"/>
          <w:szCs w:val="28"/>
          <w:lang w:val="ru-RU"/>
        </w:rPr>
        <w:t xml:space="preserve"> сельсовет, с. Боровое, ул. Новая, ул. Ленина, ул. Юбилейная, ул. Школьная, ул. Советская, ул. Зеленая, ул. Южная, ул. Полевая, ул. Солнечная, ул. Лесная, ул. Рабочая, ул. Трактовая, ул. Переулок Котов</w:t>
      </w:r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>ского.</w:t>
      </w:r>
    </w:p>
    <w:p w14:paraId="4CF4B3AA" w14:textId="1D2668FD" w:rsidR="0030003A" w:rsidRPr="00AC0BA5" w:rsidRDefault="0030003A" w:rsidP="0030003A">
      <w:pPr>
        <w:pStyle w:val="a0"/>
        <w:rPr>
          <w:bCs/>
          <w:sz w:val="28"/>
          <w:szCs w:val="28"/>
          <w:lang w:val="ru-RU"/>
        </w:rPr>
      </w:pPr>
      <w:r w:rsidRPr="00AC0BA5">
        <w:rPr>
          <w:bCs/>
          <w:sz w:val="28"/>
          <w:szCs w:val="28"/>
          <w:lang w:val="ru-RU"/>
        </w:rPr>
        <w:t xml:space="preserve">Водопроводная сеть, общей протяженностью 8500 п. м, состоящая из стальных, чугунных, асбестоцементных и полиэтиленовых труб, 15 водоразборных колонок, без инвентарного номера, расположенная по адресу: </w:t>
      </w:r>
      <w:r w:rsidRPr="00AC0BA5">
        <w:rPr>
          <w:bCs/>
          <w:sz w:val="28"/>
          <w:szCs w:val="28"/>
          <w:lang w:val="ru-RU"/>
        </w:rPr>
        <w:lastRenderedPageBreak/>
        <w:t xml:space="preserve">Новосибирская область, Новосибирский р-н, Новосибирский р-н, </w:t>
      </w:r>
      <w:proofErr w:type="spellStart"/>
      <w:r w:rsidRPr="00AC0BA5">
        <w:rPr>
          <w:bCs/>
          <w:sz w:val="28"/>
          <w:szCs w:val="28"/>
          <w:lang w:val="ru-RU"/>
        </w:rPr>
        <w:t>Боровской</w:t>
      </w:r>
      <w:proofErr w:type="spellEnd"/>
      <w:r w:rsidRPr="00AC0BA5">
        <w:rPr>
          <w:bCs/>
          <w:sz w:val="28"/>
          <w:szCs w:val="28"/>
          <w:lang w:val="ru-RU"/>
        </w:rPr>
        <w:t xml:space="preserve"> сельсовет, с. Береговое, ул. Набережная, ул. Центральная, ул. Новая, ул. Мира, ул. Комсомольская.</w:t>
      </w:r>
    </w:p>
    <w:p w14:paraId="629D63BD" w14:textId="06DECB0E" w:rsidR="0030003A" w:rsidRPr="00AC0BA5" w:rsidRDefault="0030003A" w:rsidP="00EF574B">
      <w:pPr>
        <w:pStyle w:val="a0"/>
        <w:rPr>
          <w:bCs/>
          <w:sz w:val="28"/>
          <w:szCs w:val="28"/>
          <w:lang w:val="ru-RU"/>
        </w:rPr>
      </w:pPr>
      <w:r w:rsidRPr="00AC0BA5">
        <w:rPr>
          <w:bCs/>
          <w:sz w:val="28"/>
          <w:szCs w:val="28"/>
          <w:lang w:val="ru-RU"/>
        </w:rPr>
        <w:t>Водопроводная сеть, общей протяженностью 3200 п. м, состоящая из стальных, асбестоцементных и полиэтиленовых труб, 6 водоразборных колонок, б</w:t>
      </w:r>
      <w:r w:rsidR="00EF574B" w:rsidRPr="00AC0BA5">
        <w:rPr>
          <w:bCs/>
          <w:sz w:val="28"/>
          <w:szCs w:val="28"/>
          <w:lang w:val="ru-RU"/>
        </w:rPr>
        <w:t>ез инвентарного номера, располо</w:t>
      </w:r>
      <w:r w:rsidRPr="00AC0BA5">
        <w:rPr>
          <w:bCs/>
          <w:sz w:val="28"/>
          <w:szCs w:val="28"/>
          <w:lang w:val="ru-RU"/>
        </w:rPr>
        <w:t xml:space="preserve">женная по адресу: Новосибирская область, Новосибирский р-н, </w:t>
      </w:r>
      <w:proofErr w:type="spellStart"/>
      <w:r w:rsidRPr="00AC0BA5">
        <w:rPr>
          <w:bCs/>
          <w:sz w:val="28"/>
          <w:szCs w:val="28"/>
          <w:lang w:val="ru-RU"/>
        </w:rPr>
        <w:t>Боровской</w:t>
      </w:r>
      <w:proofErr w:type="spellEnd"/>
      <w:r w:rsidRPr="00AC0BA5">
        <w:rPr>
          <w:bCs/>
          <w:sz w:val="28"/>
          <w:szCs w:val="28"/>
          <w:lang w:val="ru-RU"/>
        </w:rPr>
        <w:t xml:space="preserve"> сельсовет,</w:t>
      </w:r>
      <w:r w:rsidR="00EF574B" w:rsidRPr="00AC0BA5">
        <w:rPr>
          <w:bCs/>
          <w:sz w:val="28"/>
          <w:szCs w:val="28"/>
          <w:lang w:val="ru-RU"/>
        </w:rPr>
        <w:t xml:space="preserve"> </w:t>
      </w:r>
      <w:r w:rsidRPr="00AC0BA5">
        <w:rPr>
          <w:bCs/>
          <w:sz w:val="28"/>
          <w:szCs w:val="28"/>
          <w:lang w:val="ru-RU"/>
        </w:rPr>
        <w:t>пос. Прогресс, ул. Новая, ул. 1 Коммунаров.</w:t>
      </w:r>
    </w:p>
    <w:p w14:paraId="07B17503" w14:textId="52CACD0C" w:rsidR="00DB5F6C" w:rsidRPr="00AC0BA5" w:rsidRDefault="00F3132E" w:rsidP="002450C0">
      <w:pPr>
        <w:pStyle w:val="a0"/>
        <w:rPr>
          <w:bCs/>
          <w:sz w:val="28"/>
          <w:szCs w:val="28"/>
          <w:lang w:val="ru-RU"/>
        </w:rPr>
      </w:pPr>
      <w:r w:rsidRPr="00AC0BA5">
        <w:rPr>
          <w:bCs/>
          <w:sz w:val="28"/>
          <w:szCs w:val="28"/>
          <w:lang w:val="ru-RU"/>
        </w:rPr>
        <w:t xml:space="preserve">В соответствии </w:t>
      </w:r>
      <w:r w:rsidR="00567D42" w:rsidRPr="00AC0BA5">
        <w:rPr>
          <w:bCs/>
          <w:sz w:val="28"/>
          <w:szCs w:val="28"/>
          <w:lang w:val="ru-RU"/>
        </w:rPr>
        <w:t xml:space="preserve">с программой комплексного развития коммунальной инфраструктуры </w:t>
      </w:r>
      <w:r w:rsidR="00621040" w:rsidRPr="00AC0BA5">
        <w:rPr>
          <w:bCs/>
          <w:sz w:val="28"/>
          <w:szCs w:val="28"/>
          <w:lang w:val="ru-RU"/>
        </w:rPr>
        <w:t>Боровского</w:t>
      </w:r>
      <w:r w:rsidR="00520504" w:rsidRPr="00AC0BA5">
        <w:rPr>
          <w:bCs/>
          <w:sz w:val="28"/>
          <w:szCs w:val="28"/>
          <w:lang w:val="ru-RU"/>
        </w:rPr>
        <w:t xml:space="preserve"> </w:t>
      </w:r>
      <w:r w:rsidR="00567D42" w:rsidRPr="00AC0BA5">
        <w:rPr>
          <w:bCs/>
          <w:sz w:val="28"/>
          <w:szCs w:val="28"/>
          <w:lang w:val="ru-RU"/>
        </w:rPr>
        <w:t>сельсовета</w:t>
      </w:r>
      <w:r w:rsidRPr="00AC0BA5">
        <w:rPr>
          <w:bCs/>
          <w:sz w:val="28"/>
          <w:szCs w:val="28"/>
          <w:lang w:val="ru-RU"/>
        </w:rPr>
        <w:t xml:space="preserve">. </w:t>
      </w:r>
      <w:r w:rsidR="00FB40F2" w:rsidRPr="00AC0BA5">
        <w:rPr>
          <w:bCs/>
          <w:sz w:val="28"/>
          <w:szCs w:val="28"/>
          <w:lang w:val="ru-RU"/>
        </w:rPr>
        <w:t>планируется с</w:t>
      </w:r>
      <w:r w:rsidR="00DB5F6C" w:rsidRPr="00AC0BA5">
        <w:rPr>
          <w:bCs/>
          <w:sz w:val="28"/>
          <w:szCs w:val="28"/>
          <w:lang w:val="ru-RU"/>
        </w:rPr>
        <w:t xml:space="preserve">троительство сетей водоснабжения на участках перспективной </w:t>
      </w:r>
      <w:r w:rsidR="00DB5F6C" w:rsidRPr="00AC0BA5">
        <w:rPr>
          <w:sz w:val="28"/>
          <w:szCs w:val="28"/>
          <w:lang w:val="ru-RU"/>
        </w:rPr>
        <w:t>застройки</w:t>
      </w:r>
      <w:r w:rsidR="00567D42" w:rsidRPr="00AC0BA5">
        <w:rPr>
          <w:bCs/>
          <w:sz w:val="28"/>
          <w:szCs w:val="28"/>
          <w:lang w:val="ru-RU"/>
        </w:rPr>
        <w:t>, реконструкция водопровода с применением труб из современных материалов</w:t>
      </w:r>
    </w:p>
    <w:p w14:paraId="683A746B" w14:textId="3C236D43" w:rsidR="00937FC8" w:rsidRPr="00AC0BA5" w:rsidRDefault="00937FC8" w:rsidP="00B50A7C">
      <w:pPr>
        <w:pStyle w:val="a0"/>
        <w:keepNext/>
        <w:spacing w:before="120"/>
        <w:rPr>
          <w:b/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t>Газоснабжение</w:t>
      </w:r>
    </w:p>
    <w:p w14:paraId="661BE690" w14:textId="6CFEB2CB" w:rsidR="00567D42" w:rsidRPr="00AC0BA5" w:rsidRDefault="00567D42" w:rsidP="00567D42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Жители сельсовета обеспечиваются газом в баллонах </w:t>
      </w:r>
      <w:proofErr w:type="spellStart"/>
      <w:r w:rsidRPr="00AC0BA5">
        <w:rPr>
          <w:sz w:val="28"/>
          <w:szCs w:val="28"/>
          <w:lang w:val="ru-RU"/>
        </w:rPr>
        <w:t>Тогучинским</w:t>
      </w:r>
      <w:proofErr w:type="spellEnd"/>
      <w:r w:rsidRPr="00AC0BA5">
        <w:rPr>
          <w:sz w:val="28"/>
          <w:szCs w:val="28"/>
          <w:lang w:val="ru-RU"/>
        </w:rPr>
        <w:t xml:space="preserve"> отделением, планируется газификация с.</w:t>
      </w:r>
      <w:r w:rsidR="009961D2" w:rsidRPr="00AC0BA5">
        <w:rPr>
          <w:sz w:val="28"/>
          <w:szCs w:val="28"/>
          <w:lang w:val="ru-RU"/>
        </w:rPr>
        <w:t xml:space="preserve"> Боровое, с. Береговое</w:t>
      </w:r>
      <w:r w:rsidRPr="00AC0BA5">
        <w:rPr>
          <w:sz w:val="28"/>
          <w:szCs w:val="28"/>
          <w:lang w:val="ru-RU"/>
        </w:rPr>
        <w:t xml:space="preserve"> и </w:t>
      </w:r>
      <w:r w:rsidR="009961D2" w:rsidRPr="00AC0BA5">
        <w:rPr>
          <w:sz w:val="28"/>
          <w:szCs w:val="28"/>
          <w:lang w:val="ru-RU"/>
        </w:rPr>
        <w:t>пос. Прогресс.</w:t>
      </w:r>
    </w:p>
    <w:p w14:paraId="6077637C" w14:textId="2E233236" w:rsidR="004D1AE1" w:rsidRPr="00AC0BA5" w:rsidRDefault="004D1AE1" w:rsidP="00FB40F2">
      <w:pPr>
        <w:pStyle w:val="a0"/>
        <w:spacing w:before="120"/>
        <w:rPr>
          <w:b/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t>Теплоснабжение</w:t>
      </w:r>
    </w:p>
    <w:p w14:paraId="702D440B" w14:textId="76A4AEA6" w:rsidR="00436550" w:rsidRPr="00AC0BA5" w:rsidRDefault="00436550" w:rsidP="00436550">
      <w:pPr>
        <w:pStyle w:val="a0"/>
        <w:ind w:firstLine="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На территории поселения функционирует 2 котельных, установленной мощностью 9,7 МВт., все находятся в муниципальной собственности. Протяженность тепловых сетей, находящихся в муниципальной собственности, составляет </w:t>
      </w:r>
      <w:smartTag w:uri="urn:schemas-microsoft-com:office:smarttags" w:element="metricconverter">
        <w:smartTagPr>
          <w:attr w:name="ProductID" w:val="6,48 км"/>
        </w:smartTagPr>
        <w:r w:rsidRPr="00AC0BA5">
          <w:rPr>
            <w:sz w:val="28"/>
            <w:szCs w:val="28"/>
            <w:lang w:val="ru-RU"/>
          </w:rPr>
          <w:t>6,48 км</w:t>
        </w:r>
      </w:smartTag>
      <w:r w:rsidRPr="00AC0BA5">
        <w:rPr>
          <w:sz w:val="28"/>
          <w:szCs w:val="28"/>
          <w:lang w:val="ru-RU"/>
        </w:rPr>
        <w:t xml:space="preserve">, водопровода </w:t>
      </w:r>
      <w:smartTag w:uri="urn:schemas-microsoft-com:office:smarttags" w:element="metricconverter">
        <w:smartTagPr>
          <w:attr w:name="ProductID" w:val="23,7 км"/>
        </w:smartTagPr>
        <w:r w:rsidRPr="00AC0BA5">
          <w:rPr>
            <w:sz w:val="28"/>
            <w:szCs w:val="28"/>
            <w:lang w:val="ru-RU"/>
          </w:rPr>
          <w:t>23,7 км</w:t>
        </w:r>
      </w:smartTag>
      <w:r w:rsidRPr="00AC0BA5">
        <w:rPr>
          <w:sz w:val="28"/>
          <w:szCs w:val="28"/>
          <w:lang w:val="ru-RU"/>
        </w:rPr>
        <w:t>. В настоящее время в с. Боровом и с. Береговом функционируют независимые системы централизованного теплоснабжения.</w:t>
      </w:r>
    </w:p>
    <w:p w14:paraId="13985255" w14:textId="77777777" w:rsidR="00436550" w:rsidRPr="00AC0BA5" w:rsidRDefault="00436550" w:rsidP="00436550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Система теплоснабжения является частью поселенческой инфраструктуры, содержание которой необходимо для поддержания жизнеобеспечения жителей муниципального образования. Система теплоснабжения муниципального образования является комплексом сооружений различного назначения. </w:t>
      </w:r>
    </w:p>
    <w:p w14:paraId="559B55ED" w14:textId="77777777" w:rsidR="00436550" w:rsidRPr="00AC0BA5" w:rsidRDefault="00436550" w:rsidP="00436550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МУП ДЕЗ ЖКХ «</w:t>
      </w:r>
      <w:proofErr w:type="spellStart"/>
      <w:r w:rsidRPr="00AC0BA5">
        <w:rPr>
          <w:sz w:val="28"/>
          <w:szCs w:val="28"/>
          <w:lang w:val="ru-RU"/>
        </w:rPr>
        <w:t>Боровское</w:t>
      </w:r>
      <w:proofErr w:type="spellEnd"/>
      <w:r w:rsidRPr="00AC0BA5">
        <w:rPr>
          <w:sz w:val="28"/>
          <w:szCs w:val="28"/>
          <w:lang w:val="ru-RU"/>
        </w:rPr>
        <w:t>» эксплуатирует две котельные в с. Боровое и с. Береговое.</w:t>
      </w:r>
    </w:p>
    <w:p w14:paraId="433C5723" w14:textId="12FF4540" w:rsidR="00436550" w:rsidRPr="00AC0BA5" w:rsidRDefault="00436550" w:rsidP="00436550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1. Центральная котельная с. Боровое - котельная с круглосуточным режимом работы, она вырабатывает тепловую энергию для отопления жилых домов (101 дом, в которых проживает 948 чел.), объектов социальной (школа, детский сад, клуб, амбулаторию, магазины и почту) и производственной сфе</w:t>
      </w:r>
      <w:r w:rsidR="005178AC" w:rsidRPr="00AC0BA5">
        <w:rPr>
          <w:sz w:val="28"/>
          <w:szCs w:val="28"/>
          <w:lang w:val="ru-RU"/>
        </w:rPr>
        <w:t>ры (администрация</w:t>
      </w:r>
      <w:r w:rsidRPr="00AC0BA5">
        <w:rPr>
          <w:sz w:val="28"/>
          <w:szCs w:val="28"/>
          <w:lang w:val="ru-RU"/>
        </w:rPr>
        <w:t>,</w:t>
      </w:r>
      <w:r w:rsidR="005178AC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 xml:space="preserve">предприятия, гаражи). </w:t>
      </w:r>
    </w:p>
    <w:p w14:paraId="7CE7C515" w14:textId="77777777" w:rsidR="00436550" w:rsidRPr="00AC0BA5" w:rsidRDefault="00436550" w:rsidP="00436550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Срок ввода котельной в эксплуатацию – 1976 год. </w:t>
      </w:r>
    </w:p>
    <w:p w14:paraId="6280C1FE" w14:textId="77777777" w:rsidR="00436550" w:rsidRPr="00AC0BA5" w:rsidRDefault="00436550" w:rsidP="00436550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Котельная оборудована двумя котлами марки ДКВР 6,5/13. Установленная мощность котельной 8,4 Гкал/ч.</w:t>
      </w:r>
    </w:p>
    <w:p w14:paraId="009F27C9" w14:textId="1EDAA661" w:rsidR="00436550" w:rsidRPr="00AC0BA5" w:rsidRDefault="005178AC" w:rsidP="00436550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Основной вид топлива</w:t>
      </w:r>
      <w:r w:rsidR="00436550" w:rsidRPr="00AC0BA5">
        <w:rPr>
          <w:sz w:val="28"/>
          <w:szCs w:val="28"/>
          <w:lang w:val="ru-RU"/>
        </w:rPr>
        <w:t xml:space="preserve"> - уголь каменный.</w:t>
      </w:r>
    </w:p>
    <w:p w14:paraId="74C5FCD1" w14:textId="77777777" w:rsidR="00436550" w:rsidRPr="00AC0BA5" w:rsidRDefault="00436550" w:rsidP="00436550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Тепловые сети в с. Боровое имеют протяженность </w:t>
      </w:r>
      <w:smartTag w:uri="urn:schemas-microsoft-com:office:smarttags" w:element="metricconverter">
        <w:smartTagPr>
          <w:attr w:name="ProductID" w:val="4,45 км"/>
        </w:smartTagPr>
        <w:r w:rsidRPr="00AC0BA5">
          <w:rPr>
            <w:sz w:val="28"/>
            <w:szCs w:val="28"/>
            <w:lang w:val="ru-RU"/>
          </w:rPr>
          <w:t>4,45 км</w:t>
        </w:r>
      </w:smartTag>
      <w:r w:rsidRPr="00AC0BA5">
        <w:rPr>
          <w:sz w:val="28"/>
          <w:szCs w:val="28"/>
          <w:lang w:val="ru-RU"/>
        </w:rPr>
        <w:t xml:space="preserve">. Средний диаметр тепловых сетей – </w:t>
      </w:r>
      <w:smartTag w:uri="urn:schemas-microsoft-com:office:smarttags" w:element="metricconverter">
        <w:smartTagPr>
          <w:attr w:name="ProductID" w:val="150 мм"/>
        </w:smartTagPr>
        <w:r w:rsidRPr="00AC0BA5">
          <w:rPr>
            <w:sz w:val="28"/>
            <w:szCs w:val="28"/>
            <w:lang w:val="ru-RU"/>
          </w:rPr>
          <w:t>150 мм</w:t>
        </w:r>
      </w:smartTag>
      <w:r w:rsidRPr="00AC0BA5">
        <w:rPr>
          <w:sz w:val="28"/>
          <w:szCs w:val="28"/>
          <w:lang w:val="ru-RU"/>
        </w:rPr>
        <w:t>.</w:t>
      </w:r>
    </w:p>
    <w:p w14:paraId="6A80E3F9" w14:textId="77777777" w:rsidR="00436550" w:rsidRPr="00AC0BA5" w:rsidRDefault="00436550" w:rsidP="00436550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lastRenderedPageBreak/>
        <w:t xml:space="preserve">2. Котельная № 2 в с. Береговое с круглосуточным режимом работы, она вырабатывает тепловую энергию для отопления жилых домов (26 домов, в которых проживает 85 чел.), объектов социальной и производственной сферы. </w:t>
      </w:r>
    </w:p>
    <w:p w14:paraId="6DB6AB2F" w14:textId="77777777" w:rsidR="00436550" w:rsidRPr="00AC0BA5" w:rsidRDefault="00436550" w:rsidP="00436550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В </w:t>
      </w:r>
      <w:smartTag w:uri="urn:schemas-microsoft-com:office:smarttags" w:element="metricconverter">
        <w:smartTagPr>
          <w:attr w:name="ProductID" w:val="2012 г"/>
        </w:smartTagPr>
        <w:r w:rsidRPr="00AC0BA5">
          <w:rPr>
            <w:sz w:val="28"/>
            <w:szCs w:val="28"/>
            <w:lang w:val="ru-RU"/>
          </w:rPr>
          <w:t>2012 г</w:t>
        </w:r>
      </w:smartTag>
      <w:r w:rsidRPr="00AC0BA5">
        <w:rPr>
          <w:sz w:val="28"/>
          <w:szCs w:val="28"/>
          <w:lang w:val="ru-RU"/>
        </w:rPr>
        <w:t xml:space="preserve">. была введена в эксплуатацию по программе «Модернизация ЖКХ» новая </w:t>
      </w:r>
      <w:proofErr w:type="spellStart"/>
      <w:r w:rsidRPr="00AC0BA5">
        <w:rPr>
          <w:sz w:val="28"/>
          <w:szCs w:val="28"/>
          <w:lang w:val="ru-RU"/>
        </w:rPr>
        <w:t>блочно</w:t>
      </w:r>
      <w:proofErr w:type="spellEnd"/>
      <w:r w:rsidRPr="00AC0BA5">
        <w:rPr>
          <w:sz w:val="28"/>
          <w:szCs w:val="28"/>
          <w:lang w:val="ru-RU"/>
        </w:rPr>
        <w:t>-модульная котельная УКТ-2,ОТ(К), автоматизированная на базе отопительных водогрейных котлов типа ТАNSAN А.Е.900 работающих на твердом топливе. Установленная мощность котельной 2,093/1,8 МВт (Гкал/час).</w:t>
      </w:r>
    </w:p>
    <w:p w14:paraId="13D22137" w14:textId="7B4A8A02" w:rsidR="00436550" w:rsidRPr="00AC0BA5" w:rsidRDefault="005178AC" w:rsidP="00436550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Основной вид топлива </w:t>
      </w:r>
      <w:r w:rsidR="00436550" w:rsidRPr="00AC0BA5">
        <w:rPr>
          <w:sz w:val="28"/>
          <w:szCs w:val="28"/>
          <w:lang w:val="ru-RU"/>
        </w:rPr>
        <w:t>- уголь каменный.</w:t>
      </w:r>
    </w:p>
    <w:p w14:paraId="07F22976" w14:textId="65B16BE8" w:rsidR="00436550" w:rsidRPr="00AC0BA5" w:rsidRDefault="00436550" w:rsidP="00436550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Тепловые сети в с. Береговое имеют протяженность </w:t>
      </w:r>
      <w:smartTag w:uri="urn:schemas-microsoft-com:office:smarttags" w:element="metricconverter">
        <w:smartTagPr>
          <w:attr w:name="ProductID" w:val="2.03 км"/>
        </w:smartTagPr>
        <w:r w:rsidRPr="00AC0BA5">
          <w:rPr>
            <w:sz w:val="28"/>
            <w:szCs w:val="28"/>
            <w:lang w:val="ru-RU"/>
          </w:rPr>
          <w:t>2.03 км</w:t>
        </w:r>
      </w:smartTag>
      <w:r w:rsidRPr="00AC0BA5">
        <w:rPr>
          <w:sz w:val="28"/>
          <w:szCs w:val="28"/>
          <w:lang w:val="ru-RU"/>
        </w:rPr>
        <w:t>.</w:t>
      </w:r>
      <w:r w:rsidR="00971AB5" w:rsidRPr="00AC0BA5">
        <w:rPr>
          <w:sz w:val="28"/>
          <w:szCs w:val="28"/>
          <w:lang w:val="ru-RU"/>
        </w:rPr>
        <w:t xml:space="preserve"> Средний диаметр тепловых сетей</w:t>
      </w:r>
      <w:r w:rsidRPr="00AC0BA5">
        <w:rPr>
          <w:sz w:val="28"/>
          <w:szCs w:val="28"/>
          <w:lang w:val="ru-RU"/>
        </w:rPr>
        <w:t xml:space="preserve"> – 80 мм</w:t>
      </w:r>
    </w:p>
    <w:p w14:paraId="17C8B316" w14:textId="77777777" w:rsidR="005178AC" w:rsidRPr="00AC0BA5" w:rsidRDefault="005178AC" w:rsidP="005178A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Основными проблемами системы теплоснабжения, обслуживаемой МУП ДЕЗ ЖКХ «</w:t>
      </w:r>
      <w:proofErr w:type="spellStart"/>
      <w:r w:rsidRPr="00AC0BA5">
        <w:rPr>
          <w:sz w:val="28"/>
          <w:szCs w:val="28"/>
          <w:lang w:val="ru-RU"/>
        </w:rPr>
        <w:t>Боровское</w:t>
      </w:r>
      <w:proofErr w:type="spellEnd"/>
      <w:r w:rsidRPr="00AC0BA5">
        <w:rPr>
          <w:sz w:val="28"/>
          <w:szCs w:val="28"/>
          <w:lang w:val="ru-RU"/>
        </w:rPr>
        <w:t>» является:</w:t>
      </w:r>
    </w:p>
    <w:p w14:paraId="098B0B31" w14:textId="77777777" w:rsidR="005178AC" w:rsidRPr="00AC0BA5" w:rsidRDefault="005178AC" w:rsidP="005178A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- значительный моральный износ котельных и тепловых сетей теплоснабжения – 95,1%; </w:t>
      </w:r>
    </w:p>
    <w:p w14:paraId="3639131E" w14:textId="77777777" w:rsidR="005178AC" w:rsidRPr="00AC0BA5" w:rsidRDefault="005178AC" w:rsidP="005178A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- 42,6% сетей требуют срочной замены;</w:t>
      </w:r>
    </w:p>
    <w:p w14:paraId="469F4834" w14:textId="77777777" w:rsidR="005178AC" w:rsidRPr="00AC0BA5" w:rsidRDefault="005178AC" w:rsidP="005178A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- низкий показатель производительности труда, как следствие - высокая стоимость приводит к низкой востребованности услуги потребителями;</w:t>
      </w:r>
    </w:p>
    <w:p w14:paraId="67A1D8B7" w14:textId="77777777" w:rsidR="005178AC" w:rsidRPr="00AC0BA5" w:rsidRDefault="005178AC" w:rsidP="005178A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- отсутствие прибора учета на котельной не позволяет определить достоверную информацию об объеме выработанной тепловой энергии.</w:t>
      </w:r>
    </w:p>
    <w:p w14:paraId="4703DEEA" w14:textId="5F33A651" w:rsidR="005178AC" w:rsidRPr="00AC0BA5" w:rsidRDefault="00971AB5" w:rsidP="005178A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Реконструкция и модернизация </w:t>
      </w:r>
      <w:r w:rsidR="005178AC" w:rsidRPr="00AC0BA5">
        <w:rPr>
          <w:sz w:val="28"/>
          <w:szCs w:val="28"/>
          <w:lang w:val="ru-RU"/>
        </w:rPr>
        <w:t>котельных и тепловых сетей - насущная потребность.</w:t>
      </w:r>
    </w:p>
    <w:p w14:paraId="6D8D6D6B" w14:textId="77777777" w:rsidR="00643450" w:rsidRPr="00AC0BA5" w:rsidRDefault="00643450" w:rsidP="002450C0">
      <w:pPr>
        <w:pStyle w:val="a0"/>
        <w:spacing w:before="120"/>
        <w:rPr>
          <w:b/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t>Электроснабжение</w:t>
      </w:r>
    </w:p>
    <w:p w14:paraId="4E873E7D" w14:textId="77777777" w:rsidR="005178AC" w:rsidRPr="00AC0BA5" w:rsidRDefault="005178AC" w:rsidP="007539B8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Оказание услуг по электроснабжению осуществляет ОАО «</w:t>
      </w:r>
      <w:proofErr w:type="spellStart"/>
      <w:r w:rsidRPr="00AC0BA5">
        <w:rPr>
          <w:sz w:val="28"/>
          <w:szCs w:val="28"/>
          <w:lang w:val="ru-RU"/>
        </w:rPr>
        <w:t>Новосибирскэнергосбыт</w:t>
      </w:r>
      <w:proofErr w:type="spellEnd"/>
      <w:r w:rsidRPr="00AC0BA5">
        <w:rPr>
          <w:sz w:val="28"/>
          <w:szCs w:val="28"/>
          <w:lang w:val="ru-RU"/>
        </w:rPr>
        <w:t>». Электроэнергия распределяется от центральной подстанции, которая находится в с. Боровое. К подстанции подходит линия 110000Квт. На подстанции смонтированы два мощных трансформатора по 3Мгбт.Далее электроэнергия распространяется по территории Боровского сельсовета, как по 0,4Квт. И 10000 Квт. Линии выполнены в основном проводами марки А-45 сечением 45 мм2 на деревянных опорах с железобетонными приставками.</w:t>
      </w:r>
    </w:p>
    <w:p w14:paraId="2CF1D9D3" w14:textId="77777777" w:rsidR="007539B8" w:rsidRPr="00AC0BA5" w:rsidRDefault="005178AC" w:rsidP="007539B8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В настоящее время в системе электроснабжения существуют следу</w:t>
      </w:r>
      <w:r w:rsidR="007539B8" w:rsidRPr="00AC0BA5">
        <w:rPr>
          <w:sz w:val="28"/>
          <w:szCs w:val="28"/>
          <w:lang w:val="ru-RU"/>
        </w:rPr>
        <w:t>ющие проблемы:</w:t>
      </w:r>
    </w:p>
    <w:p w14:paraId="35751A0D" w14:textId="553E2D32" w:rsidR="005178AC" w:rsidRPr="00AC0BA5" w:rsidRDefault="005178AC" w:rsidP="007539B8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1) в связи с увеличением энергопотребления населением провода из-за малого сечения не выдерживают нагрузки, вследствие чего происходит падение напряжения у потребителей;</w:t>
      </w:r>
    </w:p>
    <w:p w14:paraId="687539FD" w14:textId="4D58C42F" w:rsidR="005178AC" w:rsidRPr="00AC0BA5" w:rsidRDefault="005178AC" w:rsidP="007539B8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2)</w:t>
      </w:r>
      <w:r w:rsidR="007539B8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деревянные опоры выходят из строя.</w:t>
      </w:r>
    </w:p>
    <w:p w14:paraId="743E93DF" w14:textId="77777777" w:rsidR="005178AC" w:rsidRPr="00AC0BA5" w:rsidRDefault="005178AC" w:rsidP="007539B8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В настоящее время произведена частичная замена деревянных опор на железобетонные в с. Береговое. Планируется замена проводов малого сечения на большое сечение. Спрос на электроэнергию увеличивается ввиду большого строительства домов частного сектора и дачных обществ. Резервы </w:t>
      </w:r>
      <w:r w:rsidRPr="00AC0BA5">
        <w:rPr>
          <w:sz w:val="28"/>
          <w:szCs w:val="28"/>
          <w:lang w:val="ru-RU"/>
        </w:rPr>
        <w:lastRenderedPageBreak/>
        <w:t>электроэнергии имеются, необходимо только произвести модернизацию системы распределения электроэнергии.</w:t>
      </w:r>
    </w:p>
    <w:p w14:paraId="6186FEBD" w14:textId="77777777" w:rsidR="00643450" w:rsidRPr="00AC0BA5" w:rsidRDefault="00643450" w:rsidP="00DB4B6C">
      <w:pPr>
        <w:pStyle w:val="a0"/>
        <w:spacing w:before="120"/>
        <w:rPr>
          <w:b/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t>Связь</w:t>
      </w:r>
    </w:p>
    <w:p w14:paraId="7EC82C76" w14:textId="40972B27" w:rsidR="00DB4B6C" w:rsidRPr="00AC0BA5" w:rsidRDefault="001E6CBC" w:rsidP="001E6CB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На территории поселения устойчиво принимаются 17 телевизионных каналов. А также </w:t>
      </w:r>
      <w:r w:rsidR="00DB4B6C" w:rsidRPr="00AC0BA5">
        <w:rPr>
          <w:sz w:val="28"/>
          <w:szCs w:val="28"/>
          <w:lang w:val="ru-RU"/>
        </w:rPr>
        <w:t>функциони</w:t>
      </w:r>
      <w:r w:rsidRPr="00AC0BA5">
        <w:rPr>
          <w:sz w:val="28"/>
          <w:szCs w:val="28"/>
          <w:lang w:val="ru-RU"/>
        </w:rPr>
        <w:t>рую</w:t>
      </w:r>
      <w:r w:rsidR="00971AB5" w:rsidRPr="00AC0BA5">
        <w:rPr>
          <w:sz w:val="28"/>
          <w:szCs w:val="28"/>
          <w:lang w:val="ru-RU"/>
        </w:rPr>
        <w:t>т 2 отделения</w:t>
      </w:r>
      <w:r w:rsidR="00DB4B6C" w:rsidRPr="00AC0BA5">
        <w:rPr>
          <w:sz w:val="28"/>
          <w:szCs w:val="28"/>
          <w:lang w:val="ru-RU"/>
        </w:rPr>
        <w:t xml:space="preserve"> почтовой связи, </w:t>
      </w:r>
      <w:r w:rsidRPr="00AC0BA5">
        <w:rPr>
          <w:sz w:val="28"/>
          <w:szCs w:val="28"/>
          <w:lang w:val="ru-RU"/>
        </w:rPr>
        <w:t>расположенны</w:t>
      </w:r>
      <w:r w:rsidR="00DB4B6C" w:rsidRPr="00AC0BA5">
        <w:rPr>
          <w:sz w:val="28"/>
          <w:szCs w:val="28"/>
          <w:lang w:val="ru-RU"/>
        </w:rPr>
        <w:t xml:space="preserve">е в </w:t>
      </w:r>
      <w:r w:rsidR="009C3232" w:rsidRPr="00AC0BA5">
        <w:rPr>
          <w:sz w:val="28"/>
          <w:szCs w:val="28"/>
          <w:lang w:val="ru-RU"/>
        </w:rPr>
        <w:t xml:space="preserve">с. </w:t>
      </w:r>
      <w:r w:rsidR="00971AB5" w:rsidRPr="00AC0BA5">
        <w:rPr>
          <w:sz w:val="28"/>
          <w:szCs w:val="28"/>
          <w:lang w:val="ru-RU"/>
        </w:rPr>
        <w:t>Боровое и в с. Береговое.</w:t>
      </w:r>
    </w:p>
    <w:p w14:paraId="51DBA3E6" w14:textId="4B9F0898" w:rsidR="003344D3" w:rsidRPr="00AC0BA5" w:rsidRDefault="003344D3" w:rsidP="003344D3">
      <w:pPr>
        <w:pStyle w:val="a0"/>
        <w:spacing w:before="120"/>
        <w:rPr>
          <w:sz w:val="28"/>
          <w:szCs w:val="28"/>
          <w:lang w:val="ru-RU"/>
        </w:rPr>
      </w:pPr>
      <w:r w:rsidRPr="00AC0BA5">
        <w:rPr>
          <w:b/>
          <w:sz w:val="28"/>
          <w:szCs w:val="28"/>
          <w:lang w:val="ru-RU"/>
        </w:rPr>
        <w:t>Санитарная очистка территории</w:t>
      </w:r>
    </w:p>
    <w:p w14:paraId="722B98BA" w14:textId="77777777" w:rsidR="003344D3" w:rsidRPr="00AC0BA5" w:rsidRDefault="003344D3" w:rsidP="003344D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Организация сбора и вывоза коммунальных отходов и мусора с территории муниципального образования относится к вопросам местного значения.</w:t>
      </w:r>
    </w:p>
    <w:p w14:paraId="0D8F002C" w14:textId="77777777" w:rsidR="003344D3" w:rsidRPr="00AC0BA5" w:rsidRDefault="003344D3" w:rsidP="003344D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Сбор, транспортирование и размещение отходов I-IV класса, а также очистка территории населенных пунктов производится силами организаций, находящихся на территории сельсовета, а также самим населением. </w:t>
      </w:r>
    </w:p>
    <w:p w14:paraId="42066157" w14:textId="77777777" w:rsidR="003344D3" w:rsidRPr="00AC0BA5" w:rsidRDefault="003344D3" w:rsidP="003344D3">
      <w:pPr>
        <w:pStyle w:val="a0"/>
        <w:rPr>
          <w:sz w:val="28"/>
          <w:szCs w:val="28"/>
          <w:lang w:val="ru-RU"/>
        </w:rPr>
      </w:pPr>
      <w:bookmarkStart w:id="46" w:name="OLE_LINK16"/>
      <w:bookmarkStart w:id="47" w:name="OLE_LINK17"/>
      <w:r w:rsidRPr="00AC0BA5">
        <w:rPr>
          <w:sz w:val="28"/>
          <w:szCs w:val="28"/>
          <w:lang w:val="ru-RU"/>
        </w:rPr>
        <w:t>На территории муниципального образования предлагается следующая схема санитарной очистки:</w:t>
      </w:r>
    </w:p>
    <w:bookmarkEnd w:id="46"/>
    <w:bookmarkEnd w:id="47"/>
    <w:p w14:paraId="09D119C8" w14:textId="77777777" w:rsidR="003344D3" w:rsidRPr="00AC0BA5" w:rsidRDefault="003344D3" w:rsidP="003344D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1.Очистка населенных пунктов от твердых коммунальных отходов.</w:t>
      </w:r>
    </w:p>
    <w:p w14:paraId="35D6B299" w14:textId="77777777" w:rsidR="003344D3" w:rsidRPr="00AC0BA5" w:rsidRDefault="003344D3" w:rsidP="003344D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Сбор твердых коммунальных отходов от жилых домов и общественных зданий проводить по планово-регулярной системе в контейнеры. Площадки под контейнеры должны быть удалены от жилых домов и учреждений на расстояние не менее 20, но не более </w:t>
      </w:r>
      <w:smartTag w:uri="urn:schemas-microsoft-com:office:smarttags" w:element="metricconverter">
        <w:smartTagPr>
          <w:attr w:name="ProductID" w:val="100 м"/>
        </w:smartTagPr>
        <w:r w:rsidRPr="00AC0BA5">
          <w:rPr>
            <w:sz w:val="28"/>
            <w:szCs w:val="28"/>
            <w:lang w:val="ru-RU"/>
          </w:rPr>
          <w:t>100 м</w:t>
        </w:r>
      </w:smartTag>
      <w:r w:rsidRPr="00AC0BA5">
        <w:rPr>
          <w:sz w:val="28"/>
          <w:szCs w:val="28"/>
          <w:lang w:val="ru-RU"/>
        </w:rPr>
        <w:t>, иметь ровное бетонное покрытие, и ограждены зелеными насаждениями.</w:t>
      </w:r>
    </w:p>
    <w:p w14:paraId="088E601E" w14:textId="1B49B436" w:rsidR="003344D3" w:rsidRPr="00AC0BA5" w:rsidRDefault="003344D3" w:rsidP="003344D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Вывоз мусора с территории населенных пунктов осуществля</w:t>
      </w:r>
      <w:r w:rsidR="00F2656B" w:rsidRPr="00AC0BA5">
        <w:rPr>
          <w:sz w:val="28"/>
          <w:szCs w:val="28"/>
          <w:lang w:val="ru-RU"/>
        </w:rPr>
        <w:t>ется</w:t>
      </w:r>
      <w:r w:rsidRPr="00AC0BA5">
        <w:rPr>
          <w:sz w:val="28"/>
          <w:szCs w:val="28"/>
          <w:lang w:val="ru-RU"/>
        </w:rPr>
        <w:t xml:space="preserve"> на полигоны ТКО.</w:t>
      </w:r>
    </w:p>
    <w:p w14:paraId="590A0BC7" w14:textId="77777777" w:rsidR="003344D3" w:rsidRPr="00AC0BA5" w:rsidRDefault="003344D3" w:rsidP="003344D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Утилизацию сельскохозяйственных отходов организовывать на местах их образования при компостировании.</w:t>
      </w:r>
    </w:p>
    <w:p w14:paraId="7172C9ED" w14:textId="77777777" w:rsidR="003344D3" w:rsidRPr="00AC0BA5" w:rsidRDefault="003344D3" w:rsidP="003344D3">
      <w:pPr>
        <w:pStyle w:val="a0"/>
        <w:rPr>
          <w:sz w:val="28"/>
          <w:szCs w:val="28"/>
          <w:u w:val="single"/>
          <w:lang w:val="ru-RU"/>
        </w:rPr>
      </w:pPr>
      <w:r w:rsidRPr="00AC0BA5">
        <w:rPr>
          <w:sz w:val="28"/>
          <w:szCs w:val="28"/>
          <w:u w:val="single"/>
          <w:lang w:val="ru-RU"/>
        </w:rPr>
        <w:t>Расчетное количество отходов в год</w:t>
      </w:r>
    </w:p>
    <w:p w14:paraId="5BB973DE" w14:textId="752E143E" w:rsidR="003344D3" w:rsidRPr="00AC0BA5" w:rsidRDefault="003344D3" w:rsidP="003344D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По данным Федеральной службы государственной статистики численность населения </w:t>
      </w:r>
      <w:r w:rsidR="00621040" w:rsidRPr="00AC0BA5">
        <w:rPr>
          <w:sz w:val="28"/>
          <w:szCs w:val="28"/>
          <w:lang w:val="ru-RU"/>
        </w:rPr>
        <w:t>Боровского</w:t>
      </w:r>
      <w:r w:rsidR="00AA7575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 xml:space="preserve">сельсовета в 2018 году составила </w:t>
      </w:r>
      <w:r w:rsidR="00F2656B" w:rsidRPr="00AC0BA5">
        <w:rPr>
          <w:sz w:val="28"/>
          <w:szCs w:val="28"/>
          <w:lang w:val="ru-RU"/>
        </w:rPr>
        <w:t>1819</w:t>
      </w:r>
      <w:r w:rsidRPr="00AC0BA5">
        <w:rPr>
          <w:sz w:val="28"/>
          <w:szCs w:val="28"/>
          <w:lang w:val="ru-RU"/>
        </w:rPr>
        <w:t xml:space="preserve"> чел., исходя из этих данных, годовой объем твердых коммунальных отходов </w:t>
      </w:r>
      <w:r w:rsidR="00621040" w:rsidRPr="00AC0BA5">
        <w:rPr>
          <w:sz w:val="28"/>
          <w:szCs w:val="28"/>
          <w:lang w:val="ru-RU"/>
        </w:rPr>
        <w:t>Боровского</w:t>
      </w:r>
      <w:r w:rsidR="00AA7575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сельсовета по региональным нормативам градостроительного проектирования Новосибирской области от 09.04.2015 г. №129 (ред. от 13.07.2015 г.) составляет:</w:t>
      </w:r>
    </w:p>
    <w:p w14:paraId="749F05B4" w14:textId="4F4228D1" w:rsidR="003344D3" w:rsidRPr="00AC0BA5" w:rsidRDefault="00F2656B" w:rsidP="003344D3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1819</w:t>
      </w:r>
      <w:r w:rsidR="003344D3" w:rsidRPr="00AC0BA5">
        <w:rPr>
          <w:sz w:val="28"/>
          <w:szCs w:val="28"/>
          <w:lang w:val="ru-RU"/>
        </w:rPr>
        <w:t>*300=</w:t>
      </w:r>
      <w:r w:rsidRPr="00AC0BA5">
        <w:rPr>
          <w:sz w:val="28"/>
          <w:szCs w:val="28"/>
          <w:lang w:val="ru-RU"/>
        </w:rPr>
        <w:t>545700</w:t>
      </w:r>
      <w:r w:rsidR="003344D3" w:rsidRPr="00AC0BA5">
        <w:rPr>
          <w:sz w:val="28"/>
          <w:szCs w:val="28"/>
          <w:lang w:val="ru-RU"/>
        </w:rPr>
        <w:t xml:space="preserve"> кг=</w:t>
      </w:r>
      <w:r w:rsidRPr="00AC0BA5">
        <w:rPr>
          <w:sz w:val="28"/>
          <w:szCs w:val="28"/>
          <w:lang w:val="ru-RU"/>
        </w:rPr>
        <w:t>545,7</w:t>
      </w:r>
      <w:r w:rsidR="003344D3" w:rsidRPr="00AC0BA5">
        <w:rPr>
          <w:sz w:val="28"/>
          <w:szCs w:val="28"/>
          <w:lang w:val="ru-RU"/>
        </w:rPr>
        <w:t xml:space="preserve"> тонн.</w:t>
      </w:r>
    </w:p>
    <w:p w14:paraId="52CEDF51" w14:textId="2BDCD8B0" w:rsidR="00A14FD0" w:rsidRPr="00AC0BA5" w:rsidRDefault="00A14FD0" w:rsidP="00CC5D4B">
      <w:pPr>
        <w:pStyle w:val="2"/>
        <w:numPr>
          <w:ilvl w:val="1"/>
          <w:numId w:val="4"/>
        </w:numPr>
        <w:ind w:left="0" w:firstLine="0"/>
        <w:rPr>
          <w:i w:val="0"/>
          <w:sz w:val="28"/>
        </w:rPr>
      </w:pPr>
      <w:bookmarkStart w:id="48" w:name="_Toc24450943"/>
      <w:r w:rsidRPr="00AC0BA5">
        <w:rPr>
          <w:i w:val="0"/>
          <w:sz w:val="28"/>
        </w:rPr>
        <w:t>Прогнозируемые ограничения использования территорий поселения</w:t>
      </w:r>
      <w:bookmarkEnd w:id="48"/>
    </w:p>
    <w:p w14:paraId="42B4585B" w14:textId="4119F6CD" w:rsidR="00242E09" w:rsidRPr="00AC0BA5" w:rsidRDefault="00242E09" w:rsidP="00242E09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 w:eastAsia="ru-RU" w:bidi="ar-SA"/>
        </w:rPr>
        <w:t xml:space="preserve">Ограничения </w:t>
      </w:r>
      <w:r w:rsidRPr="00AC0BA5">
        <w:rPr>
          <w:sz w:val="28"/>
          <w:szCs w:val="28"/>
          <w:lang w:val="ru-RU"/>
        </w:rPr>
        <w:t xml:space="preserve">использования территорий поселения устанавливаются в границах зон с особыми условиями использования территории. К таким зонам </w:t>
      </w:r>
      <w:r w:rsidR="00E16738" w:rsidRPr="00AC0BA5">
        <w:rPr>
          <w:sz w:val="28"/>
          <w:szCs w:val="28"/>
          <w:lang w:val="ru-RU"/>
        </w:rPr>
        <w:t>в соответствии со ст. 105 Земельного кодекса</w:t>
      </w:r>
      <w:r w:rsidR="008A0FE0" w:rsidRPr="00AC0BA5">
        <w:rPr>
          <w:sz w:val="28"/>
          <w:szCs w:val="28"/>
          <w:lang w:val="ru-RU"/>
        </w:rPr>
        <w:t xml:space="preserve"> РФ</w:t>
      </w:r>
      <w:r w:rsidR="00E16738" w:rsidRPr="00AC0BA5">
        <w:rPr>
          <w:sz w:val="28"/>
          <w:szCs w:val="28"/>
          <w:lang w:val="ru-RU"/>
        </w:rPr>
        <w:t xml:space="preserve">, </w:t>
      </w:r>
      <w:r w:rsidRPr="00AC0BA5">
        <w:rPr>
          <w:sz w:val="28"/>
          <w:szCs w:val="28"/>
          <w:lang w:val="ru-RU"/>
        </w:rPr>
        <w:t xml:space="preserve">на территории </w:t>
      </w:r>
      <w:r w:rsidR="00621040" w:rsidRPr="00AC0BA5">
        <w:rPr>
          <w:sz w:val="28"/>
          <w:szCs w:val="28"/>
          <w:lang w:val="ru-RU"/>
        </w:rPr>
        <w:t>Боровского</w:t>
      </w:r>
      <w:r w:rsidR="00CE614D" w:rsidRPr="00AC0BA5">
        <w:rPr>
          <w:sz w:val="28"/>
          <w:szCs w:val="28"/>
          <w:lang w:val="ru-RU"/>
        </w:rPr>
        <w:t xml:space="preserve"> </w:t>
      </w:r>
      <w:r w:rsidR="009C3232" w:rsidRPr="00AC0BA5">
        <w:rPr>
          <w:sz w:val="28"/>
          <w:szCs w:val="28"/>
          <w:lang w:val="ru-RU"/>
        </w:rPr>
        <w:t>сельсовета</w:t>
      </w:r>
      <w:r w:rsidRPr="00AC0BA5">
        <w:rPr>
          <w:sz w:val="28"/>
          <w:szCs w:val="28"/>
          <w:lang w:val="ru-RU"/>
        </w:rPr>
        <w:t xml:space="preserve"> относятся:</w:t>
      </w:r>
    </w:p>
    <w:p w14:paraId="7EAF2228" w14:textId="751AA0DE" w:rsidR="00242E09" w:rsidRPr="00AC0BA5" w:rsidRDefault="00242E09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49" w:name="dst1865"/>
      <w:bookmarkStart w:id="50" w:name="dst1866"/>
      <w:bookmarkEnd w:id="49"/>
      <w:bookmarkEnd w:id="50"/>
      <w:r w:rsidRPr="00AC0BA5">
        <w:rPr>
          <w:sz w:val="28"/>
          <w:szCs w:val="28"/>
          <w:lang w:val="ru-RU"/>
        </w:rPr>
        <w:t>защитная зона объекта культурного наследия;</w:t>
      </w:r>
    </w:p>
    <w:p w14:paraId="1FBE54FD" w14:textId="309E95AB" w:rsidR="00242E09" w:rsidRPr="00AC0BA5" w:rsidRDefault="00242E09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51" w:name="dst1867"/>
      <w:bookmarkEnd w:id="51"/>
      <w:r w:rsidRPr="00AC0BA5">
        <w:rPr>
          <w:sz w:val="28"/>
          <w:szCs w:val="28"/>
          <w:lang w:val="ru-RU"/>
        </w:rPr>
        <w:lastRenderedPageBreak/>
        <w:t>охранная зона объектов электроэнергетики (объектов электросетевого хозяйства и объектов по производству электрической энергии);</w:t>
      </w:r>
    </w:p>
    <w:p w14:paraId="12D2D4B4" w14:textId="67966E3A" w:rsidR="00E16738" w:rsidRPr="00AC0BA5" w:rsidRDefault="00E16738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охранная зона железных дорог;</w:t>
      </w:r>
    </w:p>
    <w:p w14:paraId="205135D3" w14:textId="5164649E" w:rsidR="00242E09" w:rsidRPr="00AC0BA5" w:rsidRDefault="00242E09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52" w:name="dst1868"/>
      <w:bookmarkStart w:id="53" w:name="dst1869"/>
      <w:bookmarkEnd w:id="52"/>
      <w:bookmarkEnd w:id="53"/>
      <w:r w:rsidRPr="00AC0BA5">
        <w:rPr>
          <w:sz w:val="28"/>
          <w:szCs w:val="28"/>
          <w:lang w:val="ru-RU"/>
        </w:rPr>
        <w:t>придорожные</w:t>
      </w:r>
      <w:r w:rsidR="00042F82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полосы</w:t>
      </w:r>
      <w:r w:rsidR="00042F82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автомобильных дорог;</w:t>
      </w:r>
    </w:p>
    <w:p w14:paraId="21DE5DF4" w14:textId="504E2ACE" w:rsidR="00E16738" w:rsidRPr="00AC0BA5" w:rsidRDefault="00242E09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54" w:name="dst1870"/>
      <w:bookmarkEnd w:id="54"/>
      <w:r w:rsidRPr="00AC0BA5">
        <w:rPr>
          <w:sz w:val="28"/>
          <w:szCs w:val="28"/>
          <w:lang w:val="ru-RU"/>
        </w:rPr>
        <w:t>охранная</w:t>
      </w:r>
      <w:r w:rsidR="00E16738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зона</w:t>
      </w:r>
      <w:r w:rsidR="00E16738" w:rsidRPr="00AC0BA5">
        <w:rPr>
          <w:sz w:val="28"/>
          <w:szCs w:val="28"/>
          <w:lang w:val="ru-RU"/>
        </w:rPr>
        <w:t xml:space="preserve"> газопровода;</w:t>
      </w:r>
    </w:p>
    <w:p w14:paraId="6DD0A3EF" w14:textId="499433E2" w:rsidR="00242E09" w:rsidRPr="00AC0BA5" w:rsidRDefault="00242E09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55" w:name="dst1871"/>
      <w:bookmarkEnd w:id="55"/>
      <w:r w:rsidRPr="00AC0BA5">
        <w:rPr>
          <w:sz w:val="28"/>
          <w:szCs w:val="28"/>
          <w:lang w:val="ru-RU"/>
        </w:rPr>
        <w:t>охранная</w:t>
      </w:r>
      <w:r w:rsidR="00E16738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зона</w:t>
      </w:r>
      <w:r w:rsidR="00E16738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линий и сооружений связи;</w:t>
      </w:r>
    </w:p>
    <w:p w14:paraId="142F4774" w14:textId="2DB83943" w:rsidR="00242E09" w:rsidRPr="00AC0BA5" w:rsidRDefault="00242E09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56" w:name="dst1872"/>
      <w:bookmarkStart w:id="57" w:name="dst1875"/>
      <w:bookmarkEnd w:id="56"/>
      <w:bookmarkEnd w:id="57"/>
      <w:r w:rsidRPr="00AC0BA5">
        <w:rPr>
          <w:sz w:val="28"/>
          <w:szCs w:val="28"/>
          <w:lang w:val="ru-RU"/>
        </w:rPr>
        <w:t>охранная</w:t>
      </w:r>
      <w:r w:rsidR="00E16738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зона</w:t>
      </w:r>
      <w:r w:rsidR="00E16738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особо охраняемой природной территории;</w:t>
      </w:r>
    </w:p>
    <w:p w14:paraId="2951B5B0" w14:textId="5050869B" w:rsidR="00242E09" w:rsidRPr="00AC0BA5" w:rsidRDefault="00242E09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58" w:name="dst1876"/>
      <w:bookmarkStart w:id="59" w:name="dst1877"/>
      <w:bookmarkEnd w:id="58"/>
      <w:bookmarkEnd w:id="59"/>
      <w:proofErr w:type="spellStart"/>
      <w:r w:rsidRPr="00AC0BA5">
        <w:rPr>
          <w:sz w:val="28"/>
          <w:szCs w:val="28"/>
          <w:lang w:val="ru-RU"/>
        </w:rPr>
        <w:t>водоохранная</w:t>
      </w:r>
      <w:proofErr w:type="spellEnd"/>
      <w:r w:rsidRPr="00AC0BA5">
        <w:rPr>
          <w:sz w:val="28"/>
          <w:szCs w:val="28"/>
          <w:lang w:val="ru-RU"/>
        </w:rPr>
        <w:t xml:space="preserve"> зона;</w:t>
      </w:r>
    </w:p>
    <w:p w14:paraId="3EB3EC17" w14:textId="776A9C81" w:rsidR="00242E09" w:rsidRPr="00AC0BA5" w:rsidRDefault="00242E09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60" w:name="dst1878"/>
      <w:bookmarkEnd w:id="60"/>
      <w:r w:rsidRPr="00AC0BA5">
        <w:rPr>
          <w:sz w:val="28"/>
          <w:szCs w:val="28"/>
          <w:lang w:val="ru-RU"/>
        </w:rPr>
        <w:t>прибрежная защитная</w:t>
      </w:r>
      <w:r w:rsidR="00E16738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полоса;</w:t>
      </w:r>
    </w:p>
    <w:p w14:paraId="00D94B8E" w14:textId="3975E5FA" w:rsidR="00242E09" w:rsidRPr="00AC0BA5" w:rsidRDefault="00242E09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61" w:name="dst1879"/>
      <w:bookmarkStart w:id="62" w:name="dst1880"/>
      <w:bookmarkEnd w:id="61"/>
      <w:bookmarkEnd w:id="62"/>
      <w:r w:rsidRPr="00AC0BA5">
        <w:rPr>
          <w:sz w:val="28"/>
          <w:szCs w:val="28"/>
          <w:lang w:val="ru-RU"/>
        </w:rPr>
        <w:t>зоны</w:t>
      </w:r>
      <w:r w:rsidR="00E16738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санитарной охраны источников питьевого и хозяйственно-бытового водоснабжения;</w:t>
      </w:r>
    </w:p>
    <w:p w14:paraId="2B3431BF" w14:textId="257B1D3D" w:rsidR="00242E09" w:rsidRPr="00AC0BA5" w:rsidRDefault="00242E09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63" w:name="dst1881"/>
      <w:bookmarkEnd w:id="63"/>
      <w:r w:rsidRPr="00AC0BA5">
        <w:rPr>
          <w:sz w:val="28"/>
          <w:szCs w:val="28"/>
          <w:lang w:val="ru-RU"/>
        </w:rPr>
        <w:t>зоны</w:t>
      </w:r>
      <w:r w:rsidR="00E16738" w:rsidRPr="00AC0BA5">
        <w:rPr>
          <w:sz w:val="28"/>
          <w:szCs w:val="28"/>
          <w:lang w:val="ru-RU"/>
        </w:rPr>
        <w:t xml:space="preserve"> </w:t>
      </w:r>
      <w:r w:rsidRPr="00AC0BA5">
        <w:rPr>
          <w:sz w:val="28"/>
          <w:szCs w:val="28"/>
          <w:lang w:val="ru-RU"/>
        </w:rPr>
        <w:t>затопления и подтопления;</w:t>
      </w:r>
    </w:p>
    <w:p w14:paraId="0C6537D8" w14:textId="49958DB6" w:rsidR="00242E09" w:rsidRPr="00AC0BA5" w:rsidRDefault="00242E09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64" w:name="dst1882"/>
      <w:bookmarkEnd w:id="64"/>
      <w:r w:rsidRPr="00AC0BA5">
        <w:rPr>
          <w:sz w:val="28"/>
          <w:szCs w:val="28"/>
          <w:lang w:val="ru-RU"/>
        </w:rPr>
        <w:t>санитарно-защитн</w:t>
      </w:r>
      <w:r w:rsidR="00E16738" w:rsidRPr="00AC0BA5">
        <w:rPr>
          <w:sz w:val="28"/>
          <w:szCs w:val="28"/>
          <w:lang w:val="ru-RU"/>
        </w:rPr>
        <w:t xml:space="preserve">ая </w:t>
      </w:r>
      <w:r w:rsidRPr="00AC0BA5">
        <w:rPr>
          <w:sz w:val="28"/>
          <w:szCs w:val="28"/>
          <w:lang w:val="ru-RU"/>
        </w:rPr>
        <w:t>зон</w:t>
      </w:r>
      <w:r w:rsidR="00E16738" w:rsidRPr="00AC0BA5">
        <w:rPr>
          <w:sz w:val="28"/>
          <w:szCs w:val="28"/>
          <w:lang w:val="ru-RU"/>
        </w:rPr>
        <w:t>а;</w:t>
      </w:r>
    </w:p>
    <w:p w14:paraId="70EE4EAB" w14:textId="7E0B8A17" w:rsidR="00242E09" w:rsidRPr="00AC0BA5" w:rsidRDefault="00E16738" w:rsidP="00CC5D4B">
      <w:pPr>
        <w:pStyle w:val="a0"/>
        <w:numPr>
          <w:ilvl w:val="0"/>
          <w:numId w:val="6"/>
        </w:numPr>
        <w:rPr>
          <w:sz w:val="28"/>
          <w:szCs w:val="28"/>
          <w:lang w:val="ru-RU"/>
        </w:rPr>
      </w:pPr>
      <w:bookmarkStart w:id="65" w:name="dst1883"/>
      <w:bookmarkStart w:id="66" w:name="dst1884"/>
      <w:bookmarkStart w:id="67" w:name="dst1885"/>
      <w:bookmarkStart w:id="68" w:name="dst1888"/>
      <w:bookmarkStart w:id="69" w:name="dst1889"/>
      <w:bookmarkStart w:id="70" w:name="dst1892"/>
      <w:bookmarkEnd w:id="65"/>
      <w:bookmarkEnd w:id="66"/>
      <w:bookmarkEnd w:id="67"/>
      <w:bookmarkEnd w:id="68"/>
      <w:bookmarkEnd w:id="69"/>
      <w:bookmarkEnd w:id="70"/>
      <w:r w:rsidRPr="00AC0BA5">
        <w:rPr>
          <w:sz w:val="28"/>
          <w:szCs w:val="28"/>
          <w:lang w:val="ru-RU"/>
        </w:rPr>
        <w:t>о</w:t>
      </w:r>
      <w:r w:rsidR="00242E09" w:rsidRPr="00AC0BA5">
        <w:rPr>
          <w:sz w:val="28"/>
          <w:szCs w:val="28"/>
          <w:lang w:val="ru-RU"/>
        </w:rPr>
        <w:t>хранная</w:t>
      </w:r>
      <w:r w:rsidRPr="00AC0BA5">
        <w:rPr>
          <w:sz w:val="28"/>
          <w:szCs w:val="28"/>
          <w:lang w:val="ru-RU"/>
        </w:rPr>
        <w:t xml:space="preserve"> </w:t>
      </w:r>
      <w:r w:rsidR="00242E09" w:rsidRPr="00AC0BA5">
        <w:rPr>
          <w:sz w:val="28"/>
          <w:szCs w:val="28"/>
          <w:lang w:val="ru-RU"/>
        </w:rPr>
        <w:t>зона</w:t>
      </w:r>
      <w:r w:rsidRPr="00AC0BA5">
        <w:rPr>
          <w:sz w:val="28"/>
          <w:szCs w:val="28"/>
          <w:lang w:val="ru-RU"/>
        </w:rPr>
        <w:t xml:space="preserve"> </w:t>
      </w:r>
      <w:r w:rsidR="00242E09" w:rsidRPr="00AC0BA5">
        <w:rPr>
          <w:sz w:val="28"/>
          <w:szCs w:val="28"/>
          <w:lang w:val="ru-RU"/>
        </w:rPr>
        <w:t>тепловых сетей.</w:t>
      </w:r>
    </w:p>
    <w:p w14:paraId="00DBF1C2" w14:textId="6BEF6BF9" w:rsidR="000D651C" w:rsidRPr="00AC0BA5" w:rsidRDefault="000D651C" w:rsidP="000D651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Установление зон с особыми условиями использования территории осуществляется в соответствии с действующим законодательством.</w:t>
      </w:r>
    </w:p>
    <w:p w14:paraId="38B3FB11" w14:textId="5715466C" w:rsidR="007569FB" w:rsidRPr="00AC0BA5" w:rsidRDefault="007569FB" w:rsidP="00CC5D4B">
      <w:pPr>
        <w:pStyle w:val="3"/>
        <w:numPr>
          <w:ilvl w:val="2"/>
          <w:numId w:val="4"/>
        </w:numPr>
        <w:ind w:left="0" w:firstLine="0"/>
        <w:rPr>
          <w:i w:val="0"/>
          <w:sz w:val="28"/>
          <w:szCs w:val="28"/>
        </w:rPr>
      </w:pPr>
      <w:bookmarkStart w:id="71" w:name="_Toc522808448"/>
      <w:bookmarkStart w:id="72" w:name="_Toc24450944"/>
      <w:r w:rsidRPr="00AC0BA5">
        <w:rPr>
          <w:i w:val="0"/>
          <w:sz w:val="28"/>
          <w:szCs w:val="28"/>
        </w:rPr>
        <w:t>Объекты культурного наследия</w:t>
      </w:r>
      <w:bookmarkEnd w:id="71"/>
      <w:bookmarkEnd w:id="72"/>
    </w:p>
    <w:p w14:paraId="544A078D" w14:textId="1C1DF7BB" w:rsidR="009C3232" w:rsidRPr="00AC0BA5" w:rsidRDefault="000C0052" w:rsidP="007569FB">
      <w:pPr>
        <w:ind w:firstLine="709"/>
        <w:rPr>
          <w:sz w:val="28"/>
          <w:szCs w:val="28"/>
        </w:rPr>
      </w:pPr>
      <w:r w:rsidRPr="00AC0BA5">
        <w:rPr>
          <w:sz w:val="28"/>
          <w:szCs w:val="28"/>
        </w:rPr>
        <w:t>Н</w:t>
      </w:r>
      <w:r w:rsidR="00DB4B6C" w:rsidRPr="00AC0BA5">
        <w:rPr>
          <w:sz w:val="28"/>
          <w:szCs w:val="28"/>
        </w:rPr>
        <w:t xml:space="preserve">а территории </w:t>
      </w:r>
      <w:r w:rsidR="00621040" w:rsidRPr="00AC0BA5">
        <w:rPr>
          <w:sz w:val="28"/>
          <w:szCs w:val="28"/>
        </w:rPr>
        <w:t>Боровского</w:t>
      </w:r>
      <w:r w:rsidR="00CE614D" w:rsidRPr="00AC0BA5">
        <w:rPr>
          <w:sz w:val="28"/>
          <w:szCs w:val="28"/>
        </w:rPr>
        <w:t xml:space="preserve"> </w:t>
      </w:r>
      <w:r w:rsidR="009C3232" w:rsidRPr="00AC0BA5">
        <w:rPr>
          <w:sz w:val="28"/>
          <w:szCs w:val="28"/>
        </w:rPr>
        <w:t>сельсовета</w:t>
      </w:r>
      <w:r w:rsidRPr="00AC0BA5">
        <w:rPr>
          <w:sz w:val="28"/>
          <w:szCs w:val="28"/>
        </w:rPr>
        <w:t xml:space="preserve"> </w:t>
      </w:r>
      <w:r w:rsidR="009C3232" w:rsidRPr="00AC0BA5">
        <w:rPr>
          <w:sz w:val="28"/>
          <w:szCs w:val="28"/>
        </w:rPr>
        <w:t>отсутствуют</w:t>
      </w:r>
      <w:r w:rsidRPr="00AC0BA5">
        <w:rPr>
          <w:sz w:val="28"/>
          <w:szCs w:val="28"/>
        </w:rPr>
        <w:t xml:space="preserve"> объекты культурного наследия </w:t>
      </w:r>
      <w:r w:rsidR="009C3232" w:rsidRPr="00AC0BA5">
        <w:rPr>
          <w:sz w:val="28"/>
          <w:szCs w:val="28"/>
        </w:rPr>
        <w:t>федерального и регионального значения.</w:t>
      </w:r>
    </w:p>
    <w:p w14:paraId="05725E9A" w14:textId="44B591EE" w:rsidR="00DB4B6C" w:rsidRPr="00AC0BA5" w:rsidRDefault="009C3232" w:rsidP="007569FB">
      <w:pPr>
        <w:ind w:firstLine="709"/>
        <w:rPr>
          <w:sz w:val="28"/>
          <w:szCs w:val="28"/>
        </w:rPr>
      </w:pPr>
      <w:r w:rsidRPr="00AC0BA5">
        <w:rPr>
          <w:sz w:val="28"/>
          <w:szCs w:val="28"/>
        </w:rPr>
        <w:t xml:space="preserve">На территории </w:t>
      </w:r>
      <w:r w:rsidR="00621040" w:rsidRPr="00AC0BA5">
        <w:rPr>
          <w:sz w:val="28"/>
          <w:szCs w:val="28"/>
        </w:rPr>
        <w:t>Боровского</w:t>
      </w:r>
      <w:r w:rsidR="00CE614D" w:rsidRPr="00AC0BA5">
        <w:rPr>
          <w:sz w:val="28"/>
          <w:szCs w:val="28"/>
        </w:rPr>
        <w:t xml:space="preserve"> </w:t>
      </w:r>
      <w:r w:rsidRPr="00AC0BA5">
        <w:rPr>
          <w:sz w:val="28"/>
          <w:szCs w:val="28"/>
        </w:rPr>
        <w:t>сельсовета расположены</w:t>
      </w:r>
      <w:r w:rsidR="000C0052" w:rsidRPr="00AC0BA5">
        <w:rPr>
          <w:sz w:val="28"/>
          <w:szCs w:val="28"/>
        </w:rPr>
        <w:t xml:space="preserve"> выявленные объекты культурного наследия (таблица 2.</w:t>
      </w:r>
      <w:r w:rsidR="00CC091C" w:rsidRPr="00AC0BA5">
        <w:rPr>
          <w:sz w:val="28"/>
          <w:szCs w:val="28"/>
        </w:rPr>
        <w:t>13</w:t>
      </w:r>
      <w:r w:rsidR="000C0052" w:rsidRPr="00AC0BA5">
        <w:rPr>
          <w:sz w:val="28"/>
          <w:szCs w:val="28"/>
        </w:rPr>
        <w:t>)</w:t>
      </w:r>
      <w:r w:rsidR="00DB4B6C" w:rsidRPr="00AC0BA5">
        <w:rPr>
          <w:sz w:val="28"/>
          <w:szCs w:val="28"/>
        </w:rPr>
        <w:t>.</w:t>
      </w:r>
    </w:p>
    <w:p w14:paraId="42B8D23E" w14:textId="77777777" w:rsidR="00242E09" w:rsidRPr="00AC0BA5" w:rsidRDefault="00242E09" w:rsidP="009C3232">
      <w:pPr>
        <w:ind w:firstLine="709"/>
        <w:rPr>
          <w:sz w:val="28"/>
          <w:szCs w:val="28"/>
        </w:rPr>
      </w:pPr>
      <w:r w:rsidRPr="00AC0BA5">
        <w:rPr>
          <w:sz w:val="28"/>
          <w:szCs w:val="28"/>
        </w:rPr>
        <w:t>Границы территории в отношении объектов культурного наследия регионального значения не установлены. Согласно ч. 4 ст. 34.1 Федерального закона от 25.06.2002 № 73-ФЗ «Об объектах культурного наследия (памятниках истории и культуры) народов Российской Федерации» в случае отсутствия утвержденных границ территории объекта культурного наследия, расположенного в границах населенного пункта, границы защитной зоны такого объекта устанавливаются на расстоянии 200 метров от линии внешней стены памятника. Границы зон охраны указанных объектов культурного наследия не установлены.</w:t>
      </w:r>
    </w:p>
    <w:p w14:paraId="26149CB3" w14:textId="404B9AA0" w:rsidR="000C0052" w:rsidRPr="003472EA" w:rsidRDefault="000C0052" w:rsidP="000C0052">
      <w:pPr>
        <w:keepNext/>
        <w:spacing w:before="120"/>
        <w:ind w:firstLine="709"/>
        <w:jc w:val="right"/>
        <w:rPr>
          <w:b/>
          <w:sz w:val="28"/>
          <w:szCs w:val="28"/>
        </w:rPr>
      </w:pPr>
      <w:r w:rsidRPr="003472EA">
        <w:rPr>
          <w:b/>
          <w:sz w:val="28"/>
          <w:szCs w:val="28"/>
        </w:rPr>
        <w:t>Таблица 2.</w:t>
      </w:r>
      <w:r w:rsidR="00E147DD" w:rsidRPr="003472EA">
        <w:rPr>
          <w:b/>
          <w:sz w:val="28"/>
          <w:szCs w:val="28"/>
        </w:rPr>
        <w:t>7</w:t>
      </w:r>
    </w:p>
    <w:p w14:paraId="7FCC34D3" w14:textId="27E2E6C4" w:rsidR="000C0052" w:rsidRPr="003472EA" w:rsidRDefault="000C0052" w:rsidP="000C0052">
      <w:pPr>
        <w:keepNext/>
        <w:suppressAutoHyphens/>
        <w:spacing w:after="120"/>
        <w:jc w:val="center"/>
        <w:rPr>
          <w:b/>
          <w:sz w:val="28"/>
          <w:szCs w:val="28"/>
        </w:rPr>
      </w:pPr>
      <w:r w:rsidRPr="003472EA">
        <w:rPr>
          <w:b/>
          <w:sz w:val="28"/>
          <w:szCs w:val="28"/>
        </w:rPr>
        <w:t xml:space="preserve">Выявленные объекты культурного наследия, расположенные на территории </w:t>
      </w:r>
      <w:r w:rsidR="00621040" w:rsidRPr="003472EA">
        <w:rPr>
          <w:b/>
          <w:sz w:val="28"/>
          <w:szCs w:val="28"/>
        </w:rPr>
        <w:t>Боровского</w:t>
      </w:r>
      <w:r w:rsidR="001153F4" w:rsidRPr="003472EA">
        <w:rPr>
          <w:b/>
          <w:sz w:val="28"/>
          <w:szCs w:val="28"/>
        </w:rPr>
        <w:t xml:space="preserve"> </w:t>
      </w:r>
      <w:r w:rsidR="00C735BA" w:rsidRPr="003472EA">
        <w:rPr>
          <w:b/>
          <w:sz w:val="28"/>
          <w:szCs w:val="28"/>
        </w:rPr>
        <w:t xml:space="preserve">сельсовета </w:t>
      </w:r>
      <w:r w:rsidR="00B51A42" w:rsidRPr="003472EA">
        <w:rPr>
          <w:b/>
          <w:sz w:val="28"/>
          <w:szCs w:val="28"/>
        </w:rPr>
        <w:t>Новосибирского района</w:t>
      </w:r>
      <w:r w:rsidR="001153F4" w:rsidRPr="003472EA">
        <w:rPr>
          <w:b/>
          <w:sz w:val="28"/>
          <w:szCs w:val="28"/>
        </w:rPr>
        <w:t xml:space="preserve"> </w:t>
      </w:r>
      <w:r w:rsidR="00C735BA" w:rsidRPr="003472EA">
        <w:rPr>
          <w:b/>
          <w:sz w:val="28"/>
          <w:szCs w:val="28"/>
        </w:rPr>
        <w:t>Новосибирской области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0"/>
        <w:gridCol w:w="3631"/>
        <w:gridCol w:w="4843"/>
      </w:tblGrid>
      <w:tr w:rsidR="008F4956" w:rsidRPr="003472EA" w14:paraId="7ED9DCCE" w14:textId="77777777" w:rsidTr="003472EA">
        <w:trPr>
          <w:tblHeader/>
          <w:jc w:val="center"/>
        </w:trPr>
        <w:tc>
          <w:tcPr>
            <w:tcW w:w="456" w:type="pct"/>
            <w:shd w:val="clear" w:color="auto" w:fill="auto"/>
          </w:tcPr>
          <w:p w14:paraId="58136C86" w14:textId="77777777" w:rsidR="008F4956" w:rsidRPr="003472EA" w:rsidRDefault="008F4956" w:rsidP="000C0052">
            <w:pPr>
              <w:keepNext/>
              <w:jc w:val="center"/>
              <w:rPr>
                <w:b/>
                <w:sz w:val="22"/>
                <w:szCs w:val="22"/>
              </w:rPr>
            </w:pPr>
            <w:r w:rsidRPr="003472E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947" w:type="pct"/>
            <w:shd w:val="clear" w:color="auto" w:fill="auto"/>
          </w:tcPr>
          <w:p w14:paraId="7C3743D7" w14:textId="77777777" w:rsidR="008F4956" w:rsidRPr="003472EA" w:rsidRDefault="008F4956" w:rsidP="000C0052">
            <w:pPr>
              <w:keepNext/>
              <w:jc w:val="center"/>
              <w:rPr>
                <w:b/>
                <w:sz w:val="22"/>
                <w:szCs w:val="22"/>
              </w:rPr>
            </w:pPr>
            <w:r w:rsidRPr="003472EA">
              <w:rPr>
                <w:b/>
                <w:sz w:val="22"/>
                <w:szCs w:val="22"/>
              </w:rPr>
              <w:t>Наименование объекта культурного наследия</w:t>
            </w:r>
          </w:p>
        </w:tc>
        <w:tc>
          <w:tcPr>
            <w:tcW w:w="2598" w:type="pct"/>
            <w:shd w:val="clear" w:color="auto" w:fill="auto"/>
          </w:tcPr>
          <w:p w14:paraId="6F329646" w14:textId="722D38B7" w:rsidR="008F4956" w:rsidRPr="003472EA" w:rsidRDefault="008F4956" w:rsidP="000C0052">
            <w:pPr>
              <w:keepNext/>
              <w:jc w:val="center"/>
              <w:rPr>
                <w:b/>
                <w:sz w:val="22"/>
                <w:szCs w:val="22"/>
              </w:rPr>
            </w:pPr>
            <w:r w:rsidRPr="003472EA">
              <w:rPr>
                <w:b/>
                <w:sz w:val="22"/>
                <w:szCs w:val="22"/>
              </w:rPr>
              <w:t>Местонахождение объекта культурного наследия (адрес)</w:t>
            </w:r>
          </w:p>
        </w:tc>
      </w:tr>
      <w:tr w:rsidR="008F4956" w:rsidRPr="003472EA" w14:paraId="66B7E317" w14:textId="77777777" w:rsidTr="003472EA">
        <w:trPr>
          <w:jc w:val="center"/>
        </w:trPr>
        <w:tc>
          <w:tcPr>
            <w:tcW w:w="456" w:type="pct"/>
            <w:shd w:val="clear" w:color="auto" w:fill="auto"/>
          </w:tcPr>
          <w:p w14:paraId="06F8C2E1" w14:textId="77777777" w:rsidR="008F4956" w:rsidRPr="003472EA" w:rsidRDefault="008F4956" w:rsidP="009C3232">
            <w:pPr>
              <w:jc w:val="center"/>
              <w:rPr>
                <w:sz w:val="22"/>
                <w:szCs w:val="22"/>
              </w:rPr>
            </w:pPr>
            <w:r w:rsidRPr="003472EA">
              <w:rPr>
                <w:sz w:val="22"/>
                <w:szCs w:val="22"/>
              </w:rPr>
              <w:t>1.</w:t>
            </w:r>
          </w:p>
        </w:tc>
        <w:tc>
          <w:tcPr>
            <w:tcW w:w="1947" w:type="pct"/>
            <w:shd w:val="clear" w:color="auto" w:fill="auto"/>
          </w:tcPr>
          <w:p w14:paraId="1058D57B" w14:textId="1CF84FDA" w:rsidR="008F4956" w:rsidRPr="003472EA" w:rsidRDefault="008F4956" w:rsidP="009C3232">
            <w:pPr>
              <w:rPr>
                <w:sz w:val="22"/>
                <w:szCs w:val="22"/>
              </w:rPr>
            </w:pPr>
            <w:r w:rsidRPr="003472EA">
              <w:rPr>
                <w:sz w:val="22"/>
                <w:szCs w:val="22"/>
              </w:rPr>
              <w:t>Поселение Боровое-2</w:t>
            </w:r>
          </w:p>
        </w:tc>
        <w:tc>
          <w:tcPr>
            <w:tcW w:w="2598" w:type="pct"/>
            <w:shd w:val="clear" w:color="auto" w:fill="auto"/>
          </w:tcPr>
          <w:p w14:paraId="3B029BD0" w14:textId="560F0030" w:rsidR="008F4956" w:rsidRPr="003472EA" w:rsidRDefault="008D414D" w:rsidP="009C3232">
            <w:pPr>
              <w:rPr>
                <w:sz w:val="22"/>
                <w:szCs w:val="22"/>
              </w:rPr>
            </w:pPr>
            <w:proofErr w:type="spellStart"/>
            <w:r w:rsidRPr="003472EA">
              <w:rPr>
                <w:sz w:val="22"/>
                <w:szCs w:val="22"/>
              </w:rPr>
              <w:t>Боровской</w:t>
            </w:r>
            <w:proofErr w:type="spellEnd"/>
            <w:r w:rsidRPr="003472EA">
              <w:rPr>
                <w:sz w:val="22"/>
                <w:szCs w:val="22"/>
              </w:rPr>
              <w:t xml:space="preserve"> сельсовет</w:t>
            </w:r>
          </w:p>
        </w:tc>
      </w:tr>
      <w:tr w:rsidR="008F4956" w:rsidRPr="003472EA" w14:paraId="5A060AB2" w14:textId="77777777" w:rsidTr="003472EA">
        <w:trPr>
          <w:jc w:val="center"/>
        </w:trPr>
        <w:tc>
          <w:tcPr>
            <w:tcW w:w="456" w:type="pct"/>
            <w:shd w:val="clear" w:color="auto" w:fill="auto"/>
          </w:tcPr>
          <w:p w14:paraId="0B5085F6" w14:textId="768357E7" w:rsidR="008F4956" w:rsidRPr="003472EA" w:rsidRDefault="008F4956" w:rsidP="009C3232">
            <w:pPr>
              <w:jc w:val="center"/>
              <w:rPr>
                <w:sz w:val="22"/>
                <w:szCs w:val="22"/>
              </w:rPr>
            </w:pPr>
            <w:r w:rsidRPr="003472EA">
              <w:rPr>
                <w:sz w:val="22"/>
                <w:szCs w:val="22"/>
              </w:rPr>
              <w:t>2</w:t>
            </w:r>
          </w:p>
        </w:tc>
        <w:tc>
          <w:tcPr>
            <w:tcW w:w="1947" w:type="pct"/>
            <w:shd w:val="clear" w:color="auto" w:fill="auto"/>
          </w:tcPr>
          <w:p w14:paraId="2B2FF2A1" w14:textId="7D1C1976" w:rsidR="008F4956" w:rsidRPr="003472EA" w:rsidRDefault="008F4956" w:rsidP="009C3232">
            <w:pPr>
              <w:rPr>
                <w:sz w:val="22"/>
                <w:szCs w:val="22"/>
              </w:rPr>
            </w:pPr>
            <w:r w:rsidRPr="003472EA">
              <w:rPr>
                <w:sz w:val="22"/>
                <w:szCs w:val="22"/>
              </w:rPr>
              <w:t>Поселение Боровое-3</w:t>
            </w:r>
          </w:p>
        </w:tc>
        <w:tc>
          <w:tcPr>
            <w:tcW w:w="2598" w:type="pct"/>
            <w:shd w:val="clear" w:color="auto" w:fill="auto"/>
          </w:tcPr>
          <w:p w14:paraId="4DEDFEFA" w14:textId="47055739" w:rsidR="008F4956" w:rsidRPr="003472EA" w:rsidRDefault="008D414D" w:rsidP="009C3232">
            <w:pPr>
              <w:rPr>
                <w:sz w:val="22"/>
                <w:szCs w:val="22"/>
              </w:rPr>
            </w:pPr>
            <w:proofErr w:type="spellStart"/>
            <w:r w:rsidRPr="003472EA">
              <w:rPr>
                <w:sz w:val="22"/>
                <w:szCs w:val="22"/>
              </w:rPr>
              <w:t>Боровской</w:t>
            </w:r>
            <w:proofErr w:type="spellEnd"/>
            <w:r w:rsidRPr="003472EA">
              <w:rPr>
                <w:sz w:val="22"/>
                <w:szCs w:val="22"/>
              </w:rPr>
              <w:t xml:space="preserve"> сельсовет</w:t>
            </w:r>
          </w:p>
        </w:tc>
      </w:tr>
      <w:tr w:rsidR="008F4956" w:rsidRPr="003472EA" w14:paraId="45FE2EBB" w14:textId="77777777" w:rsidTr="003472EA">
        <w:trPr>
          <w:jc w:val="center"/>
        </w:trPr>
        <w:tc>
          <w:tcPr>
            <w:tcW w:w="456" w:type="pct"/>
            <w:shd w:val="clear" w:color="auto" w:fill="auto"/>
          </w:tcPr>
          <w:p w14:paraId="7DF840D7" w14:textId="435382E4" w:rsidR="008F4956" w:rsidRPr="003472EA" w:rsidRDefault="008F4956" w:rsidP="009C3232">
            <w:pPr>
              <w:jc w:val="center"/>
              <w:rPr>
                <w:sz w:val="22"/>
                <w:szCs w:val="22"/>
              </w:rPr>
            </w:pPr>
            <w:r w:rsidRPr="003472EA">
              <w:rPr>
                <w:sz w:val="22"/>
                <w:szCs w:val="22"/>
              </w:rPr>
              <w:t>3</w:t>
            </w:r>
          </w:p>
        </w:tc>
        <w:tc>
          <w:tcPr>
            <w:tcW w:w="1947" w:type="pct"/>
            <w:shd w:val="clear" w:color="auto" w:fill="auto"/>
          </w:tcPr>
          <w:p w14:paraId="37DC7A68" w14:textId="4FEE72B9" w:rsidR="008F4956" w:rsidRPr="003472EA" w:rsidRDefault="008F4956" w:rsidP="009C3232">
            <w:pPr>
              <w:rPr>
                <w:sz w:val="22"/>
                <w:szCs w:val="22"/>
              </w:rPr>
            </w:pPr>
            <w:r w:rsidRPr="003472EA">
              <w:rPr>
                <w:sz w:val="22"/>
                <w:szCs w:val="22"/>
              </w:rPr>
              <w:t>Поселение Боровое-4</w:t>
            </w:r>
          </w:p>
        </w:tc>
        <w:tc>
          <w:tcPr>
            <w:tcW w:w="2598" w:type="pct"/>
            <w:shd w:val="clear" w:color="auto" w:fill="auto"/>
          </w:tcPr>
          <w:p w14:paraId="5468CAB6" w14:textId="32EFF761" w:rsidR="008F4956" w:rsidRPr="003472EA" w:rsidRDefault="008D414D" w:rsidP="009C3232">
            <w:pPr>
              <w:rPr>
                <w:sz w:val="22"/>
                <w:szCs w:val="22"/>
              </w:rPr>
            </w:pPr>
            <w:proofErr w:type="spellStart"/>
            <w:r w:rsidRPr="003472EA">
              <w:rPr>
                <w:sz w:val="22"/>
                <w:szCs w:val="22"/>
              </w:rPr>
              <w:t>Боровской</w:t>
            </w:r>
            <w:proofErr w:type="spellEnd"/>
            <w:r w:rsidRPr="003472EA">
              <w:rPr>
                <w:sz w:val="22"/>
                <w:szCs w:val="22"/>
              </w:rPr>
              <w:t xml:space="preserve"> сельсовет</w:t>
            </w:r>
          </w:p>
        </w:tc>
      </w:tr>
    </w:tbl>
    <w:p w14:paraId="17EC5E4C" w14:textId="467B5B82" w:rsidR="00DB4B6C" w:rsidRPr="00AC0BA5" w:rsidRDefault="00DB4B6C" w:rsidP="00CC5D4B">
      <w:pPr>
        <w:pStyle w:val="3"/>
        <w:numPr>
          <w:ilvl w:val="2"/>
          <w:numId w:val="4"/>
        </w:numPr>
        <w:ind w:left="0" w:firstLine="0"/>
        <w:rPr>
          <w:i w:val="0"/>
          <w:sz w:val="28"/>
          <w:szCs w:val="28"/>
        </w:rPr>
      </w:pPr>
      <w:bookmarkStart w:id="73" w:name="_Toc24450945"/>
      <w:r w:rsidRPr="00AC0BA5">
        <w:rPr>
          <w:i w:val="0"/>
          <w:sz w:val="28"/>
          <w:szCs w:val="28"/>
        </w:rPr>
        <w:lastRenderedPageBreak/>
        <w:t>Объекты особо-охраняемых природных территорий</w:t>
      </w:r>
      <w:bookmarkEnd w:id="73"/>
    </w:p>
    <w:p w14:paraId="1A691219" w14:textId="752330FD" w:rsidR="00242E09" w:rsidRPr="00AC0BA5" w:rsidRDefault="00242E09" w:rsidP="00242E09">
      <w:pPr>
        <w:ind w:firstLine="709"/>
        <w:rPr>
          <w:sz w:val="28"/>
          <w:szCs w:val="28"/>
        </w:rPr>
      </w:pPr>
      <w:r w:rsidRPr="00AC0BA5">
        <w:rPr>
          <w:sz w:val="28"/>
          <w:szCs w:val="28"/>
        </w:rPr>
        <w:t xml:space="preserve">В границах </w:t>
      </w:r>
      <w:r w:rsidR="00621040" w:rsidRPr="00AC0BA5">
        <w:rPr>
          <w:sz w:val="28"/>
          <w:szCs w:val="28"/>
        </w:rPr>
        <w:t>Боровского</w:t>
      </w:r>
      <w:r w:rsidR="001153F4" w:rsidRPr="00AC0BA5">
        <w:rPr>
          <w:sz w:val="28"/>
          <w:szCs w:val="28"/>
        </w:rPr>
        <w:t xml:space="preserve"> </w:t>
      </w:r>
      <w:r w:rsidR="009C3232" w:rsidRPr="00AC0BA5">
        <w:rPr>
          <w:sz w:val="28"/>
          <w:szCs w:val="28"/>
        </w:rPr>
        <w:t>сельсовета</w:t>
      </w:r>
      <w:r w:rsidRPr="00AC0BA5">
        <w:rPr>
          <w:sz w:val="28"/>
          <w:szCs w:val="28"/>
        </w:rPr>
        <w:t xml:space="preserve"> </w:t>
      </w:r>
      <w:r w:rsidR="009B503A" w:rsidRPr="00AC0BA5">
        <w:rPr>
          <w:sz w:val="28"/>
          <w:szCs w:val="28"/>
        </w:rPr>
        <w:t>особо охраняемые природные территории отсутствуют.</w:t>
      </w:r>
    </w:p>
    <w:p w14:paraId="201C3137" w14:textId="77777777" w:rsidR="00173DB9" w:rsidRPr="00AC0BA5" w:rsidRDefault="00173DB9" w:rsidP="00CC5D4B">
      <w:pPr>
        <w:pStyle w:val="3"/>
        <w:numPr>
          <w:ilvl w:val="2"/>
          <w:numId w:val="4"/>
        </w:numPr>
        <w:ind w:left="0" w:firstLine="0"/>
        <w:rPr>
          <w:i w:val="0"/>
          <w:sz w:val="28"/>
          <w:szCs w:val="28"/>
        </w:rPr>
      </w:pPr>
      <w:bookmarkStart w:id="74" w:name="_Toc24450946"/>
      <w:r w:rsidRPr="00AC0BA5">
        <w:rPr>
          <w:i w:val="0"/>
          <w:sz w:val="28"/>
          <w:szCs w:val="28"/>
        </w:rPr>
        <w:t>Объекты специального назначения</w:t>
      </w:r>
      <w:bookmarkEnd w:id="74"/>
    </w:p>
    <w:p w14:paraId="7498BE01" w14:textId="650A7EFC" w:rsidR="00173DB9" w:rsidRPr="003472EA" w:rsidRDefault="00173DB9" w:rsidP="00173DB9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Погребение тел умерших в </w:t>
      </w:r>
      <w:r w:rsidR="00621040" w:rsidRPr="00AC0BA5">
        <w:rPr>
          <w:sz w:val="28"/>
          <w:szCs w:val="28"/>
          <w:lang w:val="ru-RU"/>
        </w:rPr>
        <w:t>Боровском</w:t>
      </w:r>
      <w:r w:rsidR="00751BA1" w:rsidRPr="00AC0BA5">
        <w:rPr>
          <w:sz w:val="28"/>
          <w:szCs w:val="28"/>
          <w:lang w:val="ru-RU"/>
        </w:rPr>
        <w:t xml:space="preserve"> сельсовете </w:t>
      </w:r>
      <w:r w:rsidRPr="00AC0BA5">
        <w:rPr>
          <w:sz w:val="28"/>
          <w:szCs w:val="28"/>
          <w:lang w:val="ru-RU"/>
        </w:rPr>
        <w:t xml:space="preserve">осуществляется на общественных кладбищах с учетом </w:t>
      </w:r>
      <w:proofErr w:type="spellStart"/>
      <w:r w:rsidRPr="00AC0BA5">
        <w:rPr>
          <w:sz w:val="28"/>
          <w:szCs w:val="28"/>
          <w:lang w:val="ru-RU"/>
        </w:rPr>
        <w:t>вероисповедальных</w:t>
      </w:r>
      <w:proofErr w:type="spellEnd"/>
      <w:r w:rsidRPr="00AC0BA5">
        <w:rPr>
          <w:sz w:val="28"/>
          <w:szCs w:val="28"/>
          <w:lang w:val="ru-RU"/>
        </w:rPr>
        <w:t>, воинских и иных обычаев и традиций.</w:t>
      </w:r>
    </w:p>
    <w:p w14:paraId="22BE20F4" w14:textId="21542202" w:rsidR="00173DB9" w:rsidRPr="003472EA" w:rsidRDefault="00173DB9" w:rsidP="00173DB9">
      <w:pPr>
        <w:pStyle w:val="a0"/>
        <w:jc w:val="right"/>
        <w:rPr>
          <w:b/>
          <w:sz w:val="28"/>
          <w:szCs w:val="28"/>
          <w:lang w:val="ru-RU"/>
        </w:rPr>
      </w:pPr>
      <w:r w:rsidRPr="003472EA">
        <w:rPr>
          <w:b/>
          <w:sz w:val="28"/>
          <w:szCs w:val="28"/>
          <w:lang w:val="ru-RU"/>
        </w:rPr>
        <w:t xml:space="preserve">Таблица </w:t>
      </w:r>
      <w:r w:rsidR="00E147DD" w:rsidRPr="003472EA">
        <w:rPr>
          <w:b/>
          <w:sz w:val="28"/>
          <w:szCs w:val="28"/>
          <w:lang w:val="ru-RU"/>
        </w:rPr>
        <w:t>2.8</w:t>
      </w:r>
    </w:p>
    <w:p w14:paraId="7302FC64" w14:textId="2A0F41EC" w:rsidR="00173DB9" w:rsidRPr="003472EA" w:rsidRDefault="00173DB9" w:rsidP="00173DB9">
      <w:pPr>
        <w:pStyle w:val="a0"/>
        <w:jc w:val="center"/>
        <w:rPr>
          <w:b/>
          <w:sz w:val="28"/>
          <w:szCs w:val="28"/>
          <w:lang w:val="ru-RU"/>
        </w:rPr>
      </w:pPr>
      <w:r w:rsidRPr="003472EA">
        <w:rPr>
          <w:b/>
          <w:sz w:val="28"/>
          <w:szCs w:val="28"/>
          <w:lang w:val="ru-RU"/>
        </w:rPr>
        <w:t>Объекты специального назначения</w:t>
      </w:r>
      <w:r w:rsidR="00751BA1" w:rsidRPr="003472EA">
        <w:rPr>
          <w:b/>
          <w:sz w:val="28"/>
          <w:szCs w:val="28"/>
          <w:lang w:val="ru-RU"/>
        </w:rPr>
        <w:t xml:space="preserve"> </w:t>
      </w:r>
      <w:r w:rsidR="00621040" w:rsidRPr="003472EA">
        <w:rPr>
          <w:b/>
          <w:sz w:val="28"/>
          <w:szCs w:val="28"/>
          <w:lang w:val="ru-RU"/>
        </w:rPr>
        <w:t>Боровского</w:t>
      </w:r>
      <w:r w:rsidR="00FD3524" w:rsidRPr="003472EA">
        <w:rPr>
          <w:b/>
          <w:sz w:val="28"/>
          <w:szCs w:val="28"/>
          <w:lang w:val="ru-RU"/>
        </w:rPr>
        <w:t xml:space="preserve"> </w:t>
      </w:r>
      <w:r w:rsidR="00751BA1" w:rsidRPr="003472EA">
        <w:rPr>
          <w:b/>
          <w:sz w:val="28"/>
          <w:szCs w:val="28"/>
          <w:lang w:val="ru-RU"/>
        </w:rPr>
        <w:t xml:space="preserve">сельсовета </w:t>
      </w:r>
      <w:r w:rsidR="00B51A42" w:rsidRPr="003472EA">
        <w:rPr>
          <w:b/>
          <w:sz w:val="28"/>
          <w:szCs w:val="28"/>
          <w:lang w:val="ru-RU"/>
        </w:rPr>
        <w:t>Новосибирского района</w:t>
      </w:r>
      <w:r w:rsidR="00FD3524" w:rsidRPr="003472EA">
        <w:rPr>
          <w:b/>
          <w:sz w:val="28"/>
          <w:szCs w:val="28"/>
          <w:lang w:val="ru-RU"/>
        </w:rPr>
        <w:t xml:space="preserve"> </w:t>
      </w:r>
      <w:r w:rsidR="00751BA1" w:rsidRPr="003472EA">
        <w:rPr>
          <w:b/>
          <w:sz w:val="28"/>
          <w:szCs w:val="28"/>
          <w:lang w:val="ru-RU"/>
        </w:rPr>
        <w:t>Новосибирской области</w:t>
      </w:r>
    </w:p>
    <w:tbl>
      <w:tblPr>
        <w:tblW w:w="4857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955"/>
        <w:gridCol w:w="3418"/>
        <w:gridCol w:w="1842"/>
        <w:gridCol w:w="1842"/>
      </w:tblGrid>
      <w:tr w:rsidR="00CC49D5" w:rsidRPr="00AC0BA5" w14:paraId="52560486" w14:textId="02124E6F" w:rsidTr="003472EA">
        <w:tc>
          <w:tcPr>
            <w:tcW w:w="1079" w:type="pct"/>
            <w:shd w:val="clear" w:color="auto" w:fill="auto"/>
          </w:tcPr>
          <w:p w14:paraId="54997AAB" w14:textId="77777777" w:rsidR="00CC49D5" w:rsidRPr="00AC0BA5" w:rsidRDefault="00CC49D5" w:rsidP="002B5F74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 xml:space="preserve">Название </w:t>
            </w:r>
          </w:p>
        </w:tc>
        <w:tc>
          <w:tcPr>
            <w:tcW w:w="1887" w:type="pct"/>
            <w:shd w:val="clear" w:color="auto" w:fill="auto"/>
          </w:tcPr>
          <w:p w14:paraId="1F03D328" w14:textId="77777777" w:rsidR="00CC49D5" w:rsidRPr="00AC0BA5" w:rsidRDefault="00CC49D5" w:rsidP="002B5F74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017" w:type="pct"/>
            <w:shd w:val="clear" w:color="auto" w:fill="auto"/>
          </w:tcPr>
          <w:p w14:paraId="70C8619F" w14:textId="59B73908" w:rsidR="00CC49D5" w:rsidRPr="00AC0BA5" w:rsidRDefault="00731582" w:rsidP="002B5F74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Площадь, га</w:t>
            </w:r>
          </w:p>
        </w:tc>
        <w:tc>
          <w:tcPr>
            <w:tcW w:w="1017" w:type="pct"/>
            <w:shd w:val="clear" w:color="auto" w:fill="auto"/>
          </w:tcPr>
          <w:p w14:paraId="13579746" w14:textId="1AC76E24" w:rsidR="00CC49D5" w:rsidRPr="00AC0BA5" w:rsidRDefault="00F50F51" w:rsidP="002B5F74">
            <w:pPr>
              <w:jc w:val="center"/>
              <w:rPr>
                <w:b/>
                <w:sz w:val="22"/>
                <w:szCs w:val="22"/>
              </w:rPr>
            </w:pPr>
            <w:r w:rsidRPr="00AC0BA5">
              <w:rPr>
                <w:b/>
                <w:sz w:val="22"/>
                <w:szCs w:val="22"/>
              </w:rPr>
              <w:t>Санитарно-защитные зоны</w:t>
            </w:r>
          </w:p>
        </w:tc>
      </w:tr>
      <w:tr w:rsidR="00CC49D5" w:rsidRPr="00AC0BA5" w14:paraId="72CC325F" w14:textId="22530C96" w:rsidTr="003472EA">
        <w:tc>
          <w:tcPr>
            <w:tcW w:w="1079" w:type="pct"/>
            <w:shd w:val="clear" w:color="auto" w:fill="auto"/>
          </w:tcPr>
          <w:p w14:paraId="48F87AF2" w14:textId="50A87093" w:rsidR="00CC49D5" w:rsidRPr="00AC0BA5" w:rsidRDefault="00CC49D5" w:rsidP="002B5F74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Кладбище</w:t>
            </w:r>
          </w:p>
        </w:tc>
        <w:tc>
          <w:tcPr>
            <w:tcW w:w="1887" w:type="pct"/>
            <w:shd w:val="clear" w:color="auto" w:fill="auto"/>
          </w:tcPr>
          <w:p w14:paraId="7F916FD3" w14:textId="55A1CAB4" w:rsidR="00CC49D5" w:rsidRPr="00AC0BA5" w:rsidRDefault="00CC49D5" w:rsidP="002B5F74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возле с. Боровое</w:t>
            </w:r>
          </w:p>
        </w:tc>
        <w:tc>
          <w:tcPr>
            <w:tcW w:w="1017" w:type="pct"/>
            <w:shd w:val="clear" w:color="auto" w:fill="auto"/>
          </w:tcPr>
          <w:p w14:paraId="097BF0A9" w14:textId="0B9D6A65" w:rsidR="00CC49D5" w:rsidRPr="00AC0BA5" w:rsidRDefault="00731582" w:rsidP="002B5F74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6 +(2,02)</w:t>
            </w:r>
          </w:p>
        </w:tc>
        <w:tc>
          <w:tcPr>
            <w:tcW w:w="1017" w:type="pct"/>
            <w:shd w:val="clear" w:color="auto" w:fill="auto"/>
          </w:tcPr>
          <w:p w14:paraId="67168ACA" w14:textId="6E963165" w:rsidR="00CC49D5" w:rsidRPr="00AC0BA5" w:rsidRDefault="00B61C31" w:rsidP="002B5F74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50 м</w:t>
            </w:r>
          </w:p>
        </w:tc>
      </w:tr>
      <w:tr w:rsidR="00CC49D5" w:rsidRPr="00AC0BA5" w14:paraId="3E9CE732" w14:textId="66D75F57" w:rsidTr="003472EA">
        <w:tc>
          <w:tcPr>
            <w:tcW w:w="1079" w:type="pct"/>
            <w:shd w:val="clear" w:color="auto" w:fill="auto"/>
          </w:tcPr>
          <w:p w14:paraId="057B8046" w14:textId="61F57641" w:rsidR="00CC49D5" w:rsidRPr="00AC0BA5" w:rsidRDefault="00CC49D5" w:rsidP="002B5F74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Кладбище</w:t>
            </w:r>
          </w:p>
        </w:tc>
        <w:tc>
          <w:tcPr>
            <w:tcW w:w="1887" w:type="pct"/>
            <w:shd w:val="clear" w:color="auto" w:fill="auto"/>
          </w:tcPr>
          <w:p w14:paraId="6DF4C13D" w14:textId="0E6CFE81" w:rsidR="00CC49D5" w:rsidRPr="00AC0BA5" w:rsidRDefault="00CC49D5" w:rsidP="00E97D86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возле с. Береговое</w:t>
            </w:r>
          </w:p>
        </w:tc>
        <w:tc>
          <w:tcPr>
            <w:tcW w:w="1017" w:type="pct"/>
            <w:shd w:val="clear" w:color="auto" w:fill="auto"/>
          </w:tcPr>
          <w:p w14:paraId="61A629C2" w14:textId="6CDA1F72" w:rsidR="00CC49D5" w:rsidRPr="00AC0BA5" w:rsidRDefault="00731582" w:rsidP="002B5F74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3,99</w:t>
            </w:r>
          </w:p>
        </w:tc>
        <w:tc>
          <w:tcPr>
            <w:tcW w:w="1017" w:type="pct"/>
            <w:shd w:val="clear" w:color="auto" w:fill="auto"/>
          </w:tcPr>
          <w:p w14:paraId="6F718563" w14:textId="12F1DD9D" w:rsidR="00CC49D5" w:rsidRPr="00AC0BA5" w:rsidRDefault="00B61C31" w:rsidP="002B5F74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50 м</w:t>
            </w:r>
          </w:p>
        </w:tc>
      </w:tr>
      <w:tr w:rsidR="00CC49D5" w:rsidRPr="00AC0BA5" w14:paraId="2C1F4006" w14:textId="71171FAC" w:rsidTr="003472EA">
        <w:tc>
          <w:tcPr>
            <w:tcW w:w="1079" w:type="pct"/>
            <w:shd w:val="clear" w:color="auto" w:fill="auto"/>
          </w:tcPr>
          <w:p w14:paraId="6406D869" w14:textId="264FBAEA" w:rsidR="00CC49D5" w:rsidRPr="00AC0BA5" w:rsidRDefault="00CC49D5" w:rsidP="002B5F74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Кладбище</w:t>
            </w:r>
          </w:p>
        </w:tc>
        <w:tc>
          <w:tcPr>
            <w:tcW w:w="1887" w:type="pct"/>
            <w:shd w:val="clear" w:color="auto" w:fill="auto"/>
          </w:tcPr>
          <w:p w14:paraId="75A9268F" w14:textId="066C5995" w:rsidR="00CC49D5" w:rsidRPr="00AC0BA5" w:rsidRDefault="00CC49D5" w:rsidP="00E97D86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возле пос. Прогресс</w:t>
            </w:r>
          </w:p>
        </w:tc>
        <w:tc>
          <w:tcPr>
            <w:tcW w:w="1017" w:type="pct"/>
            <w:shd w:val="clear" w:color="auto" w:fill="auto"/>
          </w:tcPr>
          <w:p w14:paraId="753923CC" w14:textId="24847AB3" w:rsidR="00CC49D5" w:rsidRPr="00AC0BA5" w:rsidRDefault="00731582" w:rsidP="002B5F74">
            <w:pPr>
              <w:jc w:val="center"/>
              <w:rPr>
                <w:sz w:val="22"/>
                <w:szCs w:val="22"/>
              </w:rPr>
            </w:pPr>
            <w:r w:rsidRPr="00AC0BA5">
              <w:t>2,43</w:t>
            </w:r>
          </w:p>
        </w:tc>
        <w:tc>
          <w:tcPr>
            <w:tcW w:w="1017" w:type="pct"/>
            <w:shd w:val="clear" w:color="auto" w:fill="auto"/>
          </w:tcPr>
          <w:p w14:paraId="1F26FB4E" w14:textId="63CF957E" w:rsidR="00CC49D5" w:rsidRPr="00AC0BA5" w:rsidRDefault="00B61C31" w:rsidP="002B5F74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50 м</w:t>
            </w:r>
          </w:p>
        </w:tc>
      </w:tr>
      <w:tr w:rsidR="00CC49D5" w:rsidRPr="00AC0BA5" w14:paraId="36E44C14" w14:textId="35838F84" w:rsidTr="003472EA">
        <w:tc>
          <w:tcPr>
            <w:tcW w:w="1079" w:type="pct"/>
            <w:shd w:val="clear" w:color="auto" w:fill="auto"/>
          </w:tcPr>
          <w:p w14:paraId="3D36CCF4" w14:textId="6F4769CA" w:rsidR="00CC49D5" w:rsidRPr="00AC0BA5" w:rsidRDefault="00CC49D5" w:rsidP="002B5F74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Скотомогильник</w:t>
            </w:r>
          </w:p>
        </w:tc>
        <w:tc>
          <w:tcPr>
            <w:tcW w:w="1887" w:type="pct"/>
            <w:shd w:val="clear" w:color="auto" w:fill="auto"/>
          </w:tcPr>
          <w:p w14:paraId="7A61947D" w14:textId="6A976123" w:rsidR="00CC49D5" w:rsidRPr="00AC0BA5" w:rsidRDefault="00CC49D5" w:rsidP="00E97D86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возле с. Боровое</w:t>
            </w:r>
          </w:p>
        </w:tc>
        <w:tc>
          <w:tcPr>
            <w:tcW w:w="1017" w:type="pct"/>
            <w:shd w:val="clear" w:color="auto" w:fill="auto"/>
          </w:tcPr>
          <w:p w14:paraId="0C8A762D" w14:textId="31076368" w:rsidR="00CC49D5" w:rsidRPr="00AC0BA5" w:rsidRDefault="00731582" w:rsidP="002B5F74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0,01</w:t>
            </w:r>
          </w:p>
        </w:tc>
        <w:tc>
          <w:tcPr>
            <w:tcW w:w="1017" w:type="pct"/>
            <w:shd w:val="clear" w:color="auto" w:fill="auto"/>
          </w:tcPr>
          <w:p w14:paraId="13258CEE" w14:textId="499830D5" w:rsidR="00CC49D5" w:rsidRPr="00AC0BA5" w:rsidRDefault="00B61C31" w:rsidP="002B5F74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1000 м</w:t>
            </w:r>
          </w:p>
        </w:tc>
      </w:tr>
      <w:tr w:rsidR="00731582" w:rsidRPr="00AC0BA5" w14:paraId="0BBD3ECD" w14:textId="77777777" w:rsidTr="003472EA">
        <w:tc>
          <w:tcPr>
            <w:tcW w:w="1079" w:type="pct"/>
            <w:shd w:val="clear" w:color="auto" w:fill="auto"/>
          </w:tcPr>
          <w:p w14:paraId="6A131C85" w14:textId="761EECB3" w:rsidR="00731582" w:rsidRPr="00AC0BA5" w:rsidRDefault="00731582" w:rsidP="002B5F74">
            <w:pPr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ТКО</w:t>
            </w:r>
          </w:p>
        </w:tc>
        <w:tc>
          <w:tcPr>
            <w:tcW w:w="1887" w:type="pct"/>
            <w:shd w:val="clear" w:color="auto" w:fill="auto"/>
          </w:tcPr>
          <w:p w14:paraId="7A39FF64" w14:textId="34BA2067" w:rsidR="00731582" w:rsidRPr="00AC0BA5" w:rsidRDefault="006B08CC" w:rsidP="00E97D86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возле с. Боровое</w:t>
            </w:r>
          </w:p>
        </w:tc>
        <w:tc>
          <w:tcPr>
            <w:tcW w:w="1017" w:type="pct"/>
            <w:shd w:val="clear" w:color="auto" w:fill="auto"/>
          </w:tcPr>
          <w:p w14:paraId="1E07A0CE" w14:textId="7B1B9551" w:rsidR="00731582" w:rsidRPr="00AC0BA5" w:rsidRDefault="007E4127" w:rsidP="002B5F74">
            <w:pPr>
              <w:jc w:val="center"/>
              <w:rPr>
                <w:sz w:val="22"/>
                <w:szCs w:val="22"/>
              </w:rPr>
            </w:pPr>
            <w:r>
              <w:t>2,8</w:t>
            </w:r>
            <w:r w:rsidR="006B08CC" w:rsidRPr="00AC0BA5">
              <w:t>8га</w:t>
            </w:r>
          </w:p>
        </w:tc>
        <w:tc>
          <w:tcPr>
            <w:tcW w:w="1017" w:type="pct"/>
            <w:shd w:val="clear" w:color="auto" w:fill="auto"/>
          </w:tcPr>
          <w:p w14:paraId="25B0D3E2" w14:textId="42CCC6A6" w:rsidR="00731582" w:rsidRPr="00AC0BA5" w:rsidRDefault="00F41AD9" w:rsidP="002B5F74">
            <w:pPr>
              <w:jc w:val="center"/>
              <w:rPr>
                <w:sz w:val="22"/>
                <w:szCs w:val="22"/>
              </w:rPr>
            </w:pPr>
            <w:r w:rsidRPr="00AC0BA5">
              <w:rPr>
                <w:sz w:val="22"/>
                <w:szCs w:val="22"/>
              </w:rPr>
              <w:t>500 м</w:t>
            </w:r>
          </w:p>
        </w:tc>
      </w:tr>
    </w:tbl>
    <w:p w14:paraId="03579502" w14:textId="6B4476C3" w:rsidR="007569FB" w:rsidRPr="00AC0BA5" w:rsidRDefault="007569FB" w:rsidP="00CC5D4B">
      <w:pPr>
        <w:pStyle w:val="2"/>
        <w:numPr>
          <w:ilvl w:val="1"/>
          <w:numId w:val="4"/>
        </w:numPr>
        <w:ind w:left="0" w:firstLine="0"/>
        <w:rPr>
          <w:i w:val="0"/>
          <w:sz w:val="28"/>
        </w:rPr>
      </w:pPr>
      <w:bookmarkStart w:id="75" w:name="_Toc24450947"/>
      <w:r w:rsidRPr="00AC0BA5">
        <w:rPr>
          <w:i w:val="0"/>
          <w:sz w:val="28"/>
        </w:rPr>
        <w:t>Выводы</w:t>
      </w:r>
      <w:bookmarkEnd w:id="75"/>
      <w:r w:rsidRPr="00AC0BA5">
        <w:rPr>
          <w:i w:val="0"/>
          <w:sz w:val="28"/>
        </w:rPr>
        <w:t xml:space="preserve"> </w:t>
      </w:r>
    </w:p>
    <w:p w14:paraId="51FC264C" w14:textId="729A7C4E" w:rsidR="007569FB" w:rsidRPr="00AC0BA5" w:rsidRDefault="007569FB" w:rsidP="007569FB">
      <w:pPr>
        <w:pStyle w:val="a0"/>
        <w:rPr>
          <w:sz w:val="28"/>
          <w:szCs w:val="28"/>
          <w:lang w:val="ru-RU"/>
        </w:rPr>
      </w:pPr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>1</w:t>
      </w:r>
      <w:r w:rsidRPr="00AC0BA5">
        <w:rPr>
          <w:sz w:val="28"/>
          <w:szCs w:val="28"/>
          <w:lang w:val="ru-RU"/>
        </w:rPr>
        <w:t>. Расселение на территории поселения не</w:t>
      </w:r>
      <w:r w:rsidR="00D378CF" w:rsidRPr="00AC0BA5">
        <w:rPr>
          <w:sz w:val="28"/>
          <w:szCs w:val="28"/>
          <w:lang w:val="ru-RU"/>
        </w:rPr>
        <w:t xml:space="preserve">достаточно </w:t>
      </w:r>
      <w:r w:rsidRPr="00AC0BA5">
        <w:rPr>
          <w:sz w:val="28"/>
          <w:szCs w:val="28"/>
          <w:lang w:val="ru-RU"/>
        </w:rPr>
        <w:t xml:space="preserve">равномерное. </w:t>
      </w:r>
      <w:r w:rsidR="00FD3524" w:rsidRPr="00AC0BA5">
        <w:rPr>
          <w:sz w:val="28"/>
          <w:szCs w:val="28"/>
          <w:lang w:val="ru-RU"/>
        </w:rPr>
        <w:t xml:space="preserve">основная часть </w:t>
      </w:r>
      <w:r w:rsidRPr="00AC0BA5">
        <w:rPr>
          <w:sz w:val="28"/>
          <w:szCs w:val="28"/>
          <w:lang w:val="ru-RU"/>
        </w:rPr>
        <w:t xml:space="preserve">населения проживает в административном центре поселения – </w:t>
      </w:r>
      <w:r w:rsidR="00D378CF" w:rsidRPr="00AC0BA5">
        <w:rPr>
          <w:sz w:val="28"/>
          <w:szCs w:val="28"/>
          <w:lang w:val="ru-RU"/>
        </w:rPr>
        <w:t xml:space="preserve">с. </w:t>
      </w:r>
      <w:r w:rsidR="00FD3524" w:rsidRPr="00AC0BA5">
        <w:rPr>
          <w:sz w:val="28"/>
          <w:szCs w:val="28"/>
          <w:lang w:val="ru-RU"/>
        </w:rPr>
        <w:t>Боровое</w:t>
      </w:r>
      <w:r w:rsidRPr="00AC0BA5">
        <w:rPr>
          <w:sz w:val="28"/>
          <w:szCs w:val="28"/>
          <w:lang w:val="ru-RU"/>
        </w:rPr>
        <w:t xml:space="preserve">. </w:t>
      </w:r>
    </w:p>
    <w:p w14:paraId="515610C4" w14:textId="3D469F0E" w:rsidR="007569FB" w:rsidRPr="00AC0BA5" w:rsidRDefault="007569FB" w:rsidP="007569FB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2. Основная градостроительная деятельность развивается в </w:t>
      </w:r>
      <w:r w:rsidR="00D378CF" w:rsidRPr="00AC0BA5">
        <w:rPr>
          <w:sz w:val="28"/>
          <w:szCs w:val="28"/>
          <w:lang w:val="ru-RU"/>
        </w:rPr>
        <w:t xml:space="preserve">с. </w:t>
      </w:r>
      <w:r w:rsidR="00FD3524" w:rsidRPr="00AC0BA5">
        <w:rPr>
          <w:sz w:val="28"/>
          <w:szCs w:val="28"/>
          <w:lang w:val="ru-RU"/>
        </w:rPr>
        <w:t>Боровое</w:t>
      </w:r>
      <w:r w:rsidRPr="00AC0BA5">
        <w:rPr>
          <w:sz w:val="28"/>
          <w:szCs w:val="28"/>
          <w:lang w:val="ru-RU"/>
        </w:rPr>
        <w:t xml:space="preserve">. </w:t>
      </w:r>
    </w:p>
    <w:p w14:paraId="6DCE2344" w14:textId="77777777" w:rsidR="007569FB" w:rsidRPr="00AC0BA5" w:rsidRDefault="007569FB" w:rsidP="007569FB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3. На территории поселения и населенных пунктов сложилось функциональное зонирование. Состав и расположение зон в основном соответствует расселению и не сдерживает развитие поселения. </w:t>
      </w:r>
    </w:p>
    <w:p w14:paraId="182BCF68" w14:textId="3CA29312" w:rsidR="007569FB" w:rsidRPr="00AC0BA5" w:rsidRDefault="007569FB" w:rsidP="007569FB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4. Хозяйственная деятельность на территории поселения сосредоточена в </w:t>
      </w:r>
      <w:r w:rsidR="00D378CF" w:rsidRPr="00AC0BA5">
        <w:rPr>
          <w:sz w:val="28"/>
          <w:szCs w:val="28"/>
          <w:lang w:val="ru-RU"/>
        </w:rPr>
        <w:t xml:space="preserve">с. </w:t>
      </w:r>
      <w:r w:rsidR="00954CAA" w:rsidRPr="00AC0BA5">
        <w:rPr>
          <w:sz w:val="28"/>
          <w:szCs w:val="28"/>
          <w:lang w:val="ru-RU"/>
        </w:rPr>
        <w:t>Боровое</w:t>
      </w:r>
      <w:r w:rsidRPr="00AC0BA5">
        <w:rPr>
          <w:sz w:val="28"/>
          <w:szCs w:val="28"/>
          <w:lang w:val="ru-RU"/>
        </w:rPr>
        <w:t xml:space="preserve">, а также на прилегающей к нему территории. </w:t>
      </w:r>
    </w:p>
    <w:p w14:paraId="63C08B3E" w14:textId="78853FA4" w:rsidR="007569FB" w:rsidRPr="00AC0BA5" w:rsidRDefault="007569FB" w:rsidP="007569FB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5. На территории поселения размещаются объекты </w:t>
      </w:r>
      <w:r w:rsidR="00D378CF" w:rsidRPr="00AC0BA5">
        <w:rPr>
          <w:sz w:val="28"/>
          <w:szCs w:val="28"/>
          <w:lang w:val="ru-RU"/>
        </w:rPr>
        <w:t xml:space="preserve">социальной, транспортной и инженерной </w:t>
      </w:r>
      <w:r w:rsidRPr="00AC0BA5">
        <w:rPr>
          <w:sz w:val="28"/>
          <w:szCs w:val="28"/>
          <w:lang w:val="ru-RU"/>
        </w:rPr>
        <w:t>инфраструктуры регионального</w:t>
      </w:r>
      <w:r w:rsidR="00D378CF" w:rsidRPr="00AC0BA5">
        <w:rPr>
          <w:sz w:val="28"/>
          <w:szCs w:val="28"/>
          <w:lang w:val="ru-RU"/>
        </w:rPr>
        <w:t xml:space="preserve"> значения, местного значения муниципального района и</w:t>
      </w:r>
      <w:r w:rsidRPr="00AC0BA5">
        <w:rPr>
          <w:sz w:val="28"/>
          <w:szCs w:val="28"/>
          <w:lang w:val="ru-RU"/>
        </w:rPr>
        <w:t xml:space="preserve"> </w:t>
      </w:r>
      <w:r w:rsidR="00D378CF" w:rsidRPr="00AC0BA5">
        <w:rPr>
          <w:sz w:val="28"/>
          <w:szCs w:val="28"/>
          <w:lang w:val="ru-RU"/>
        </w:rPr>
        <w:t>местного</w:t>
      </w:r>
      <w:r w:rsidRPr="00AC0BA5">
        <w:rPr>
          <w:sz w:val="28"/>
          <w:szCs w:val="28"/>
          <w:lang w:val="ru-RU"/>
        </w:rPr>
        <w:t xml:space="preserve"> значения</w:t>
      </w:r>
      <w:r w:rsidR="00D378CF" w:rsidRPr="00AC0BA5">
        <w:rPr>
          <w:sz w:val="28"/>
          <w:szCs w:val="28"/>
          <w:lang w:val="ru-RU"/>
        </w:rPr>
        <w:t xml:space="preserve"> сельского поселения</w:t>
      </w:r>
      <w:r w:rsidRPr="00AC0BA5">
        <w:rPr>
          <w:sz w:val="28"/>
          <w:szCs w:val="28"/>
          <w:lang w:val="ru-RU"/>
        </w:rPr>
        <w:t xml:space="preserve">. </w:t>
      </w:r>
    </w:p>
    <w:p w14:paraId="6C085DEA" w14:textId="1807DB56" w:rsidR="00D378CF" w:rsidRPr="00AC0BA5" w:rsidRDefault="00D378CF" w:rsidP="00D378CF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6. Установление зон с особыми условиями использования территории осуществляется в соответствии с действующим законодательством.</w:t>
      </w:r>
    </w:p>
    <w:p w14:paraId="3C786165" w14:textId="2AE780D3" w:rsidR="00CD6289" w:rsidRPr="00AC0BA5" w:rsidRDefault="00D378CF" w:rsidP="000D651C">
      <w:pPr>
        <w:pStyle w:val="a0"/>
        <w:rPr>
          <w:sz w:val="28"/>
          <w:lang w:val="ru-RU"/>
        </w:rPr>
      </w:pPr>
      <w:r w:rsidRPr="00AC0BA5">
        <w:rPr>
          <w:sz w:val="28"/>
          <w:szCs w:val="28"/>
          <w:lang w:val="ru-RU"/>
        </w:rPr>
        <w:t>7</w:t>
      </w:r>
      <w:r w:rsidR="007569FB" w:rsidRPr="00AC0BA5">
        <w:rPr>
          <w:sz w:val="28"/>
          <w:szCs w:val="28"/>
          <w:lang w:val="ru-RU"/>
        </w:rPr>
        <w:t xml:space="preserve">. Система транспорта общего пользования (автомобильных дорог) соответствует расселению и системе социального обслуживания. При этом качество улично-дорожной сети </w:t>
      </w:r>
      <w:r w:rsidR="00621040" w:rsidRPr="00AC0BA5">
        <w:rPr>
          <w:sz w:val="28"/>
          <w:szCs w:val="28"/>
          <w:lang w:val="ru-RU"/>
        </w:rPr>
        <w:t>Боровского</w:t>
      </w:r>
      <w:r w:rsidR="00E31DB6" w:rsidRPr="00AC0BA5">
        <w:rPr>
          <w:sz w:val="28"/>
          <w:szCs w:val="28"/>
          <w:lang w:val="ru-RU"/>
        </w:rPr>
        <w:t xml:space="preserve"> </w:t>
      </w:r>
      <w:r w:rsidR="00E97D86" w:rsidRPr="00AC0BA5">
        <w:rPr>
          <w:sz w:val="28"/>
          <w:szCs w:val="28"/>
          <w:lang w:val="ru-RU"/>
        </w:rPr>
        <w:t>сельсовета</w:t>
      </w:r>
      <w:r w:rsidR="007569FB" w:rsidRPr="00AC0BA5">
        <w:rPr>
          <w:sz w:val="28"/>
          <w:szCs w:val="28"/>
          <w:lang w:val="ru-RU"/>
        </w:rPr>
        <w:t xml:space="preserve"> не соответствует современным требованиям</w:t>
      </w:r>
      <w:r w:rsidR="007569FB" w:rsidRPr="00AC0BA5">
        <w:rPr>
          <w:lang w:val="ru-RU"/>
        </w:rPr>
        <w:t xml:space="preserve">. </w:t>
      </w:r>
      <w:r w:rsidR="00CD6289" w:rsidRPr="00AC0BA5">
        <w:rPr>
          <w:sz w:val="28"/>
          <w:lang w:val="ru-RU"/>
        </w:rPr>
        <w:br w:type="page"/>
      </w:r>
    </w:p>
    <w:p w14:paraId="713D2A05" w14:textId="7B571F4E" w:rsidR="008C6D4D" w:rsidRPr="00AC0BA5" w:rsidRDefault="00A5122F" w:rsidP="00CC5D4B">
      <w:pPr>
        <w:pStyle w:val="1"/>
        <w:numPr>
          <w:ilvl w:val="0"/>
          <w:numId w:val="4"/>
        </w:numPr>
        <w:ind w:left="0" w:firstLine="0"/>
        <w:rPr>
          <w:sz w:val="28"/>
          <w:shd w:val="clear" w:color="auto" w:fill="FFFFFF"/>
        </w:rPr>
      </w:pPr>
      <w:bookmarkStart w:id="76" w:name="_Toc24450948"/>
      <w:r w:rsidRPr="00AC0BA5">
        <w:rPr>
          <w:sz w:val="28"/>
          <w:shd w:val="clear" w:color="auto" w:fill="FFFFFF"/>
        </w:rPr>
        <w:lastRenderedPageBreak/>
        <w:t>Оценка</w:t>
      </w:r>
      <w:r w:rsidR="00CD6289" w:rsidRPr="00AC0BA5">
        <w:rPr>
          <w:sz w:val="28"/>
          <w:shd w:val="clear" w:color="auto" w:fill="FFFFFF"/>
        </w:rPr>
        <w:t xml:space="preserve"> возможного влияния планируемых для размещения объектов мест</w:t>
      </w:r>
      <w:r w:rsidRPr="00AC0BA5">
        <w:rPr>
          <w:sz w:val="28"/>
          <w:shd w:val="clear" w:color="auto" w:fill="FFFFFF"/>
        </w:rPr>
        <w:t>ного значения поселения</w:t>
      </w:r>
      <w:bookmarkEnd w:id="76"/>
    </w:p>
    <w:p w14:paraId="34362B36" w14:textId="27533C9A" w:rsidR="00C9647E" w:rsidRPr="00C9647E" w:rsidRDefault="00C9647E" w:rsidP="00C9647E">
      <w:pPr>
        <w:pStyle w:val="a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территории Боровского</w:t>
      </w:r>
      <w:r w:rsidRPr="00C9647E">
        <w:rPr>
          <w:sz w:val="28"/>
          <w:szCs w:val="28"/>
          <w:lang w:val="ru-RU"/>
        </w:rPr>
        <w:t xml:space="preserve"> сельсовета планируется размещение и реконструкция следующих объектов местного значения поселения:</w:t>
      </w:r>
    </w:p>
    <w:p w14:paraId="1D247C01" w14:textId="57D0E025" w:rsidR="00C9647E" w:rsidRDefault="00D80ED9" w:rsidP="00BC129B">
      <w:pPr>
        <w:pStyle w:val="a0"/>
        <w:numPr>
          <w:ilvl w:val="0"/>
          <w:numId w:val="15"/>
        </w:numPr>
        <w:jc w:val="left"/>
        <w:rPr>
          <w:sz w:val="28"/>
          <w:szCs w:val="28"/>
          <w:lang w:val="ru-RU"/>
        </w:rPr>
      </w:pPr>
      <w:r w:rsidRPr="00D80ED9">
        <w:rPr>
          <w:sz w:val="28"/>
          <w:szCs w:val="28"/>
          <w:lang w:val="ru-RU"/>
        </w:rPr>
        <w:t>602010201</w:t>
      </w:r>
      <w:r>
        <w:rPr>
          <w:sz w:val="28"/>
          <w:szCs w:val="28"/>
          <w:lang w:val="ru-RU"/>
        </w:rPr>
        <w:t xml:space="preserve"> </w:t>
      </w:r>
      <w:r w:rsidR="00C9647E" w:rsidRPr="00C9647E">
        <w:rPr>
          <w:sz w:val="28"/>
          <w:szCs w:val="28"/>
          <w:lang w:val="ru-RU"/>
        </w:rPr>
        <w:t xml:space="preserve">Размещение </w:t>
      </w:r>
      <w:r w:rsidR="008A71F5">
        <w:rPr>
          <w:sz w:val="28"/>
          <w:szCs w:val="28"/>
          <w:lang w:val="ru-RU"/>
        </w:rPr>
        <w:t>о</w:t>
      </w:r>
      <w:r w:rsidR="008A71F5" w:rsidRPr="008A71F5">
        <w:rPr>
          <w:sz w:val="28"/>
          <w:szCs w:val="28"/>
          <w:lang w:val="ru-RU"/>
        </w:rPr>
        <w:t>бъект</w:t>
      </w:r>
      <w:r w:rsidR="008A71F5">
        <w:rPr>
          <w:sz w:val="28"/>
          <w:szCs w:val="28"/>
          <w:lang w:val="ru-RU"/>
        </w:rPr>
        <w:t>а</w:t>
      </w:r>
      <w:r w:rsidR="008A71F5" w:rsidRPr="008A71F5">
        <w:rPr>
          <w:sz w:val="28"/>
          <w:szCs w:val="28"/>
          <w:lang w:val="ru-RU"/>
        </w:rPr>
        <w:t xml:space="preserve"> культурно-просветительного назначения</w:t>
      </w:r>
      <w:r>
        <w:rPr>
          <w:sz w:val="28"/>
          <w:szCs w:val="28"/>
          <w:lang w:val="ru-RU"/>
        </w:rPr>
        <w:t xml:space="preserve"> (</w:t>
      </w:r>
      <w:r w:rsidR="006F7C78">
        <w:rPr>
          <w:sz w:val="28"/>
          <w:szCs w:val="28"/>
          <w:lang w:val="ru-RU"/>
        </w:rPr>
        <w:t>б</w:t>
      </w:r>
      <w:r w:rsidRPr="00D80ED9">
        <w:rPr>
          <w:sz w:val="28"/>
          <w:szCs w:val="28"/>
          <w:lang w:val="ru-RU"/>
        </w:rPr>
        <w:t>иблиотека, музей</w:t>
      </w:r>
      <w:r>
        <w:rPr>
          <w:sz w:val="28"/>
          <w:szCs w:val="28"/>
          <w:lang w:val="ru-RU"/>
        </w:rPr>
        <w:t xml:space="preserve"> на 300 мест в с. Береговое)</w:t>
      </w:r>
      <w:r w:rsidR="00C9647E" w:rsidRPr="00C9647E">
        <w:rPr>
          <w:sz w:val="28"/>
          <w:szCs w:val="28"/>
          <w:lang w:val="ru-RU"/>
        </w:rPr>
        <w:t>;</w:t>
      </w:r>
    </w:p>
    <w:p w14:paraId="200BA2B5" w14:textId="1ACD905C" w:rsidR="008A71F5" w:rsidRDefault="006F7C78" w:rsidP="00BC129B">
      <w:pPr>
        <w:pStyle w:val="a0"/>
        <w:numPr>
          <w:ilvl w:val="0"/>
          <w:numId w:val="15"/>
        </w:numPr>
        <w:jc w:val="left"/>
        <w:rPr>
          <w:sz w:val="28"/>
          <w:szCs w:val="28"/>
          <w:lang w:val="ru-RU"/>
        </w:rPr>
      </w:pPr>
      <w:r w:rsidRPr="006F7C78">
        <w:rPr>
          <w:sz w:val="28"/>
          <w:szCs w:val="28"/>
          <w:lang w:val="ru-RU"/>
        </w:rPr>
        <w:t>602030503</w:t>
      </w:r>
      <w:r>
        <w:rPr>
          <w:sz w:val="28"/>
          <w:szCs w:val="28"/>
          <w:lang w:val="ru-RU"/>
        </w:rPr>
        <w:t xml:space="preserve"> </w:t>
      </w:r>
      <w:r w:rsidR="004E7E16" w:rsidRPr="00C9647E">
        <w:rPr>
          <w:sz w:val="28"/>
          <w:szCs w:val="28"/>
          <w:lang w:val="ru-RU"/>
        </w:rPr>
        <w:t xml:space="preserve">Размещение </w:t>
      </w:r>
      <w:r w:rsidR="004E7E16">
        <w:rPr>
          <w:sz w:val="28"/>
          <w:szCs w:val="28"/>
          <w:lang w:val="ru-RU"/>
        </w:rPr>
        <w:t>улицы</w:t>
      </w:r>
      <w:r w:rsidR="00E505C0" w:rsidRPr="00E505C0">
        <w:rPr>
          <w:sz w:val="28"/>
          <w:szCs w:val="28"/>
          <w:lang w:val="ru-RU"/>
        </w:rPr>
        <w:t xml:space="preserve"> в жилой застройке</w:t>
      </w:r>
      <w:r w:rsidR="00AA08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r w:rsidR="00AA0829" w:rsidRPr="00AA0829">
        <w:rPr>
          <w:sz w:val="28"/>
          <w:szCs w:val="28"/>
          <w:lang w:val="ru-RU"/>
        </w:rPr>
        <w:t>Улично-дорожная сеть перспективной жилой застройки</w:t>
      </w:r>
      <w:r w:rsidR="00AA0829">
        <w:rPr>
          <w:sz w:val="28"/>
          <w:szCs w:val="28"/>
          <w:lang w:val="ru-RU"/>
        </w:rPr>
        <w:t xml:space="preserve"> протяженностью </w:t>
      </w:r>
      <w:r w:rsidR="00AA0829" w:rsidRPr="00AA0829">
        <w:rPr>
          <w:sz w:val="28"/>
          <w:szCs w:val="28"/>
          <w:lang w:val="ru-RU"/>
        </w:rPr>
        <w:t>0,99 км</w:t>
      </w:r>
      <w:r w:rsidR="00D5417D">
        <w:rPr>
          <w:sz w:val="28"/>
          <w:szCs w:val="28"/>
          <w:lang w:val="ru-RU"/>
        </w:rPr>
        <w:t>)</w:t>
      </w:r>
      <w:r w:rsidR="00E505C0">
        <w:rPr>
          <w:sz w:val="28"/>
          <w:szCs w:val="28"/>
          <w:lang w:val="ru-RU"/>
        </w:rPr>
        <w:t>;</w:t>
      </w:r>
    </w:p>
    <w:p w14:paraId="472FF541" w14:textId="322FD326" w:rsidR="00E505C0" w:rsidRDefault="00D5417D" w:rsidP="00BC129B">
      <w:pPr>
        <w:pStyle w:val="a0"/>
        <w:numPr>
          <w:ilvl w:val="0"/>
          <w:numId w:val="15"/>
        </w:numPr>
        <w:jc w:val="left"/>
        <w:rPr>
          <w:sz w:val="28"/>
          <w:szCs w:val="28"/>
          <w:lang w:val="ru-RU"/>
        </w:rPr>
      </w:pPr>
      <w:r w:rsidRPr="00D5417D">
        <w:rPr>
          <w:sz w:val="28"/>
          <w:szCs w:val="28"/>
          <w:lang w:val="ru-RU"/>
        </w:rPr>
        <w:t>602010804</w:t>
      </w:r>
      <w:r>
        <w:rPr>
          <w:sz w:val="28"/>
          <w:szCs w:val="28"/>
          <w:lang w:val="ru-RU"/>
        </w:rPr>
        <w:t xml:space="preserve"> </w:t>
      </w:r>
      <w:r w:rsidR="004E7E16" w:rsidRPr="00C9647E">
        <w:rPr>
          <w:sz w:val="28"/>
          <w:szCs w:val="28"/>
          <w:lang w:val="ru-RU"/>
        </w:rPr>
        <w:t xml:space="preserve">Размещение </w:t>
      </w:r>
      <w:r w:rsidR="005A3088">
        <w:rPr>
          <w:sz w:val="28"/>
          <w:szCs w:val="28"/>
          <w:lang w:val="ru-RU"/>
        </w:rPr>
        <w:t>о</w:t>
      </w:r>
      <w:r w:rsidR="005A3088" w:rsidRPr="005A3088">
        <w:rPr>
          <w:sz w:val="28"/>
          <w:szCs w:val="28"/>
          <w:lang w:val="ru-RU"/>
        </w:rPr>
        <w:t>бъект</w:t>
      </w:r>
      <w:r w:rsidR="005A3088">
        <w:rPr>
          <w:sz w:val="28"/>
          <w:szCs w:val="28"/>
          <w:lang w:val="ru-RU"/>
        </w:rPr>
        <w:t xml:space="preserve">а торговли и </w:t>
      </w:r>
      <w:r w:rsidR="005A3088" w:rsidRPr="005A3088">
        <w:rPr>
          <w:sz w:val="28"/>
          <w:szCs w:val="28"/>
          <w:lang w:val="ru-RU"/>
        </w:rPr>
        <w:t>общественного питания</w:t>
      </w:r>
      <w:r w:rsidR="005A3088">
        <w:rPr>
          <w:sz w:val="28"/>
          <w:szCs w:val="28"/>
          <w:lang w:val="ru-RU"/>
        </w:rPr>
        <w:t xml:space="preserve"> (Магазин площадью </w:t>
      </w:r>
      <w:r w:rsidR="005A3088" w:rsidRPr="005A3088">
        <w:rPr>
          <w:sz w:val="28"/>
          <w:szCs w:val="28"/>
          <w:lang w:val="ru-RU"/>
        </w:rPr>
        <w:t xml:space="preserve">86,5 </w:t>
      </w:r>
      <w:proofErr w:type="spellStart"/>
      <w:r w:rsidR="005A3088" w:rsidRPr="005A3088">
        <w:rPr>
          <w:sz w:val="28"/>
          <w:szCs w:val="28"/>
          <w:lang w:val="ru-RU"/>
        </w:rPr>
        <w:t>кв.м</w:t>
      </w:r>
      <w:proofErr w:type="spellEnd"/>
      <w:r w:rsidR="005A3088">
        <w:rPr>
          <w:sz w:val="28"/>
          <w:szCs w:val="28"/>
          <w:lang w:val="ru-RU"/>
        </w:rPr>
        <w:t>)</w:t>
      </w:r>
      <w:r w:rsidR="00F02A1F">
        <w:rPr>
          <w:sz w:val="28"/>
          <w:szCs w:val="28"/>
          <w:lang w:val="ru-RU"/>
        </w:rPr>
        <w:t>;</w:t>
      </w:r>
    </w:p>
    <w:p w14:paraId="0AE74360" w14:textId="0133E818" w:rsidR="00A52841" w:rsidRDefault="005A3088" w:rsidP="005A3088">
      <w:pPr>
        <w:pStyle w:val="a0"/>
        <w:numPr>
          <w:ilvl w:val="0"/>
          <w:numId w:val="15"/>
        </w:numPr>
        <w:rPr>
          <w:sz w:val="28"/>
          <w:szCs w:val="28"/>
          <w:lang w:val="ru-RU"/>
        </w:rPr>
      </w:pPr>
      <w:r w:rsidRPr="005A3088">
        <w:rPr>
          <w:sz w:val="28"/>
          <w:szCs w:val="28"/>
          <w:lang w:val="ru-RU"/>
        </w:rPr>
        <w:t>602041104</w:t>
      </w:r>
      <w:r>
        <w:rPr>
          <w:sz w:val="28"/>
          <w:szCs w:val="28"/>
          <w:lang w:val="ru-RU"/>
        </w:rPr>
        <w:t xml:space="preserve"> </w:t>
      </w:r>
      <w:r w:rsidR="006C6DEB" w:rsidRPr="00C9647E">
        <w:rPr>
          <w:sz w:val="28"/>
          <w:szCs w:val="28"/>
          <w:lang w:val="ru-RU"/>
        </w:rPr>
        <w:t>Размещение</w:t>
      </w:r>
      <w:r w:rsidR="00F93E39">
        <w:rPr>
          <w:sz w:val="28"/>
          <w:szCs w:val="28"/>
          <w:lang w:val="ru-RU"/>
        </w:rPr>
        <w:t xml:space="preserve"> водонапорной башни;</w:t>
      </w:r>
    </w:p>
    <w:p w14:paraId="31281CE7" w14:textId="6E66611E" w:rsidR="00F93E39" w:rsidRDefault="0030009C" w:rsidP="0030009C">
      <w:pPr>
        <w:pStyle w:val="a0"/>
        <w:numPr>
          <w:ilvl w:val="0"/>
          <w:numId w:val="15"/>
        </w:numPr>
        <w:rPr>
          <w:sz w:val="28"/>
          <w:szCs w:val="28"/>
          <w:lang w:val="ru-RU"/>
        </w:rPr>
      </w:pPr>
      <w:r w:rsidRPr="0030009C">
        <w:rPr>
          <w:sz w:val="28"/>
          <w:szCs w:val="28"/>
          <w:lang w:val="ru-RU"/>
        </w:rPr>
        <w:t>602041104</w:t>
      </w:r>
      <w:r>
        <w:rPr>
          <w:sz w:val="28"/>
          <w:szCs w:val="28"/>
          <w:lang w:val="ru-RU"/>
        </w:rPr>
        <w:t xml:space="preserve"> </w:t>
      </w:r>
      <w:r w:rsidR="00F93E39" w:rsidRPr="00C9647E">
        <w:rPr>
          <w:sz w:val="28"/>
          <w:szCs w:val="28"/>
          <w:lang w:val="ru-RU"/>
        </w:rPr>
        <w:t>Размещение</w:t>
      </w:r>
      <w:r w:rsidR="00F93E39">
        <w:rPr>
          <w:sz w:val="28"/>
          <w:szCs w:val="28"/>
          <w:lang w:val="ru-RU"/>
        </w:rPr>
        <w:t xml:space="preserve"> </w:t>
      </w:r>
      <w:r w:rsidR="001F0FAA">
        <w:rPr>
          <w:sz w:val="28"/>
          <w:szCs w:val="28"/>
          <w:lang w:val="ru-RU"/>
        </w:rPr>
        <w:t xml:space="preserve">водопроводных </w:t>
      </w:r>
      <w:r w:rsidR="00F93E39">
        <w:rPr>
          <w:sz w:val="28"/>
          <w:szCs w:val="28"/>
          <w:lang w:val="ru-RU"/>
        </w:rPr>
        <w:t>очистных сооружений;</w:t>
      </w:r>
    </w:p>
    <w:p w14:paraId="06282F69" w14:textId="2B7EFF0C" w:rsidR="00F93E39" w:rsidRDefault="0030009C" w:rsidP="0030009C">
      <w:pPr>
        <w:pStyle w:val="a0"/>
        <w:numPr>
          <w:ilvl w:val="0"/>
          <w:numId w:val="15"/>
        </w:numPr>
        <w:rPr>
          <w:sz w:val="28"/>
          <w:szCs w:val="28"/>
          <w:lang w:val="ru-RU"/>
        </w:rPr>
      </w:pPr>
      <w:r w:rsidRPr="0030009C">
        <w:rPr>
          <w:sz w:val="28"/>
          <w:szCs w:val="28"/>
          <w:lang w:val="ru-RU"/>
        </w:rPr>
        <w:t>602041202</w:t>
      </w:r>
      <w:r>
        <w:rPr>
          <w:sz w:val="28"/>
          <w:szCs w:val="28"/>
          <w:lang w:val="ru-RU"/>
        </w:rPr>
        <w:t xml:space="preserve"> </w:t>
      </w:r>
      <w:r w:rsidR="00F93E39" w:rsidRPr="00C9647E">
        <w:rPr>
          <w:sz w:val="28"/>
          <w:szCs w:val="28"/>
          <w:lang w:val="ru-RU"/>
        </w:rPr>
        <w:t>Размещение</w:t>
      </w:r>
      <w:r w:rsidR="00F93E39">
        <w:rPr>
          <w:sz w:val="28"/>
          <w:szCs w:val="28"/>
          <w:lang w:val="ru-RU"/>
        </w:rPr>
        <w:t xml:space="preserve"> водопровода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lang w:val="ru-RU"/>
        </w:rPr>
        <w:t>(</w:t>
      </w:r>
      <w:r w:rsidR="00E13E66">
        <w:rPr>
          <w:sz w:val="28"/>
          <w:lang w:val="ru-RU"/>
        </w:rPr>
        <w:t>сети</w:t>
      </w:r>
      <w:r>
        <w:rPr>
          <w:sz w:val="28"/>
          <w:lang w:val="ru-RU"/>
        </w:rPr>
        <w:t xml:space="preserve"> водоснабжения протяженностью </w:t>
      </w:r>
      <w:r>
        <w:rPr>
          <w:sz w:val="28"/>
          <w:lang w:val="ru-RU"/>
        </w:rPr>
        <w:t>9,29 км.</w:t>
      </w:r>
      <w:r>
        <w:rPr>
          <w:sz w:val="28"/>
          <w:lang w:val="ru-RU"/>
        </w:rPr>
        <w:t>);</w:t>
      </w:r>
    </w:p>
    <w:p w14:paraId="60BA0B5D" w14:textId="4E3D0417" w:rsidR="000C14AD" w:rsidRDefault="003828B6" w:rsidP="003828B6">
      <w:pPr>
        <w:pStyle w:val="a0"/>
        <w:numPr>
          <w:ilvl w:val="0"/>
          <w:numId w:val="15"/>
        </w:numPr>
        <w:rPr>
          <w:sz w:val="28"/>
          <w:szCs w:val="28"/>
          <w:lang w:val="ru-RU"/>
        </w:rPr>
      </w:pPr>
      <w:r w:rsidRPr="003828B6">
        <w:rPr>
          <w:sz w:val="28"/>
          <w:szCs w:val="28"/>
          <w:lang w:val="ru-RU"/>
        </w:rPr>
        <w:t>602041104</w:t>
      </w:r>
      <w:r>
        <w:rPr>
          <w:sz w:val="28"/>
          <w:szCs w:val="28"/>
          <w:lang w:val="ru-RU"/>
        </w:rPr>
        <w:t xml:space="preserve"> </w:t>
      </w:r>
      <w:r w:rsidR="00845E79" w:rsidRPr="00C9647E">
        <w:rPr>
          <w:sz w:val="28"/>
          <w:szCs w:val="28"/>
          <w:lang w:val="ru-RU"/>
        </w:rPr>
        <w:t>Размещение</w:t>
      </w:r>
      <w:r w:rsidR="00845E79">
        <w:rPr>
          <w:sz w:val="28"/>
          <w:szCs w:val="28"/>
          <w:lang w:val="ru-RU"/>
        </w:rPr>
        <w:t xml:space="preserve"> артезианских скважин;</w:t>
      </w:r>
    </w:p>
    <w:p w14:paraId="42540711" w14:textId="7417AA2F" w:rsidR="00257AD6" w:rsidRDefault="003828B6" w:rsidP="003828B6">
      <w:pPr>
        <w:pStyle w:val="a0"/>
        <w:numPr>
          <w:ilvl w:val="0"/>
          <w:numId w:val="15"/>
        </w:numPr>
        <w:rPr>
          <w:sz w:val="28"/>
          <w:szCs w:val="28"/>
          <w:lang w:val="ru-RU"/>
        </w:rPr>
      </w:pPr>
      <w:r w:rsidRPr="003828B6">
        <w:rPr>
          <w:sz w:val="28"/>
          <w:szCs w:val="28"/>
          <w:lang w:val="ru-RU"/>
        </w:rPr>
        <w:t>602040514</w:t>
      </w:r>
      <w:r>
        <w:rPr>
          <w:sz w:val="28"/>
          <w:szCs w:val="28"/>
          <w:lang w:val="ru-RU"/>
        </w:rPr>
        <w:t xml:space="preserve"> </w:t>
      </w:r>
      <w:r w:rsidR="00257AD6" w:rsidRPr="00C9647E">
        <w:rPr>
          <w:sz w:val="28"/>
          <w:szCs w:val="28"/>
          <w:lang w:val="ru-RU"/>
        </w:rPr>
        <w:t>Размещение</w:t>
      </w:r>
      <w:r w:rsidR="00257AD6">
        <w:rPr>
          <w:sz w:val="28"/>
          <w:szCs w:val="28"/>
          <w:lang w:val="ru-RU"/>
        </w:rPr>
        <w:t xml:space="preserve"> </w:t>
      </w:r>
      <w:r w:rsidR="007C0084">
        <w:rPr>
          <w:sz w:val="28"/>
          <w:szCs w:val="28"/>
          <w:lang w:val="ru-RU"/>
        </w:rPr>
        <w:t>п</w:t>
      </w:r>
      <w:r w:rsidR="007C0084" w:rsidRPr="007C0084">
        <w:rPr>
          <w:sz w:val="28"/>
          <w:szCs w:val="28"/>
          <w:lang w:val="ru-RU"/>
        </w:rPr>
        <w:t>ункт</w:t>
      </w:r>
      <w:r w:rsidR="007C0084">
        <w:rPr>
          <w:sz w:val="28"/>
          <w:szCs w:val="28"/>
          <w:lang w:val="ru-RU"/>
        </w:rPr>
        <w:t>а</w:t>
      </w:r>
      <w:r w:rsidR="007C0084" w:rsidRPr="007C0084">
        <w:rPr>
          <w:sz w:val="28"/>
          <w:szCs w:val="28"/>
          <w:lang w:val="ru-RU"/>
        </w:rPr>
        <w:t xml:space="preserve"> редуцирования газа</w:t>
      </w:r>
      <w:r w:rsidR="007C0084">
        <w:rPr>
          <w:sz w:val="28"/>
          <w:szCs w:val="28"/>
          <w:lang w:val="ru-RU"/>
        </w:rPr>
        <w:t>;</w:t>
      </w:r>
    </w:p>
    <w:p w14:paraId="696D216F" w14:textId="7A99667F" w:rsidR="007C0084" w:rsidRDefault="003828B6" w:rsidP="00BC129B">
      <w:pPr>
        <w:pStyle w:val="a0"/>
        <w:numPr>
          <w:ilvl w:val="0"/>
          <w:numId w:val="15"/>
        </w:numPr>
        <w:jc w:val="left"/>
        <w:rPr>
          <w:sz w:val="28"/>
          <w:szCs w:val="28"/>
          <w:lang w:val="ru-RU"/>
        </w:rPr>
      </w:pPr>
      <w:r w:rsidRPr="003828B6">
        <w:rPr>
          <w:sz w:val="28"/>
          <w:szCs w:val="28"/>
          <w:lang w:val="ru-RU"/>
        </w:rPr>
        <w:t>602041401</w:t>
      </w:r>
      <w:r>
        <w:rPr>
          <w:sz w:val="28"/>
          <w:szCs w:val="28"/>
          <w:lang w:val="ru-RU"/>
        </w:rPr>
        <w:t xml:space="preserve"> </w:t>
      </w:r>
      <w:r w:rsidR="007C0084" w:rsidRPr="00C9647E">
        <w:rPr>
          <w:sz w:val="28"/>
          <w:szCs w:val="28"/>
          <w:lang w:val="ru-RU"/>
        </w:rPr>
        <w:t>Размещение</w:t>
      </w:r>
      <w:r w:rsidR="007C0084">
        <w:rPr>
          <w:sz w:val="28"/>
          <w:szCs w:val="28"/>
          <w:lang w:val="ru-RU"/>
        </w:rPr>
        <w:t xml:space="preserve"> самотечной канализации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lang w:val="ru-RU"/>
        </w:rPr>
        <w:t>(</w:t>
      </w:r>
      <w:r w:rsidR="00E13E66">
        <w:rPr>
          <w:sz w:val="28"/>
          <w:lang w:val="ru-RU"/>
        </w:rPr>
        <w:t xml:space="preserve">сети </w:t>
      </w:r>
      <w:r>
        <w:rPr>
          <w:sz w:val="28"/>
          <w:lang w:val="ru-RU"/>
        </w:rPr>
        <w:t>водоотведения</w:t>
      </w:r>
      <w:r>
        <w:rPr>
          <w:sz w:val="28"/>
          <w:lang w:val="ru-RU"/>
        </w:rPr>
        <w:t xml:space="preserve"> протяженностью </w:t>
      </w:r>
      <w:r>
        <w:rPr>
          <w:sz w:val="28"/>
          <w:lang w:val="ru-RU"/>
        </w:rPr>
        <w:t>19,</w:t>
      </w:r>
      <w:r>
        <w:rPr>
          <w:sz w:val="28"/>
          <w:lang w:val="ru-RU"/>
        </w:rPr>
        <w:t>9</w:t>
      </w:r>
      <w:r w:rsidR="00F5057A">
        <w:rPr>
          <w:sz w:val="28"/>
          <w:lang w:val="ru-RU"/>
        </w:rPr>
        <w:t>0</w:t>
      </w:r>
      <w:r>
        <w:rPr>
          <w:sz w:val="28"/>
          <w:lang w:val="ru-RU"/>
        </w:rPr>
        <w:t xml:space="preserve"> км.);</w:t>
      </w:r>
    </w:p>
    <w:p w14:paraId="52017639" w14:textId="57277D94" w:rsidR="007C0084" w:rsidRDefault="00E13E66" w:rsidP="00BC129B">
      <w:pPr>
        <w:pStyle w:val="a0"/>
        <w:numPr>
          <w:ilvl w:val="0"/>
          <w:numId w:val="15"/>
        </w:numPr>
        <w:jc w:val="left"/>
        <w:rPr>
          <w:sz w:val="28"/>
          <w:szCs w:val="28"/>
          <w:lang w:val="ru-RU"/>
        </w:rPr>
      </w:pPr>
      <w:r w:rsidRPr="00E13E66">
        <w:rPr>
          <w:sz w:val="28"/>
          <w:szCs w:val="28"/>
          <w:lang w:val="ru-RU"/>
        </w:rPr>
        <w:t>602041002</w:t>
      </w:r>
      <w:r>
        <w:rPr>
          <w:sz w:val="28"/>
          <w:szCs w:val="28"/>
          <w:lang w:val="ru-RU"/>
        </w:rPr>
        <w:t xml:space="preserve"> </w:t>
      </w:r>
      <w:r w:rsidR="00992222" w:rsidRPr="00C9647E">
        <w:rPr>
          <w:sz w:val="28"/>
          <w:szCs w:val="28"/>
          <w:lang w:val="ru-RU"/>
        </w:rPr>
        <w:t>Размещение</w:t>
      </w:r>
      <w:r w:rsidR="00992222">
        <w:rPr>
          <w:sz w:val="28"/>
          <w:szCs w:val="28"/>
          <w:lang w:val="ru-RU"/>
        </w:rPr>
        <w:t xml:space="preserve"> теплопровода</w:t>
      </w:r>
      <w:r>
        <w:rPr>
          <w:sz w:val="28"/>
          <w:szCs w:val="28"/>
          <w:lang w:val="ru-RU"/>
        </w:rPr>
        <w:t xml:space="preserve"> </w:t>
      </w:r>
      <w:r w:rsidR="00BD4BAF">
        <w:rPr>
          <w:sz w:val="28"/>
          <w:szCs w:val="28"/>
          <w:lang w:val="ru-RU"/>
        </w:rPr>
        <w:t>(</w:t>
      </w:r>
      <w:r w:rsidR="00C67E1B">
        <w:rPr>
          <w:sz w:val="28"/>
          <w:szCs w:val="28"/>
          <w:lang w:val="ru-RU"/>
        </w:rPr>
        <w:t>т</w:t>
      </w:r>
      <w:r w:rsidR="00BD4BAF" w:rsidRPr="00BD4BAF">
        <w:rPr>
          <w:sz w:val="28"/>
          <w:szCs w:val="28"/>
          <w:lang w:val="ru-RU"/>
        </w:rPr>
        <w:t>еплопровод распределительный</w:t>
      </w:r>
      <w:r w:rsidR="00BD4BAF">
        <w:rPr>
          <w:sz w:val="28"/>
          <w:szCs w:val="28"/>
          <w:lang w:val="ru-RU"/>
        </w:rPr>
        <w:t xml:space="preserve"> </w:t>
      </w:r>
      <w:r w:rsidR="00BD4BAF">
        <w:rPr>
          <w:sz w:val="28"/>
          <w:lang w:val="ru-RU"/>
        </w:rPr>
        <w:t xml:space="preserve">протяженностью </w:t>
      </w:r>
      <w:r w:rsidR="00BD4BAF">
        <w:rPr>
          <w:sz w:val="28"/>
          <w:lang w:val="ru-RU"/>
        </w:rPr>
        <w:t>0,09</w:t>
      </w:r>
      <w:r w:rsidR="00BD4BAF">
        <w:rPr>
          <w:sz w:val="28"/>
          <w:lang w:val="ru-RU"/>
        </w:rPr>
        <w:t xml:space="preserve"> км.)</w:t>
      </w:r>
      <w:r w:rsidR="00992222">
        <w:rPr>
          <w:sz w:val="28"/>
          <w:szCs w:val="28"/>
          <w:lang w:val="ru-RU"/>
        </w:rPr>
        <w:t>;</w:t>
      </w:r>
    </w:p>
    <w:p w14:paraId="2DC53CF0" w14:textId="4A7A1426" w:rsidR="00992222" w:rsidRDefault="00BC129B" w:rsidP="00BC129B">
      <w:pPr>
        <w:pStyle w:val="a0"/>
        <w:numPr>
          <w:ilvl w:val="0"/>
          <w:numId w:val="15"/>
        </w:numPr>
        <w:rPr>
          <w:sz w:val="28"/>
          <w:szCs w:val="28"/>
          <w:lang w:val="ru-RU"/>
        </w:rPr>
      </w:pPr>
      <w:r w:rsidRPr="00BC129B">
        <w:rPr>
          <w:sz w:val="28"/>
          <w:szCs w:val="28"/>
          <w:lang w:val="ru-RU"/>
        </w:rPr>
        <w:t>602040603</w:t>
      </w:r>
      <w:r>
        <w:rPr>
          <w:sz w:val="28"/>
          <w:szCs w:val="28"/>
          <w:lang w:val="ru-RU"/>
        </w:rPr>
        <w:t xml:space="preserve"> </w:t>
      </w:r>
      <w:r w:rsidR="00992222" w:rsidRPr="00C9647E">
        <w:rPr>
          <w:sz w:val="28"/>
          <w:szCs w:val="28"/>
          <w:lang w:val="ru-RU"/>
        </w:rPr>
        <w:t>Размещение</w:t>
      </w:r>
      <w:r w:rsidR="00992222">
        <w:rPr>
          <w:sz w:val="28"/>
          <w:szCs w:val="28"/>
          <w:lang w:val="ru-RU"/>
        </w:rPr>
        <w:t xml:space="preserve"> газопровода распределительного низкого давления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lang w:val="ru-RU"/>
        </w:rPr>
        <w:t xml:space="preserve">(сети </w:t>
      </w:r>
      <w:r>
        <w:rPr>
          <w:sz w:val="28"/>
          <w:lang w:val="ru-RU"/>
        </w:rPr>
        <w:t>газоснабжения</w:t>
      </w:r>
      <w:r>
        <w:rPr>
          <w:sz w:val="28"/>
          <w:lang w:val="ru-RU"/>
        </w:rPr>
        <w:t xml:space="preserve"> протяженностью </w:t>
      </w:r>
      <w:r w:rsidR="00F5057A">
        <w:rPr>
          <w:sz w:val="28"/>
          <w:lang w:val="ru-RU"/>
        </w:rPr>
        <w:t>13,50</w:t>
      </w:r>
      <w:r>
        <w:rPr>
          <w:sz w:val="28"/>
          <w:lang w:val="ru-RU"/>
        </w:rPr>
        <w:t xml:space="preserve"> км.)</w:t>
      </w:r>
      <w:r w:rsidR="00B738BA">
        <w:rPr>
          <w:sz w:val="28"/>
          <w:szCs w:val="28"/>
          <w:lang w:val="ru-RU"/>
        </w:rPr>
        <w:t>.</w:t>
      </w:r>
    </w:p>
    <w:p w14:paraId="5D5AFB64" w14:textId="48D2ED8E" w:rsidR="0051591F" w:rsidRPr="00C9647E" w:rsidRDefault="00C9647E" w:rsidP="00C9647E">
      <w:pPr>
        <w:pStyle w:val="a0"/>
        <w:rPr>
          <w:sz w:val="28"/>
          <w:szCs w:val="28"/>
          <w:lang w:val="ru-RU"/>
        </w:rPr>
      </w:pPr>
      <w:r w:rsidRPr="00C9647E">
        <w:rPr>
          <w:sz w:val="28"/>
          <w:szCs w:val="28"/>
          <w:lang w:val="ru-RU"/>
        </w:rPr>
        <w:t>Реализация данных мероприятий позволит повысить уровень качества жизни населения, обеспечить соблюдени</w:t>
      </w:r>
      <w:r w:rsidR="001E2323">
        <w:rPr>
          <w:sz w:val="28"/>
          <w:szCs w:val="28"/>
          <w:lang w:val="ru-RU"/>
        </w:rPr>
        <w:t xml:space="preserve">е конституционных прав граждан и </w:t>
      </w:r>
      <w:r w:rsidRPr="00C9647E">
        <w:rPr>
          <w:sz w:val="28"/>
          <w:szCs w:val="28"/>
          <w:lang w:val="ru-RU"/>
        </w:rPr>
        <w:t xml:space="preserve">приток населения в </w:t>
      </w:r>
      <w:proofErr w:type="spellStart"/>
      <w:r w:rsidRPr="00C9647E">
        <w:rPr>
          <w:sz w:val="28"/>
          <w:szCs w:val="28"/>
          <w:lang w:val="ru-RU"/>
        </w:rPr>
        <w:t>Боровской</w:t>
      </w:r>
      <w:proofErr w:type="spellEnd"/>
      <w:r w:rsidRPr="00C9647E">
        <w:rPr>
          <w:sz w:val="28"/>
          <w:szCs w:val="28"/>
          <w:lang w:val="ru-RU"/>
        </w:rPr>
        <w:t xml:space="preserve"> сельсовет.</w:t>
      </w:r>
    </w:p>
    <w:p w14:paraId="7CAE433C" w14:textId="47B6C7FE" w:rsidR="00E60B81" w:rsidRPr="00AC0BA5" w:rsidRDefault="00E60B81">
      <w:pPr>
        <w:spacing w:before="120" w:after="120"/>
        <w:ind w:left="221"/>
        <w:rPr>
          <w:sz w:val="22"/>
          <w:lang w:eastAsia="ar-SA" w:bidi="en-US"/>
        </w:rPr>
      </w:pPr>
      <w:r w:rsidRPr="00AC0BA5">
        <w:rPr>
          <w:sz w:val="22"/>
        </w:rPr>
        <w:br w:type="page"/>
      </w:r>
    </w:p>
    <w:p w14:paraId="44564E7C" w14:textId="01614C96" w:rsidR="00BA5736" w:rsidRPr="00AC0BA5" w:rsidRDefault="0057505E" w:rsidP="00CC5D4B">
      <w:pPr>
        <w:pStyle w:val="1"/>
        <w:numPr>
          <w:ilvl w:val="0"/>
          <w:numId w:val="4"/>
        </w:numPr>
        <w:ind w:left="0" w:firstLine="0"/>
        <w:rPr>
          <w:sz w:val="28"/>
          <w:lang w:eastAsia="ar-SA" w:bidi="en-US"/>
        </w:rPr>
      </w:pPr>
      <w:bookmarkStart w:id="77" w:name="_Toc24450949"/>
      <w:bookmarkEnd w:id="12"/>
      <w:bookmarkEnd w:id="15"/>
      <w:r w:rsidRPr="00AC0BA5">
        <w:rPr>
          <w:sz w:val="28"/>
          <w:lang w:eastAsia="ar-SA" w:bidi="en-US"/>
        </w:rPr>
        <w:lastRenderedPageBreak/>
        <w:t xml:space="preserve">Сведения </w:t>
      </w:r>
      <w:r w:rsidRPr="00AC0BA5">
        <w:rPr>
          <w:rFonts w:eastAsia="Times New Roman"/>
          <w:sz w:val="28"/>
          <w:lang w:eastAsia="ar-SA" w:bidi="en-US"/>
        </w:rPr>
        <w:t>о планируемых для размещения на территориях поселения</w:t>
      </w:r>
      <w:r w:rsidRPr="00AC0BA5">
        <w:rPr>
          <w:sz w:val="28"/>
          <w:lang w:eastAsia="ar-SA" w:bidi="en-US"/>
        </w:rPr>
        <w:t xml:space="preserve"> </w:t>
      </w:r>
      <w:r w:rsidRPr="00AC0BA5">
        <w:rPr>
          <w:sz w:val="28"/>
          <w:shd w:val="clear" w:color="auto" w:fill="FFFFFF"/>
        </w:rPr>
        <w:t>объектов</w:t>
      </w:r>
      <w:r w:rsidRPr="00AC0BA5">
        <w:rPr>
          <w:rFonts w:eastAsia="Times New Roman"/>
          <w:sz w:val="28"/>
          <w:lang w:eastAsia="ar-SA" w:bidi="en-US"/>
        </w:rPr>
        <w:t xml:space="preserve"> федерального значения, объектов регионального значения</w:t>
      </w:r>
      <w:bookmarkEnd w:id="77"/>
    </w:p>
    <w:p w14:paraId="4967601A" w14:textId="649076FE" w:rsidR="005461E8" w:rsidRPr="00AC0BA5" w:rsidRDefault="005461E8" w:rsidP="005461E8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На территорию </w:t>
      </w:r>
      <w:r w:rsidR="00621040" w:rsidRPr="00AC0BA5">
        <w:rPr>
          <w:sz w:val="28"/>
          <w:szCs w:val="28"/>
          <w:lang w:val="ru-RU"/>
        </w:rPr>
        <w:t>Боровского</w:t>
      </w:r>
      <w:r w:rsidR="00BE11F7" w:rsidRPr="00AC0BA5">
        <w:rPr>
          <w:sz w:val="28"/>
          <w:szCs w:val="28"/>
          <w:lang w:val="ru-RU"/>
        </w:rPr>
        <w:t xml:space="preserve"> </w:t>
      </w:r>
      <w:r w:rsidR="00E97D86" w:rsidRPr="00AC0BA5">
        <w:rPr>
          <w:sz w:val="28"/>
          <w:szCs w:val="28"/>
          <w:lang w:val="ru-RU"/>
        </w:rPr>
        <w:t xml:space="preserve">сельсовета </w:t>
      </w:r>
      <w:r w:rsidRPr="00AC0BA5">
        <w:rPr>
          <w:sz w:val="28"/>
          <w:szCs w:val="28"/>
          <w:lang w:val="ru-RU"/>
        </w:rPr>
        <w:t>распространяют действие следующие документы территориального планирования Российской Федерации:</w:t>
      </w:r>
    </w:p>
    <w:p w14:paraId="1DDEABBA" w14:textId="794CA89A" w:rsidR="005461E8" w:rsidRPr="00AC0BA5" w:rsidRDefault="005461E8" w:rsidP="005461E8">
      <w:pPr>
        <w:pStyle w:val="a0"/>
        <w:rPr>
          <w:sz w:val="28"/>
          <w:szCs w:val="28"/>
          <w:lang w:val="ru-RU"/>
        </w:rPr>
      </w:pPr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>1</w:t>
      </w:r>
      <w:r w:rsidR="00CC732F" w:rsidRPr="00AC0BA5">
        <w:rPr>
          <w:rFonts w:eastAsiaTheme="minorHAnsi"/>
          <w:color w:val="000000"/>
          <w:sz w:val="28"/>
          <w:szCs w:val="28"/>
          <w:lang w:val="ru-RU" w:eastAsia="en-US"/>
        </w:rPr>
        <w:t>)</w:t>
      </w:r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 xml:space="preserve"> схема территориального планирования Российской Федерации в области здравоохранения, утвержденная распоряжением Правительства Российской Федерации от 28.12.2012 №2607-р</w:t>
      </w:r>
      <w:r w:rsidR="006A08D1" w:rsidRPr="00AC0BA5">
        <w:rPr>
          <w:rFonts w:eastAsiaTheme="minorHAnsi"/>
          <w:color w:val="000000"/>
          <w:sz w:val="28"/>
          <w:szCs w:val="28"/>
          <w:lang w:val="ru-RU" w:eastAsia="en-US"/>
        </w:rPr>
        <w:t xml:space="preserve"> (с последующими изменениями и дополнениями)</w:t>
      </w:r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>;</w:t>
      </w:r>
    </w:p>
    <w:p w14:paraId="026EC6BB" w14:textId="77777777" w:rsidR="005461E8" w:rsidRPr="00AC0BA5" w:rsidRDefault="005461E8" w:rsidP="005461E8">
      <w:pPr>
        <w:pStyle w:val="a0"/>
        <w:rPr>
          <w:rFonts w:eastAsiaTheme="minorHAnsi"/>
          <w:color w:val="000000"/>
          <w:sz w:val="28"/>
          <w:szCs w:val="28"/>
          <w:lang w:val="ru-RU" w:eastAsia="en-US"/>
        </w:rPr>
      </w:pPr>
      <w:r w:rsidRPr="00AC0BA5">
        <w:rPr>
          <w:sz w:val="28"/>
          <w:szCs w:val="28"/>
          <w:lang w:val="ru-RU"/>
        </w:rPr>
        <w:t>2) схема территориального планирования Российской Федерации в области высшего</w:t>
      </w:r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 xml:space="preserve"> профессионального образования, утвержденная распоряжением Правительства Российской Федерации от 26.02.2013 №247-р;</w:t>
      </w:r>
    </w:p>
    <w:p w14:paraId="6ECAA456" w14:textId="77777777" w:rsidR="005461E8" w:rsidRPr="00AC0BA5" w:rsidRDefault="005461E8" w:rsidP="005461E8">
      <w:pPr>
        <w:pStyle w:val="a0"/>
        <w:rPr>
          <w:rFonts w:eastAsiaTheme="minorHAnsi"/>
          <w:color w:val="000000"/>
          <w:sz w:val="28"/>
          <w:szCs w:val="28"/>
          <w:lang w:val="ru-RU" w:eastAsia="en-US"/>
        </w:rPr>
      </w:pPr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>3) 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значения, утвержденная распоряжением Правительства Российской Федерации от 19.03.2013 №384-р (с последующими изменениями и дополнениями);</w:t>
      </w:r>
    </w:p>
    <w:p w14:paraId="6F0F5E1E" w14:textId="28BDC44E" w:rsidR="005461E8" w:rsidRPr="00AC0BA5" w:rsidRDefault="005461E8" w:rsidP="005461E8">
      <w:pPr>
        <w:pStyle w:val="a0"/>
        <w:rPr>
          <w:rFonts w:eastAsiaTheme="minorHAnsi"/>
          <w:color w:val="000000"/>
          <w:sz w:val="28"/>
          <w:szCs w:val="28"/>
          <w:lang w:val="ru-RU" w:eastAsia="en-US"/>
        </w:rPr>
      </w:pPr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>4) схема территориального планирования Российской Федерации в области федерального трубопроводного транспорта, утвержденная распоряжением Правительства Российской Федерации от 13.08.2013 №1416-р</w:t>
      </w:r>
      <w:r w:rsidR="006A08D1" w:rsidRPr="00AC0BA5">
        <w:rPr>
          <w:rFonts w:eastAsiaTheme="minorHAnsi"/>
          <w:color w:val="000000"/>
          <w:sz w:val="28"/>
          <w:szCs w:val="28"/>
          <w:lang w:val="ru-RU" w:eastAsia="en-US"/>
        </w:rPr>
        <w:t xml:space="preserve"> (с последующими изменениями и дополнениями)</w:t>
      </w:r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>;</w:t>
      </w:r>
    </w:p>
    <w:p w14:paraId="3B9AA4CD" w14:textId="45581A0E" w:rsidR="005461E8" w:rsidRPr="00AC0BA5" w:rsidRDefault="005461E8" w:rsidP="005461E8">
      <w:pPr>
        <w:pStyle w:val="a0"/>
        <w:rPr>
          <w:rFonts w:eastAsiaTheme="minorHAnsi"/>
          <w:color w:val="000000"/>
          <w:sz w:val="28"/>
          <w:szCs w:val="28"/>
          <w:lang w:val="ru-RU" w:eastAsia="en-US"/>
        </w:rPr>
      </w:pPr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>5) схема территориального планирования Российской Федерации в области обороны страны и безопасности государства, утвержденная указом Президента Российской Федерации от 10.12.2015 № 615</w:t>
      </w:r>
      <w:r w:rsidR="00B647D1">
        <w:rPr>
          <w:rFonts w:eastAsiaTheme="minorHAnsi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>сс</w:t>
      </w:r>
      <w:proofErr w:type="spellEnd"/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>;</w:t>
      </w:r>
    </w:p>
    <w:p w14:paraId="36B128B6" w14:textId="77777777" w:rsidR="005461E8" w:rsidRPr="00AC0BA5" w:rsidRDefault="005461E8" w:rsidP="005461E8">
      <w:pPr>
        <w:pStyle w:val="a0"/>
        <w:rPr>
          <w:rFonts w:eastAsiaTheme="minorHAnsi"/>
          <w:color w:val="000000"/>
          <w:sz w:val="28"/>
          <w:szCs w:val="28"/>
          <w:lang w:val="ru-RU" w:eastAsia="en-US"/>
        </w:rPr>
      </w:pPr>
      <w:r w:rsidRPr="00AC0BA5">
        <w:rPr>
          <w:rFonts w:eastAsiaTheme="minorHAnsi"/>
          <w:color w:val="000000"/>
          <w:sz w:val="28"/>
          <w:szCs w:val="28"/>
          <w:lang w:val="ru-RU" w:eastAsia="en-US"/>
        </w:rPr>
        <w:t>6) схема территориального планирования Российской Федерации в области энергетики, утвержденная распоряжением Правительства Российской Федерации от 01.08.2016 № 1634-р (с последующими изменениями и дополнениями).</w:t>
      </w:r>
    </w:p>
    <w:p w14:paraId="201AAB7F" w14:textId="3272EE26" w:rsidR="00BD7A4C" w:rsidRDefault="00BD7A4C" w:rsidP="00BD7A4C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Указанными документами территориального планирования Российской Федерации на территории </w:t>
      </w:r>
      <w:r w:rsidR="00621040" w:rsidRPr="00AC0BA5">
        <w:rPr>
          <w:sz w:val="28"/>
          <w:szCs w:val="28"/>
          <w:lang w:val="ru-RU"/>
        </w:rPr>
        <w:t>Боровского</w:t>
      </w:r>
      <w:r w:rsidR="00BE11F7" w:rsidRPr="00AC0BA5">
        <w:rPr>
          <w:sz w:val="28"/>
          <w:szCs w:val="28"/>
          <w:lang w:val="ru-RU"/>
        </w:rPr>
        <w:t xml:space="preserve"> </w:t>
      </w:r>
      <w:r w:rsidR="00E97D86" w:rsidRPr="00AC0BA5">
        <w:rPr>
          <w:sz w:val="28"/>
          <w:szCs w:val="28"/>
          <w:lang w:val="ru-RU"/>
        </w:rPr>
        <w:t>сельсовета</w:t>
      </w:r>
      <w:r w:rsidRPr="00AC0BA5">
        <w:rPr>
          <w:sz w:val="28"/>
          <w:szCs w:val="28"/>
          <w:lang w:val="ru-RU"/>
        </w:rPr>
        <w:t xml:space="preserve"> запланировано размещение</w:t>
      </w:r>
      <w:r w:rsidR="00D43C71">
        <w:rPr>
          <w:sz w:val="28"/>
          <w:szCs w:val="28"/>
          <w:lang w:val="ru-RU"/>
        </w:rPr>
        <w:t xml:space="preserve"> объектов федерального значения:</w:t>
      </w:r>
    </w:p>
    <w:p w14:paraId="636246EC" w14:textId="37EDD989" w:rsidR="00D43C71" w:rsidRDefault="00B647D1" w:rsidP="00B647D1">
      <w:pPr>
        <w:pStyle w:val="a0"/>
        <w:numPr>
          <w:ilvl w:val="0"/>
          <w:numId w:val="14"/>
        </w:numPr>
        <w:jc w:val="left"/>
        <w:rPr>
          <w:sz w:val="28"/>
          <w:szCs w:val="28"/>
          <w:lang w:val="ru-RU"/>
        </w:rPr>
      </w:pPr>
      <w:r w:rsidRPr="00B647D1">
        <w:rPr>
          <w:sz w:val="28"/>
          <w:szCs w:val="28"/>
          <w:lang w:val="ru-RU"/>
        </w:rPr>
        <w:t>602050202</w:t>
      </w:r>
      <w:r>
        <w:rPr>
          <w:sz w:val="28"/>
          <w:szCs w:val="28"/>
          <w:lang w:val="ru-RU"/>
        </w:rPr>
        <w:t xml:space="preserve"> </w:t>
      </w:r>
      <w:r w:rsidR="00D43C71">
        <w:rPr>
          <w:sz w:val="28"/>
          <w:szCs w:val="28"/>
          <w:lang w:val="ru-RU"/>
        </w:rPr>
        <w:t>Размещение объектов обеспечения пожарной безопасности;</w:t>
      </w:r>
    </w:p>
    <w:p w14:paraId="4C47A845" w14:textId="32ACB7A4" w:rsidR="00D43C71" w:rsidRPr="00C9647E" w:rsidRDefault="00B647D1" w:rsidP="00B647D1">
      <w:pPr>
        <w:pStyle w:val="a0"/>
        <w:numPr>
          <w:ilvl w:val="0"/>
          <w:numId w:val="14"/>
        </w:numPr>
        <w:rPr>
          <w:sz w:val="28"/>
          <w:szCs w:val="28"/>
          <w:lang w:val="ru-RU"/>
        </w:rPr>
      </w:pPr>
      <w:r w:rsidRPr="00B647D1">
        <w:rPr>
          <w:sz w:val="28"/>
          <w:szCs w:val="28"/>
          <w:lang w:val="ru-RU"/>
        </w:rPr>
        <w:t>602050205</w:t>
      </w:r>
      <w:r>
        <w:rPr>
          <w:sz w:val="28"/>
          <w:szCs w:val="28"/>
          <w:lang w:val="ru-RU"/>
        </w:rPr>
        <w:t xml:space="preserve"> </w:t>
      </w:r>
      <w:r w:rsidR="00D43C71">
        <w:rPr>
          <w:sz w:val="28"/>
          <w:szCs w:val="28"/>
          <w:lang w:val="ru-RU"/>
        </w:rPr>
        <w:t>Размещение объектов информирования и оповещения.</w:t>
      </w:r>
    </w:p>
    <w:p w14:paraId="3602BAFC" w14:textId="13628313" w:rsidR="00CC732F" w:rsidRPr="00AC0BA5" w:rsidRDefault="005461E8" w:rsidP="005461E8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Кроме того, на территорию </w:t>
      </w:r>
      <w:r w:rsidR="00621040" w:rsidRPr="00AC0BA5">
        <w:rPr>
          <w:sz w:val="28"/>
          <w:szCs w:val="28"/>
          <w:lang w:val="ru-RU"/>
        </w:rPr>
        <w:t>Боровского</w:t>
      </w:r>
      <w:r w:rsidR="00044399" w:rsidRPr="00AC0BA5">
        <w:rPr>
          <w:sz w:val="28"/>
          <w:szCs w:val="28"/>
          <w:lang w:val="ru-RU"/>
        </w:rPr>
        <w:t xml:space="preserve"> </w:t>
      </w:r>
      <w:r w:rsidR="00E97D86" w:rsidRPr="00AC0BA5">
        <w:rPr>
          <w:sz w:val="28"/>
          <w:szCs w:val="28"/>
          <w:lang w:val="ru-RU"/>
        </w:rPr>
        <w:t xml:space="preserve">сельсовета </w:t>
      </w:r>
      <w:r w:rsidRPr="00AC0BA5">
        <w:rPr>
          <w:sz w:val="28"/>
          <w:szCs w:val="28"/>
          <w:lang w:val="ru-RU"/>
        </w:rPr>
        <w:t xml:space="preserve">распространяется действие документов территориального планирования </w:t>
      </w:r>
      <w:r w:rsidR="00E97D86" w:rsidRPr="00AC0BA5">
        <w:rPr>
          <w:sz w:val="28"/>
          <w:szCs w:val="28"/>
          <w:lang w:val="ru-RU"/>
        </w:rPr>
        <w:t>Новосибирской области</w:t>
      </w:r>
      <w:r w:rsidRPr="00AC0BA5">
        <w:rPr>
          <w:sz w:val="28"/>
          <w:szCs w:val="28"/>
          <w:lang w:val="ru-RU"/>
        </w:rPr>
        <w:t xml:space="preserve">: </w:t>
      </w:r>
    </w:p>
    <w:p w14:paraId="45739899" w14:textId="489217C0" w:rsidR="005461E8" w:rsidRPr="00AC0BA5" w:rsidRDefault="00E97D86" w:rsidP="00CC5D4B">
      <w:pPr>
        <w:pStyle w:val="a0"/>
        <w:numPr>
          <w:ilvl w:val="0"/>
          <w:numId w:val="2"/>
        </w:numPr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Схема территориального планирования Новосибирской области, утвержденная Постановлением администрации Новосибирской области от 07.09.2009 № 339-па (внес. изм. от 30.05.2018 г. № 130-п)</w:t>
      </w:r>
      <w:r w:rsidR="002D64CD" w:rsidRPr="00AC0BA5">
        <w:rPr>
          <w:sz w:val="28"/>
          <w:szCs w:val="28"/>
          <w:lang w:val="ru-RU"/>
        </w:rPr>
        <w:t>.</w:t>
      </w:r>
    </w:p>
    <w:p w14:paraId="536DC964" w14:textId="1BF9153F" w:rsidR="00FE1FCC" w:rsidRDefault="005F7389" w:rsidP="005F7389">
      <w:pPr>
        <w:pStyle w:val="a0"/>
        <w:ind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В соответствии с СТП </w:t>
      </w:r>
      <w:r w:rsidR="00E97D86" w:rsidRPr="00AC0BA5">
        <w:rPr>
          <w:sz w:val="28"/>
          <w:szCs w:val="28"/>
          <w:lang w:val="ru-RU"/>
        </w:rPr>
        <w:t>Новосибирской области</w:t>
      </w:r>
      <w:r w:rsidR="005461E8" w:rsidRPr="00AC0BA5">
        <w:rPr>
          <w:sz w:val="28"/>
          <w:szCs w:val="28"/>
          <w:lang w:val="ru-RU"/>
        </w:rPr>
        <w:t xml:space="preserve"> на территории </w:t>
      </w:r>
      <w:r w:rsidR="00621040" w:rsidRPr="00AC0BA5">
        <w:rPr>
          <w:sz w:val="28"/>
          <w:szCs w:val="28"/>
          <w:lang w:val="ru-RU"/>
        </w:rPr>
        <w:t>Боровского</w:t>
      </w:r>
      <w:r w:rsidR="00BE11F7" w:rsidRPr="00AC0BA5">
        <w:rPr>
          <w:sz w:val="28"/>
          <w:szCs w:val="28"/>
          <w:lang w:val="ru-RU"/>
        </w:rPr>
        <w:t xml:space="preserve"> </w:t>
      </w:r>
      <w:r w:rsidR="00E97D86" w:rsidRPr="00AC0BA5">
        <w:rPr>
          <w:sz w:val="28"/>
          <w:szCs w:val="28"/>
          <w:lang w:val="ru-RU"/>
        </w:rPr>
        <w:t xml:space="preserve">сельсовета </w:t>
      </w:r>
      <w:r w:rsidR="00096D87" w:rsidRPr="00AC0BA5">
        <w:rPr>
          <w:sz w:val="28"/>
          <w:szCs w:val="28"/>
          <w:lang w:val="ru-RU"/>
        </w:rPr>
        <w:t>зап</w:t>
      </w:r>
      <w:r>
        <w:rPr>
          <w:sz w:val="28"/>
          <w:szCs w:val="28"/>
          <w:lang w:val="ru-RU"/>
        </w:rPr>
        <w:t xml:space="preserve">ланировано </w:t>
      </w:r>
      <w:r w:rsidR="005461E8" w:rsidRPr="00AC0BA5">
        <w:rPr>
          <w:sz w:val="28"/>
          <w:szCs w:val="28"/>
          <w:lang w:val="ru-RU"/>
        </w:rPr>
        <w:t xml:space="preserve">размещение </w:t>
      </w:r>
      <w:r w:rsidR="00FE1FCC" w:rsidRPr="00AC0BA5">
        <w:rPr>
          <w:sz w:val="28"/>
          <w:szCs w:val="28"/>
          <w:lang w:val="ru-RU"/>
        </w:rPr>
        <w:t>объект</w:t>
      </w:r>
      <w:r>
        <w:rPr>
          <w:sz w:val="28"/>
          <w:szCs w:val="28"/>
          <w:lang w:val="ru-RU"/>
        </w:rPr>
        <w:t>а</w:t>
      </w:r>
      <w:r w:rsidR="00FE1F9F" w:rsidRPr="00AC0BA5">
        <w:rPr>
          <w:sz w:val="28"/>
          <w:szCs w:val="28"/>
          <w:lang w:val="ru-RU"/>
        </w:rPr>
        <w:t xml:space="preserve"> регионального значения</w:t>
      </w:r>
      <w:r>
        <w:rPr>
          <w:sz w:val="28"/>
          <w:szCs w:val="28"/>
          <w:lang w:val="ru-RU"/>
        </w:rPr>
        <w:t>:</w:t>
      </w:r>
    </w:p>
    <w:p w14:paraId="099B437D" w14:textId="59B0AD65" w:rsidR="00F1529D" w:rsidRPr="00F1529D" w:rsidRDefault="00B6507D" w:rsidP="00B6507D">
      <w:pPr>
        <w:pStyle w:val="a0"/>
        <w:numPr>
          <w:ilvl w:val="0"/>
          <w:numId w:val="14"/>
        </w:numPr>
        <w:rPr>
          <w:sz w:val="28"/>
          <w:szCs w:val="28"/>
          <w:lang w:val="ru-RU"/>
        </w:rPr>
      </w:pPr>
      <w:r w:rsidRPr="00B6507D">
        <w:rPr>
          <w:sz w:val="28"/>
          <w:szCs w:val="28"/>
          <w:lang w:val="ru-RU"/>
        </w:rPr>
        <w:t>602040601</w:t>
      </w:r>
      <w:r>
        <w:rPr>
          <w:sz w:val="28"/>
          <w:szCs w:val="28"/>
          <w:lang w:val="ru-RU"/>
        </w:rPr>
        <w:t xml:space="preserve"> </w:t>
      </w:r>
      <w:r w:rsidR="005F7389" w:rsidRPr="005F7389">
        <w:rPr>
          <w:sz w:val="28"/>
          <w:szCs w:val="28"/>
          <w:lang w:val="ru-RU"/>
        </w:rPr>
        <w:t>Газопровод распределительный высокого давления</w:t>
      </w:r>
      <w:r w:rsidR="003B19FA">
        <w:rPr>
          <w:sz w:val="28"/>
          <w:szCs w:val="28"/>
          <w:lang w:val="ru-RU"/>
        </w:rPr>
        <w:t xml:space="preserve">, протяженностью </w:t>
      </w:r>
      <w:r w:rsidR="003B19FA" w:rsidRPr="003B19FA">
        <w:rPr>
          <w:sz w:val="28"/>
          <w:szCs w:val="28"/>
          <w:lang w:val="ru-RU"/>
        </w:rPr>
        <w:t>12,5</w:t>
      </w:r>
      <w:r w:rsidR="00417687">
        <w:rPr>
          <w:sz w:val="28"/>
          <w:szCs w:val="28"/>
          <w:lang w:val="ru-RU"/>
        </w:rPr>
        <w:t>0</w:t>
      </w:r>
      <w:r w:rsidR="003B19FA" w:rsidRPr="003B19FA">
        <w:rPr>
          <w:sz w:val="28"/>
          <w:szCs w:val="28"/>
          <w:lang w:val="ru-RU"/>
        </w:rPr>
        <w:t xml:space="preserve"> км</w:t>
      </w:r>
      <w:r w:rsidR="003B19FA">
        <w:rPr>
          <w:sz w:val="28"/>
          <w:szCs w:val="28"/>
          <w:lang w:val="ru-RU"/>
        </w:rPr>
        <w:t>.</w:t>
      </w:r>
    </w:p>
    <w:p w14:paraId="54661833" w14:textId="77777777" w:rsidR="00F1529D" w:rsidRDefault="00F1529D" w:rsidP="00F1529D">
      <w:pPr>
        <w:pStyle w:val="a0"/>
        <w:rPr>
          <w:sz w:val="28"/>
          <w:lang w:val="ru-RU"/>
        </w:rPr>
        <w:sectPr w:rsidR="00F1529D" w:rsidSect="00ED2B2A">
          <w:headerReference w:type="default" r:id="rId12"/>
          <w:footerReference w:type="default" r:id="rId13"/>
          <w:pgSz w:w="11906" w:h="16838"/>
          <w:pgMar w:top="1701" w:right="851" w:bottom="1134" w:left="1701" w:header="680" w:footer="1077" w:gutter="0"/>
          <w:pgNumType w:start="3"/>
          <w:cols w:space="708"/>
          <w:docGrid w:linePitch="360"/>
        </w:sectPr>
      </w:pPr>
      <w:r w:rsidRPr="002B69E3">
        <w:rPr>
          <w:sz w:val="28"/>
          <w:lang w:val="ru-RU"/>
        </w:rPr>
        <w:t>Сведения о видах, назначении и наименованиях, планируемых для размещения на территориях поселения объектов регионального значения, их основные характеристики, местоположение, характеристики зон с особыми условиями использования территорий, реквизиты документов территориального планирования, а также обоснование выбранного варианта размещения данных объектов представлены в таблице 5.1.</w:t>
      </w:r>
    </w:p>
    <w:p w14:paraId="4B2C4607" w14:textId="710127F0" w:rsidR="00F1529D" w:rsidRPr="002B69E3" w:rsidRDefault="00F1529D" w:rsidP="00F1529D">
      <w:pPr>
        <w:pStyle w:val="a0"/>
        <w:rPr>
          <w:sz w:val="28"/>
          <w:lang w:val="ru-RU"/>
        </w:rPr>
      </w:pPr>
    </w:p>
    <w:p w14:paraId="35743658" w14:textId="6BBB39A9" w:rsidR="00F1529D" w:rsidRPr="002B69E3" w:rsidRDefault="00F1529D" w:rsidP="00F1529D">
      <w:pPr>
        <w:pStyle w:val="a0"/>
        <w:spacing w:before="120"/>
        <w:jc w:val="right"/>
        <w:rPr>
          <w:b/>
          <w:sz w:val="28"/>
          <w:lang w:val="ru-RU"/>
        </w:rPr>
      </w:pPr>
      <w:r w:rsidRPr="002B69E3">
        <w:rPr>
          <w:b/>
          <w:sz w:val="28"/>
          <w:lang w:val="ru-RU"/>
        </w:rPr>
        <w:t>Таблица 5.1</w:t>
      </w:r>
    </w:p>
    <w:p w14:paraId="4655AEB3" w14:textId="57EAC2FB" w:rsidR="00F1529D" w:rsidRPr="002B69E3" w:rsidRDefault="00F1529D" w:rsidP="00F1529D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2B69E3">
        <w:rPr>
          <w:b/>
          <w:sz w:val="28"/>
          <w:lang w:eastAsia="ar-SA" w:bidi="en-US"/>
        </w:rPr>
        <w:t>Сведения о планируемых для размещения на территории поселения объектах регионального</w:t>
      </w:r>
      <w:r w:rsidR="007B3FF9">
        <w:rPr>
          <w:b/>
          <w:sz w:val="28"/>
          <w:lang w:eastAsia="ar-SA" w:bidi="en-US"/>
        </w:rPr>
        <w:t xml:space="preserve"> и федерального</w:t>
      </w:r>
      <w:r w:rsidRPr="002B69E3">
        <w:rPr>
          <w:b/>
          <w:sz w:val="28"/>
          <w:lang w:eastAsia="ar-SA" w:bidi="en-US"/>
        </w:rPr>
        <w:t xml:space="preserve"> значения</w:t>
      </w:r>
    </w:p>
    <w:tbl>
      <w:tblPr>
        <w:tblStyle w:val="ad"/>
        <w:tblW w:w="5000" w:type="pct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8"/>
        <w:gridCol w:w="1417"/>
        <w:gridCol w:w="1135"/>
        <w:gridCol w:w="1260"/>
        <w:gridCol w:w="1559"/>
        <w:gridCol w:w="1434"/>
        <w:gridCol w:w="1562"/>
        <w:gridCol w:w="1274"/>
        <w:gridCol w:w="1842"/>
        <w:gridCol w:w="1372"/>
      </w:tblGrid>
      <w:tr w:rsidR="00B93393" w:rsidRPr="002B69E3" w14:paraId="24815E46" w14:textId="77777777" w:rsidTr="0017228E">
        <w:trPr>
          <w:cantSplit/>
          <w:tblHeader/>
        </w:trPr>
        <w:tc>
          <w:tcPr>
            <w:tcW w:w="400" w:type="pct"/>
            <w:shd w:val="clear" w:color="auto" w:fill="FFFFFF" w:themeFill="background1"/>
          </w:tcPr>
          <w:p w14:paraId="601BF5F9" w14:textId="77777777" w:rsidR="00E64AF6" w:rsidRPr="002B69E3" w:rsidRDefault="00E64AF6" w:rsidP="000B288F">
            <w:pPr>
              <w:pStyle w:val="a0"/>
              <w:keepNext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B69E3">
              <w:rPr>
                <w:b/>
                <w:sz w:val="22"/>
                <w:szCs w:val="22"/>
                <w:lang w:val="ru-RU"/>
              </w:rPr>
              <w:t>Код объекта</w:t>
            </w:r>
          </w:p>
        </w:tc>
        <w:tc>
          <w:tcPr>
            <w:tcW w:w="507" w:type="pct"/>
            <w:shd w:val="clear" w:color="auto" w:fill="FFFFFF" w:themeFill="background1"/>
          </w:tcPr>
          <w:p w14:paraId="2BB82F58" w14:textId="77777777" w:rsidR="00E64AF6" w:rsidRPr="002B69E3" w:rsidRDefault="00E64AF6" w:rsidP="000B288F">
            <w:pPr>
              <w:pStyle w:val="a0"/>
              <w:keepNext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B69E3">
              <w:rPr>
                <w:b/>
                <w:sz w:val="22"/>
                <w:szCs w:val="22"/>
                <w:lang w:val="ru-RU"/>
              </w:rPr>
              <w:t>Вид объекта</w:t>
            </w:r>
          </w:p>
        </w:tc>
        <w:tc>
          <w:tcPr>
            <w:tcW w:w="406" w:type="pct"/>
            <w:shd w:val="clear" w:color="auto" w:fill="FFFFFF" w:themeFill="background1"/>
          </w:tcPr>
          <w:p w14:paraId="53FD0D4C" w14:textId="77777777" w:rsidR="00E64AF6" w:rsidRPr="002B69E3" w:rsidRDefault="00E64AF6" w:rsidP="000B288F">
            <w:pPr>
              <w:pStyle w:val="a0"/>
              <w:keepNext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B69E3">
              <w:rPr>
                <w:b/>
                <w:sz w:val="22"/>
                <w:szCs w:val="22"/>
                <w:lang w:val="ru-RU"/>
              </w:rPr>
              <w:t>Назначение объекта</w:t>
            </w:r>
          </w:p>
        </w:tc>
        <w:tc>
          <w:tcPr>
            <w:tcW w:w="451" w:type="pct"/>
            <w:shd w:val="clear" w:color="auto" w:fill="FFFFFF" w:themeFill="background1"/>
          </w:tcPr>
          <w:p w14:paraId="2DF3FDA5" w14:textId="77777777" w:rsidR="00E64AF6" w:rsidRPr="002B69E3" w:rsidRDefault="00E64AF6" w:rsidP="000B288F">
            <w:pPr>
              <w:pStyle w:val="a0"/>
              <w:keepNext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B69E3">
              <w:rPr>
                <w:b/>
                <w:sz w:val="22"/>
                <w:szCs w:val="22"/>
                <w:lang w:val="ru-RU"/>
              </w:rPr>
              <w:t>Наименование объекта</w:t>
            </w:r>
          </w:p>
        </w:tc>
        <w:tc>
          <w:tcPr>
            <w:tcW w:w="558" w:type="pct"/>
            <w:shd w:val="clear" w:color="auto" w:fill="FFFFFF" w:themeFill="background1"/>
          </w:tcPr>
          <w:p w14:paraId="04565F0A" w14:textId="77777777" w:rsidR="00E64AF6" w:rsidRPr="002B69E3" w:rsidRDefault="00E64AF6" w:rsidP="000B288F">
            <w:pPr>
              <w:pStyle w:val="a0"/>
              <w:keepNext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B69E3">
              <w:rPr>
                <w:b/>
                <w:sz w:val="22"/>
                <w:szCs w:val="22"/>
                <w:lang w:val="ru-RU"/>
              </w:rPr>
              <w:t>Основные характеристики объекта</w:t>
            </w:r>
          </w:p>
        </w:tc>
        <w:tc>
          <w:tcPr>
            <w:tcW w:w="513" w:type="pct"/>
            <w:shd w:val="clear" w:color="auto" w:fill="FFFFFF" w:themeFill="background1"/>
          </w:tcPr>
          <w:p w14:paraId="0088A9AD" w14:textId="77777777" w:rsidR="00E64AF6" w:rsidRPr="002B69E3" w:rsidRDefault="00E64AF6" w:rsidP="000B288F">
            <w:pPr>
              <w:pStyle w:val="a0"/>
              <w:keepNext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B69E3">
              <w:rPr>
                <w:b/>
                <w:sz w:val="22"/>
                <w:szCs w:val="22"/>
                <w:lang w:val="ru-RU"/>
              </w:rPr>
              <w:t>Местоположение</w:t>
            </w:r>
          </w:p>
        </w:tc>
        <w:tc>
          <w:tcPr>
            <w:tcW w:w="559" w:type="pct"/>
            <w:shd w:val="clear" w:color="auto" w:fill="FFFFFF" w:themeFill="background1"/>
          </w:tcPr>
          <w:p w14:paraId="15E1F751" w14:textId="77777777" w:rsidR="00E64AF6" w:rsidRPr="002B69E3" w:rsidRDefault="00E64AF6" w:rsidP="000B288F">
            <w:pPr>
              <w:pStyle w:val="a0"/>
              <w:keepNext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B69E3">
              <w:rPr>
                <w:b/>
                <w:sz w:val="22"/>
                <w:szCs w:val="22"/>
                <w:lang w:val="ru-RU"/>
              </w:rPr>
              <w:t>Планируемые мероприятия по объекту</w:t>
            </w:r>
          </w:p>
        </w:tc>
        <w:tc>
          <w:tcPr>
            <w:tcW w:w="456" w:type="pct"/>
            <w:shd w:val="clear" w:color="auto" w:fill="FFFFFF" w:themeFill="background1"/>
          </w:tcPr>
          <w:p w14:paraId="18D98B03" w14:textId="77777777" w:rsidR="00E64AF6" w:rsidRPr="002B69E3" w:rsidRDefault="00E64AF6" w:rsidP="000B288F">
            <w:pPr>
              <w:pStyle w:val="a0"/>
              <w:keepNext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Срок реализации</w:t>
            </w:r>
          </w:p>
        </w:tc>
        <w:tc>
          <w:tcPr>
            <w:tcW w:w="659" w:type="pct"/>
            <w:shd w:val="clear" w:color="auto" w:fill="FFFFFF" w:themeFill="background1"/>
          </w:tcPr>
          <w:p w14:paraId="6CB6B3FD" w14:textId="77777777" w:rsidR="00E64AF6" w:rsidRPr="002B69E3" w:rsidRDefault="00E64AF6" w:rsidP="000B288F">
            <w:pPr>
              <w:pStyle w:val="a0"/>
              <w:keepNext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B69E3">
              <w:rPr>
                <w:b/>
                <w:sz w:val="22"/>
                <w:szCs w:val="22"/>
                <w:lang w:val="ru-RU"/>
              </w:rPr>
              <w:t>Характеристика зон с особыми условиями использования территории</w:t>
            </w:r>
          </w:p>
        </w:tc>
        <w:tc>
          <w:tcPr>
            <w:tcW w:w="491" w:type="pct"/>
            <w:shd w:val="clear" w:color="auto" w:fill="FFFFFF" w:themeFill="background1"/>
          </w:tcPr>
          <w:p w14:paraId="3823D474" w14:textId="77777777" w:rsidR="00E64AF6" w:rsidRPr="002B69E3" w:rsidRDefault="00E64AF6" w:rsidP="000B288F">
            <w:pPr>
              <w:pStyle w:val="a0"/>
              <w:keepNext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B69E3">
              <w:rPr>
                <w:b/>
                <w:sz w:val="22"/>
                <w:szCs w:val="22"/>
                <w:lang w:val="ru-RU"/>
              </w:rPr>
              <w:t>Реквизиты документов территориального планирования</w:t>
            </w:r>
          </w:p>
        </w:tc>
      </w:tr>
      <w:tr w:rsidR="00C149ED" w:rsidRPr="002B69E3" w14:paraId="07A8C7AF" w14:textId="77777777" w:rsidTr="0017228E">
        <w:trPr>
          <w:cantSplit/>
        </w:trPr>
        <w:tc>
          <w:tcPr>
            <w:tcW w:w="400" w:type="pct"/>
            <w:shd w:val="clear" w:color="auto" w:fill="FFFFFF" w:themeFill="background1"/>
          </w:tcPr>
          <w:p w14:paraId="120A6273" w14:textId="71B64B9F" w:rsidR="00C149ED" w:rsidRPr="002B69E3" w:rsidRDefault="00C149ED" w:rsidP="000B288F">
            <w:pPr>
              <w:jc w:val="left"/>
              <w:rPr>
                <w:sz w:val="22"/>
                <w:szCs w:val="22"/>
                <w:lang w:val="en-US"/>
              </w:rPr>
            </w:pPr>
            <w:r w:rsidRPr="00892CE7">
              <w:rPr>
                <w:sz w:val="22"/>
                <w:szCs w:val="22"/>
                <w:lang w:val="en-US"/>
              </w:rPr>
              <w:t>602050202</w:t>
            </w:r>
          </w:p>
        </w:tc>
        <w:tc>
          <w:tcPr>
            <w:tcW w:w="507" w:type="pct"/>
            <w:shd w:val="clear" w:color="auto" w:fill="FFFFFF" w:themeFill="background1"/>
          </w:tcPr>
          <w:p w14:paraId="336F800A" w14:textId="3C682AFE" w:rsidR="00C149ED" w:rsidRPr="002B69E3" w:rsidRDefault="00C149ED" w:rsidP="000B288F">
            <w:pPr>
              <w:jc w:val="left"/>
              <w:rPr>
                <w:sz w:val="22"/>
                <w:szCs w:val="22"/>
              </w:rPr>
            </w:pPr>
            <w:r w:rsidRPr="002811B1">
              <w:rPr>
                <w:sz w:val="22"/>
                <w:szCs w:val="22"/>
              </w:rPr>
              <w:t>Объекты обеспечения пожарной безопасности</w:t>
            </w:r>
          </w:p>
        </w:tc>
        <w:tc>
          <w:tcPr>
            <w:tcW w:w="406" w:type="pct"/>
            <w:shd w:val="clear" w:color="auto" w:fill="FFFFFF" w:themeFill="background1"/>
          </w:tcPr>
          <w:p w14:paraId="578FC431" w14:textId="2B377ED7" w:rsidR="00C149ED" w:rsidRPr="002B69E3" w:rsidRDefault="00C149ED" w:rsidP="000B288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бытового обслуживания</w:t>
            </w:r>
          </w:p>
        </w:tc>
        <w:tc>
          <w:tcPr>
            <w:tcW w:w="451" w:type="pct"/>
            <w:shd w:val="clear" w:color="auto" w:fill="FFFFFF" w:themeFill="background1"/>
          </w:tcPr>
          <w:p w14:paraId="117E28EF" w14:textId="701EA6F6" w:rsidR="00C149ED" w:rsidRPr="002B69E3" w:rsidRDefault="00C149ED" w:rsidP="000B288F">
            <w:pPr>
              <w:jc w:val="left"/>
              <w:rPr>
                <w:sz w:val="22"/>
                <w:szCs w:val="22"/>
              </w:rPr>
            </w:pPr>
            <w:r w:rsidRPr="00892CE7">
              <w:rPr>
                <w:sz w:val="22"/>
                <w:szCs w:val="22"/>
              </w:rPr>
              <w:t>Пожарные гидранты</w:t>
            </w:r>
          </w:p>
        </w:tc>
        <w:tc>
          <w:tcPr>
            <w:tcW w:w="558" w:type="pct"/>
            <w:shd w:val="clear" w:color="auto" w:fill="FFFFFF" w:themeFill="background1"/>
          </w:tcPr>
          <w:p w14:paraId="2FF50961" w14:textId="060B97E8" w:rsidR="00C149ED" w:rsidRPr="002B69E3" w:rsidRDefault="00C149ED" w:rsidP="00E64AF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ед.</w:t>
            </w:r>
          </w:p>
        </w:tc>
        <w:tc>
          <w:tcPr>
            <w:tcW w:w="513" w:type="pct"/>
            <w:shd w:val="clear" w:color="auto" w:fill="FFFFFF" w:themeFill="background1"/>
          </w:tcPr>
          <w:p w14:paraId="76696931" w14:textId="3A09FB34" w:rsidR="00C149ED" w:rsidRPr="002B69E3" w:rsidRDefault="00C149ED" w:rsidP="000B288F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Береговое</w:t>
            </w:r>
          </w:p>
        </w:tc>
        <w:tc>
          <w:tcPr>
            <w:tcW w:w="559" w:type="pct"/>
            <w:shd w:val="clear" w:color="auto" w:fill="FFFFFF" w:themeFill="background1"/>
          </w:tcPr>
          <w:p w14:paraId="44F5852C" w14:textId="0BDD78A1" w:rsidR="00C149ED" w:rsidRPr="002B69E3" w:rsidRDefault="00C149ED" w:rsidP="000B288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56" w:type="pct"/>
            <w:shd w:val="clear" w:color="auto" w:fill="FFFFFF" w:themeFill="background1"/>
          </w:tcPr>
          <w:p w14:paraId="1A02B2F1" w14:textId="33193B27" w:rsidR="00C149ED" w:rsidRPr="002B69E3" w:rsidRDefault="00C149ED" w:rsidP="00B9339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Расчетный срок </w:t>
            </w:r>
            <w:r w:rsidRPr="00B93393">
              <w:rPr>
                <w:sz w:val="22"/>
                <w:szCs w:val="22"/>
              </w:rPr>
              <w:t>2040 г.</w:t>
            </w:r>
          </w:p>
        </w:tc>
        <w:tc>
          <w:tcPr>
            <w:tcW w:w="659" w:type="pct"/>
            <w:shd w:val="clear" w:color="auto" w:fill="FFFFFF" w:themeFill="background1"/>
          </w:tcPr>
          <w:p w14:paraId="749785BD" w14:textId="77777777" w:rsidR="00C149ED" w:rsidRPr="002B69E3" w:rsidRDefault="00C149ED" w:rsidP="000B288F">
            <w:pPr>
              <w:jc w:val="left"/>
              <w:rPr>
                <w:sz w:val="22"/>
                <w:szCs w:val="22"/>
              </w:rPr>
            </w:pPr>
            <w:r w:rsidRPr="002B69E3">
              <w:rPr>
                <w:sz w:val="22"/>
                <w:szCs w:val="22"/>
              </w:rPr>
              <w:t>Не устанавливаются</w:t>
            </w:r>
          </w:p>
        </w:tc>
        <w:tc>
          <w:tcPr>
            <w:tcW w:w="491" w:type="pct"/>
            <w:vMerge w:val="restart"/>
            <w:shd w:val="clear" w:color="auto" w:fill="FFFFFF" w:themeFill="background1"/>
          </w:tcPr>
          <w:p w14:paraId="73F29AB8" w14:textId="77777777" w:rsidR="00C149ED" w:rsidRPr="002B69E3" w:rsidRDefault="00C149ED" w:rsidP="000B288F">
            <w:pPr>
              <w:jc w:val="left"/>
              <w:rPr>
                <w:sz w:val="22"/>
                <w:szCs w:val="22"/>
              </w:rPr>
            </w:pPr>
            <w:r w:rsidRPr="002B69E3">
              <w:rPr>
                <w:sz w:val="22"/>
                <w:szCs w:val="22"/>
              </w:rPr>
              <w:t>СТП Новосибирской области, утвержденная Постановлением администрации Новосибирской области от 07.09.2009 № 339-па (внес. изм. от 30.05.2018 г. № 130-п)</w:t>
            </w:r>
          </w:p>
        </w:tc>
      </w:tr>
      <w:tr w:rsidR="00C149ED" w:rsidRPr="002B69E3" w14:paraId="69EAD112" w14:textId="77777777" w:rsidTr="0017228E">
        <w:trPr>
          <w:cantSplit/>
        </w:trPr>
        <w:tc>
          <w:tcPr>
            <w:tcW w:w="400" w:type="pct"/>
            <w:shd w:val="clear" w:color="auto" w:fill="FFFFFF" w:themeFill="background1"/>
          </w:tcPr>
          <w:p w14:paraId="4B7D4428" w14:textId="03420DB4" w:rsidR="00C149ED" w:rsidRPr="00892CE7" w:rsidRDefault="00C149ED" w:rsidP="0001322F">
            <w:pPr>
              <w:jc w:val="left"/>
              <w:rPr>
                <w:sz w:val="22"/>
                <w:szCs w:val="22"/>
                <w:lang w:val="en-US"/>
              </w:rPr>
            </w:pPr>
            <w:r w:rsidRPr="00892CE7">
              <w:rPr>
                <w:sz w:val="22"/>
                <w:szCs w:val="22"/>
                <w:lang w:val="en-US"/>
              </w:rPr>
              <w:t>602050202</w:t>
            </w:r>
          </w:p>
        </w:tc>
        <w:tc>
          <w:tcPr>
            <w:tcW w:w="507" w:type="pct"/>
            <w:shd w:val="clear" w:color="auto" w:fill="FFFFFF" w:themeFill="background1"/>
          </w:tcPr>
          <w:p w14:paraId="1FAC9BCF" w14:textId="1814741B" w:rsidR="00C149ED" w:rsidRPr="002811B1" w:rsidRDefault="00C149ED" w:rsidP="0001322F">
            <w:pPr>
              <w:jc w:val="left"/>
              <w:rPr>
                <w:sz w:val="22"/>
                <w:szCs w:val="22"/>
              </w:rPr>
            </w:pPr>
            <w:r w:rsidRPr="002811B1">
              <w:rPr>
                <w:sz w:val="22"/>
                <w:szCs w:val="22"/>
              </w:rPr>
              <w:t>Объекты обеспечения пожарной безопасности</w:t>
            </w:r>
          </w:p>
        </w:tc>
        <w:tc>
          <w:tcPr>
            <w:tcW w:w="406" w:type="pct"/>
            <w:shd w:val="clear" w:color="auto" w:fill="FFFFFF" w:themeFill="background1"/>
          </w:tcPr>
          <w:p w14:paraId="3BE20F8B" w14:textId="0B09D374" w:rsidR="00C149ED" w:rsidRDefault="00C149ED" w:rsidP="000132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бытового обслуживания</w:t>
            </w:r>
          </w:p>
        </w:tc>
        <w:tc>
          <w:tcPr>
            <w:tcW w:w="451" w:type="pct"/>
            <w:shd w:val="clear" w:color="auto" w:fill="FFFFFF" w:themeFill="background1"/>
          </w:tcPr>
          <w:p w14:paraId="6A7B1BF0" w14:textId="7BF21C67" w:rsidR="00C149ED" w:rsidRPr="00892CE7" w:rsidRDefault="00C149ED" w:rsidP="0001322F">
            <w:pPr>
              <w:jc w:val="left"/>
              <w:rPr>
                <w:sz w:val="22"/>
                <w:szCs w:val="22"/>
              </w:rPr>
            </w:pPr>
            <w:r w:rsidRPr="00892CE7">
              <w:rPr>
                <w:sz w:val="22"/>
                <w:szCs w:val="22"/>
              </w:rPr>
              <w:t>Пожарные гидранты</w:t>
            </w:r>
          </w:p>
        </w:tc>
        <w:tc>
          <w:tcPr>
            <w:tcW w:w="558" w:type="pct"/>
            <w:shd w:val="clear" w:color="auto" w:fill="FFFFFF" w:themeFill="background1"/>
          </w:tcPr>
          <w:p w14:paraId="0FEBBB3B" w14:textId="76CD38D3" w:rsidR="00C149ED" w:rsidRDefault="00C149ED" w:rsidP="007B3FF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ед.</w:t>
            </w:r>
          </w:p>
        </w:tc>
        <w:tc>
          <w:tcPr>
            <w:tcW w:w="513" w:type="pct"/>
            <w:shd w:val="clear" w:color="auto" w:fill="FFFFFF" w:themeFill="background1"/>
          </w:tcPr>
          <w:p w14:paraId="617A6F45" w14:textId="294BBB88" w:rsidR="00C149ED" w:rsidRDefault="00C149ED" w:rsidP="007B3FF9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Боровое</w:t>
            </w:r>
          </w:p>
        </w:tc>
        <w:tc>
          <w:tcPr>
            <w:tcW w:w="559" w:type="pct"/>
            <w:shd w:val="clear" w:color="auto" w:fill="FFFFFF" w:themeFill="background1"/>
          </w:tcPr>
          <w:p w14:paraId="310B83AF" w14:textId="6E5E01DF" w:rsidR="00C149ED" w:rsidRDefault="00C149ED" w:rsidP="000132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56" w:type="pct"/>
            <w:shd w:val="clear" w:color="auto" w:fill="FFFFFF" w:themeFill="background1"/>
          </w:tcPr>
          <w:p w14:paraId="21C78D58" w14:textId="277AA872" w:rsidR="00C149ED" w:rsidRDefault="00C149ED" w:rsidP="000132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Расчетный срок </w:t>
            </w:r>
            <w:r w:rsidRPr="00B93393">
              <w:rPr>
                <w:sz w:val="22"/>
                <w:szCs w:val="22"/>
              </w:rPr>
              <w:t>2040 г.</w:t>
            </w:r>
          </w:p>
        </w:tc>
        <w:tc>
          <w:tcPr>
            <w:tcW w:w="659" w:type="pct"/>
            <w:shd w:val="clear" w:color="auto" w:fill="FFFFFF" w:themeFill="background1"/>
          </w:tcPr>
          <w:p w14:paraId="7F86285B" w14:textId="22B8585D" w:rsidR="00C149ED" w:rsidRPr="002B69E3" w:rsidRDefault="00B610FD" w:rsidP="0001322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="00C149ED" w:rsidRPr="002B69E3">
              <w:rPr>
                <w:sz w:val="22"/>
                <w:szCs w:val="22"/>
              </w:rPr>
              <w:t>устанавливаются</w:t>
            </w:r>
          </w:p>
        </w:tc>
        <w:tc>
          <w:tcPr>
            <w:tcW w:w="491" w:type="pct"/>
            <w:vMerge/>
            <w:shd w:val="clear" w:color="auto" w:fill="FFFFFF" w:themeFill="background1"/>
          </w:tcPr>
          <w:p w14:paraId="58C71E86" w14:textId="77777777" w:rsidR="00C149ED" w:rsidRPr="002B69E3" w:rsidRDefault="00C149ED" w:rsidP="0001322F">
            <w:pPr>
              <w:jc w:val="left"/>
              <w:rPr>
                <w:sz w:val="22"/>
                <w:szCs w:val="22"/>
              </w:rPr>
            </w:pPr>
          </w:p>
        </w:tc>
      </w:tr>
      <w:tr w:rsidR="00C149ED" w:rsidRPr="002B69E3" w14:paraId="75C4116A" w14:textId="77777777" w:rsidTr="0017228E">
        <w:trPr>
          <w:cantSplit/>
        </w:trPr>
        <w:tc>
          <w:tcPr>
            <w:tcW w:w="400" w:type="pct"/>
            <w:shd w:val="clear" w:color="auto" w:fill="FFFFFF" w:themeFill="background1"/>
          </w:tcPr>
          <w:p w14:paraId="2DFF984C" w14:textId="2B001494" w:rsidR="00C149ED" w:rsidRPr="007B3FF9" w:rsidRDefault="00C149ED" w:rsidP="00CD7262">
            <w:pPr>
              <w:jc w:val="left"/>
              <w:rPr>
                <w:sz w:val="22"/>
                <w:szCs w:val="22"/>
              </w:rPr>
            </w:pPr>
            <w:r w:rsidRPr="00892CE7">
              <w:rPr>
                <w:sz w:val="22"/>
                <w:szCs w:val="22"/>
                <w:lang w:val="en-US"/>
              </w:rPr>
              <w:t>602050202</w:t>
            </w:r>
          </w:p>
        </w:tc>
        <w:tc>
          <w:tcPr>
            <w:tcW w:w="507" w:type="pct"/>
            <w:shd w:val="clear" w:color="auto" w:fill="FFFFFF" w:themeFill="background1"/>
          </w:tcPr>
          <w:p w14:paraId="41826F14" w14:textId="3D222AB6" w:rsidR="00C149ED" w:rsidRPr="002811B1" w:rsidRDefault="00C149ED" w:rsidP="00CD7262">
            <w:pPr>
              <w:jc w:val="left"/>
              <w:rPr>
                <w:sz w:val="22"/>
                <w:szCs w:val="22"/>
              </w:rPr>
            </w:pPr>
            <w:r w:rsidRPr="002811B1">
              <w:rPr>
                <w:sz w:val="22"/>
                <w:szCs w:val="22"/>
              </w:rPr>
              <w:t>Объекты обеспечения пожарной безопасности</w:t>
            </w:r>
          </w:p>
        </w:tc>
        <w:tc>
          <w:tcPr>
            <w:tcW w:w="406" w:type="pct"/>
            <w:shd w:val="clear" w:color="auto" w:fill="FFFFFF" w:themeFill="background1"/>
          </w:tcPr>
          <w:p w14:paraId="43EC3971" w14:textId="72A8CE22" w:rsidR="00C149ED" w:rsidRDefault="00C149ED" w:rsidP="00CD7262">
            <w:pPr>
              <w:jc w:val="left"/>
              <w:rPr>
                <w:sz w:val="22"/>
                <w:szCs w:val="22"/>
              </w:rPr>
            </w:pPr>
            <w:r w:rsidRPr="00A632CD">
              <w:rPr>
                <w:sz w:val="22"/>
                <w:szCs w:val="22"/>
              </w:rPr>
              <w:t>Развитие бытового обслуживания</w:t>
            </w:r>
          </w:p>
        </w:tc>
        <w:tc>
          <w:tcPr>
            <w:tcW w:w="451" w:type="pct"/>
            <w:shd w:val="clear" w:color="auto" w:fill="FFFFFF" w:themeFill="background1"/>
          </w:tcPr>
          <w:p w14:paraId="58648276" w14:textId="7C78C292" w:rsidR="00C149ED" w:rsidRPr="00892CE7" w:rsidRDefault="00C149ED" w:rsidP="00CD7262">
            <w:pPr>
              <w:jc w:val="left"/>
              <w:rPr>
                <w:sz w:val="22"/>
                <w:szCs w:val="22"/>
              </w:rPr>
            </w:pPr>
            <w:r w:rsidRPr="00892CE7">
              <w:rPr>
                <w:sz w:val="22"/>
                <w:szCs w:val="22"/>
              </w:rPr>
              <w:t>Пожарные гидранты</w:t>
            </w:r>
          </w:p>
        </w:tc>
        <w:tc>
          <w:tcPr>
            <w:tcW w:w="558" w:type="pct"/>
            <w:shd w:val="clear" w:color="auto" w:fill="FFFFFF" w:themeFill="background1"/>
          </w:tcPr>
          <w:p w14:paraId="22EDBD9D" w14:textId="59981DA1" w:rsidR="00C149ED" w:rsidRDefault="00C149ED" w:rsidP="00CD726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ед.</w:t>
            </w:r>
          </w:p>
        </w:tc>
        <w:tc>
          <w:tcPr>
            <w:tcW w:w="513" w:type="pct"/>
            <w:shd w:val="clear" w:color="auto" w:fill="FFFFFF" w:themeFill="background1"/>
          </w:tcPr>
          <w:p w14:paraId="158FF439" w14:textId="1B340C66" w:rsidR="00C149ED" w:rsidRDefault="00C149ED" w:rsidP="00CD726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Прогресс</w:t>
            </w:r>
          </w:p>
        </w:tc>
        <w:tc>
          <w:tcPr>
            <w:tcW w:w="559" w:type="pct"/>
            <w:shd w:val="clear" w:color="auto" w:fill="FFFFFF" w:themeFill="background1"/>
          </w:tcPr>
          <w:p w14:paraId="4E98ED6C" w14:textId="3CA1EB72" w:rsidR="00C149ED" w:rsidRDefault="00C149ED" w:rsidP="00CD726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56" w:type="pct"/>
            <w:shd w:val="clear" w:color="auto" w:fill="FFFFFF" w:themeFill="background1"/>
          </w:tcPr>
          <w:p w14:paraId="5BD92359" w14:textId="2AD24078" w:rsidR="00C149ED" w:rsidRDefault="00C149ED" w:rsidP="00CD726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Расчетный срок </w:t>
            </w:r>
            <w:r w:rsidRPr="00B93393">
              <w:rPr>
                <w:sz w:val="22"/>
                <w:szCs w:val="22"/>
              </w:rPr>
              <w:t>2040 г.</w:t>
            </w:r>
          </w:p>
        </w:tc>
        <w:tc>
          <w:tcPr>
            <w:tcW w:w="659" w:type="pct"/>
            <w:shd w:val="clear" w:color="auto" w:fill="FFFFFF" w:themeFill="background1"/>
          </w:tcPr>
          <w:p w14:paraId="342DE260" w14:textId="5EFFFD14" w:rsidR="00C149ED" w:rsidRPr="002B69E3" w:rsidRDefault="00C149ED" w:rsidP="00CD7262">
            <w:pPr>
              <w:jc w:val="left"/>
              <w:rPr>
                <w:sz w:val="22"/>
                <w:szCs w:val="22"/>
              </w:rPr>
            </w:pPr>
            <w:r w:rsidRPr="002B69E3">
              <w:rPr>
                <w:sz w:val="22"/>
                <w:szCs w:val="22"/>
              </w:rPr>
              <w:t>Не устанавливаются</w:t>
            </w:r>
          </w:p>
        </w:tc>
        <w:tc>
          <w:tcPr>
            <w:tcW w:w="491" w:type="pct"/>
            <w:vMerge/>
            <w:shd w:val="clear" w:color="auto" w:fill="FFFFFF" w:themeFill="background1"/>
          </w:tcPr>
          <w:p w14:paraId="5F525CEE" w14:textId="77777777" w:rsidR="00C149ED" w:rsidRPr="002B69E3" w:rsidRDefault="00C149ED" w:rsidP="00CD7262">
            <w:pPr>
              <w:jc w:val="left"/>
              <w:rPr>
                <w:sz w:val="22"/>
                <w:szCs w:val="22"/>
              </w:rPr>
            </w:pPr>
          </w:p>
        </w:tc>
      </w:tr>
      <w:tr w:rsidR="00C149ED" w:rsidRPr="002B69E3" w14:paraId="68747CF5" w14:textId="77777777" w:rsidTr="0017228E">
        <w:trPr>
          <w:cantSplit/>
        </w:trPr>
        <w:tc>
          <w:tcPr>
            <w:tcW w:w="400" w:type="pct"/>
            <w:shd w:val="clear" w:color="auto" w:fill="FFFFFF" w:themeFill="background1"/>
          </w:tcPr>
          <w:p w14:paraId="2FE22CC8" w14:textId="44245A5C" w:rsidR="00C149ED" w:rsidRPr="00892CE7" w:rsidRDefault="00C149ED" w:rsidP="00CD7262">
            <w:pPr>
              <w:jc w:val="left"/>
              <w:rPr>
                <w:sz w:val="22"/>
                <w:szCs w:val="22"/>
                <w:lang w:val="en-US"/>
              </w:rPr>
            </w:pPr>
            <w:r w:rsidRPr="004D4DA8">
              <w:rPr>
                <w:sz w:val="22"/>
                <w:szCs w:val="22"/>
              </w:rPr>
              <w:t>602050205</w:t>
            </w:r>
          </w:p>
        </w:tc>
        <w:tc>
          <w:tcPr>
            <w:tcW w:w="507" w:type="pct"/>
            <w:shd w:val="clear" w:color="auto" w:fill="FFFFFF" w:themeFill="background1"/>
          </w:tcPr>
          <w:p w14:paraId="12DCCEB9" w14:textId="5392E92E" w:rsidR="00C149ED" w:rsidRPr="002811B1" w:rsidRDefault="00C149ED" w:rsidP="00CD7262">
            <w:pPr>
              <w:jc w:val="left"/>
              <w:rPr>
                <w:sz w:val="22"/>
                <w:szCs w:val="22"/>
              </w:rPr>
            </w:pPr>
            <w:r w:rsidRPr="004D4DA8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406" w:type="pct"/>
            <w:shd w:val="clear" w:color="auto" w:fill="FFFFFF" w:themeFill="background1"/>
          </w:tcPr>
          <w:p w14:paraId="3BF34F6C" w14:textId="50F8F586" w:rsidR="00C149ED" w:rsidRDefault="00C149ED" w:rsidP="00CD7262">
            <w:pPr>
              <w:jc w:val="left"/>
              <w:rPr>
                <w:sz w:val="22"/>
                <w:szCs w:val="22"/>
              </w:rPr>
            </w:pPr>
            <w:r w:rsidRPr="00A632CD">
              <w:rPr>
                <w:sz w:val="22"/>
                <w:szCs w:val="22"/>
              </w:rPr>
              <w:t>Развитие бытового обслуживания</w:t>
            </w:r>
          </w:p>
        </w:tc>
        <w:tc>
          <w:tcPr>
            <w:tcW w:w="451" w:type="pct"/>
            <w:shd w:val="clear" w:color="auto" w:fill="FFFFFF" w:themeFill="background1"/>
          </w:tcPr>
          <w:p w14:paraId="003AAF44" w14:textId="18EE2C51" w:rsidR="00C149ED" w:rsidRPr="00892CE7" w:rsidRDefault="00C149ED" w:rsidP="00CD7262">
            <w:pPr>
              <w:jc w:val="left"/>
              <w:rPr>
                <w:sz w:val="22"/>
                <w:szCs w:val="22"/>
              </w:rPr>
            </w:pPr>
            <w:r w:rsidRPr="00FE4E72">
              <w:rPr>
                <w:sz w:val="22"/>
                <w:szCs w:val="22"/>
              </w:rPr>
              <w:t>Громкоговорители</w:t>
            </w:r>
          </w:p>
        </w:tc>
        <w:tc>
          <w:tcPr>
            <w:tcW w:w="558" w:type="pct"/>
            <w:shd w:val="clear" w:color="auto" w:fill="FFFFFF" w:themeFill="background1"/>
          </w:tcPr>
          <w:p w14:paraId="66626CB0" w14:textId="675CC2DE" w:rsidR="00C149ED" w:rsidRPr="00945C50" w:rsidRDefault="00C149ED" w:rsidP="00CD726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1 </w:t>
            </w:r>
            <w:r>
              <w:rPr>
                <w:sz w:val="22"/>
                <w:szCs w:val="22"/>
              </w:rPr>
              <w:t>ед.</w:t>
            </w:r>
          </w:p>
        </w:tc>
        <w:tc>
          <w:tcPr>
            <w:tcW w:w="513" w:type="pct"/>
            <w:shd w:val="clear" w:color="auto" w:fill="FFFFFF" w:themeFill="background1"/>
          </w:tcPr>
          <w:p w14:paraId="68F0837D" w14:textId="6D26241F" w:rsidR="00C149ED" w:rsidRDefault="00C149ED" w:rsidP="00CD726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Береговое</w:t>
            </w:r>
          </w:p>
        </w:tc>
        <w:tc>
          <w:tcPr>
            <w:tcW w:w="559" w:type="pct"/>
            <w:shd w:val="clear" w:color="auto" w:fill="FFFFFF" w:themeFill="background1"/>
          </w:tcPr>
          <w:p w14:paraId="6DF13BAF" w14:textId="6D9EFCD7" w:rsidR="00C149ED" w:rsidRDefault="00C149ED" w:rsidP="00CD726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56" w:type="pct"/>
            <w:shd w:val="clear" w:color="auto" w:fill="FFFFFF" w:themeFill="background1"/>
          </w:tcPr>
          <w:p w14:paraId="5A8B8A48" w14:textId="0756B1A8" w:rsidR="00C149ED" w:rsidRDefault="00C149ED" w:rsidP="00CD726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Расчетный срок </w:t>
            </w:r>
            <w:r w:rsidRPr="00B93393">
              <w:rPr>
                <w:sz w:val="22"/>
                <w:szCs w:val="22"/>
              </w:rPr>
              <w:t>2040 г.</w:t>
            </w:r>
          </w:p>
        </w:tc>
        <w:tc>
          <w:tcPr>
            <w:tcW w:w="659" w:type="pct"/>
            <w:shd w:val="clear" w:color="auto" w:fill="FFFFFF" w:themeFill="background1"/>
          </w:tcPr>
          <w:p w14:paraId="3644C09A" w14:textId="23EA1CBA" w:rsidR="00C149ED" w:rsidRPr="002B69E3" w:rsidRDefault="00C149ED" w:rsidP="00CD7262">
            <w:pPr>
              <w:jc w:val="left"/>
              <w:rPr>
                <w:sz w:val="22"/>
                <w:szCs w:val="22"/>
              </w:rPr>
            </w:pPr>
            <w:r w:rsidRPr="002B69E3">
              <w:rPr>
                <w:sz w:val="22"/>
                <w:szCs w:val="22"/>
              </w:rPr>
              <w:t>Не устанавливаются</w:t>
            </w:r>
          </w:p>
        </w:tc>
        <w:tc>
          <w:tcPr>
            <w:tcW w:w="491" w:type="pct"/>
            <w:vMerge/>
            <w:shd w:val="clear" w:color="auto" w:fill="FFFFFF" w:themeFill="background1"/>
          </w:tcPr>
          <w:p w14:paraId="069DA2A0" w14:textId="77777777" w:rsidR="00C149ED" w:rsidRPr="002B69E3" w:rsidRDefault="00C149ED" w:rsidP="00CD7262">
            <w:pPr>
              <w:jc w:val="left"/>
              <w:rPr>
                <w:sz w:val="22"/>
                <w:szCs w:val="22"/>
              </w:rPr>
            </w:pPr>
          </w:p>
        </w:tc>
      </w:tr>
      <w:tr w:rsidR="00C149ED" w:rsidRPr="002B69E3" w14:paraId="0F862444" w14:textId="77777777" w:rsidTr="0017228E">
        <w:trPr>
          <w:cantSplit/>
        </w:trPr>
        <w:tc>
          <w:tcPr>
            <w:tcW w:w="400" w:type="pct"/>
            <w:shd w:val="clear" w:color="auto" w:fill="FFFFFF" w:themeFill="background1"/>
          </w:tcPr>
          <w:p w14:paraId="56A9BFFE" w14:textId="41AB649F" w:rsidR="00C149ED" w:rsidRPr="00892CE7" w:rsidRDefault="00C149ED" w:rsidP="00CD7262">
            <w:pPr>
              <w:jc w:val="left"/>
              <w:rPr>
                <w:sz w:val="22"/>
                <w:szCs w:val="22"/>
                <w:lang w:val="en-US"/>
              </w:rPr>
            </w:pPr>
            <w:r w:rsidRPr="004D4DA8">
              <w:rPr>
                <w:sz w:val="22"/>
                <w:szCs w:val="22"/>
              </w:rPr>
              <w:t>602050205</w:t>
            </w:r>
          </w:p>
        </w:tc>
        <w:tc>
          <w:tcPr>
            <w:tcW w:w="507" w:type="pct"/>
            <w:shd w:val="clear" w:color="auto" w:fill="FFFFFF" w:themeFill="background1"/>
          </w:tcPr>
          <w:p w14:paraId="49376517" w14:textId="460878E8" w:rsidR="00C149ED" w:rsidRPr="002811B1" w:rsidRDefault="00C149ED" w:rsidP="00CD7262">
            <w:pPr>
              <w:jc w:val="left"/>
              <w:rPr>
                <w:sz w:val="22"/>
                <w:szCs w:val="22"/>
              </w:rPr>
            </w:pPr>
            <w:r w:rsidRPr="004D4DA8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406" w:type="pct"/>
            <w:shd w:val="clear" w:color="auto" w:fill="FFFFFF" w:themeFill="background1"/>
          </w:tcPr>
          <w:p w14:paraId="6D2DF9D2" w14:textId="79EFE33A" w:rsidR="00C149ED" w:rsidRDefault="00C149ED" w:rsidP="00CD7262">
            <w:pPr>
              <w:jc w:val="left"/>
              <w:rPr>
                <w:sz w:val="22"/>
                <w:szCs w:val="22"/>
              </w:rPr>
            </w:pPr>
            <w:r w:rsidRPr="00A632CD">
              <w:rPr>
                <w:sz w:val="22"/>
                <w:szCs w:val="22"/>
              </w:rPr>
              <w:t>Развитие бытового обслуживания</w:t>
            </w:r>
          </w:p>
        </w:tc>
        <w:tc>
          <w:tcPr>
            <w:tcW w:w="451" w:type="pct"/>
            <w:shd w:val="clear" w:color="auto" w:fill="FFFFFF" w:themeFill="background1"/>
          </w:tcPr>
          <w:p w14:paraId="17D5DEA9" w14:textId="0426EF75" w:rsidR="00C149ED" w:rsidRPr="00892CE7" w:rsidRDefault="00C149ED" w:rsidP="00CD7262">
            <w:pPr>
              <w:jc w:val="left"/>
              <w:rPr>
                <w:sz w:val="22"/>
                <w:szCs w:val="22"/>
              </w:rPr>
            </w:pPr>
            <w:r w:rsidRPr="00FE4E72">
              <w:rPr>
                <w:sz w:val="22"/>
                <w:szCs w:val="22"/>
              </w:rPr>
              <w:t>Громкоговорители</w:t>
            </w:r>
          </w:p>
        </w:tc>
        <w:tc>
          <w:tcPr>
            <w:tcW w:w="558" w:type="pct"/>
            <w:shd w:val="clear" w:color="auto" w:fill="FFFFFF" w:themeFill="background1"/>
          </w:tcPr>
          <w:p w14:paraId="02CBA621" w14:textId="5A227701" w:rsidR="00C149ED" w:rsidRDefault="00C149ED" w:rsidP="00CD726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ед.</w:t>
            </w:r>
          </w:p>
        </w:tc>
        <w:tc>
          <w:tcPr>
            <w:tcW w:w="513" w:type="pct"/>
            <w:shd w:val="clear" w:color="auto" w:fill="FFFFFF" w:themeFill="background1"/>
          </w:tcPr>
          <w:p w14:paraId="59B10452" w14:textId="1D75DDBC" w:rsidR="00C149ED" w:rsidRDefault="00C149ED" w:rsidP="00CD726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Боровое</w:t>
            </w:r>
          </w:p>
        </w:tc>
        <w:tc>
          <w:tcPr>
            <w:tcW w:w="559" w:type="pct"/>
            <w:shd w:val="clear" w:color="auto" w:fill="FFFFFF" w:themeFill="background1"/>
          </w:tcPr>
          <w:p w14:paraId="76FFB0CE" w14:textId="4DC83177" w:rsidR="00C149ED" w:rsidRDefault="00C149ED" w:rsidP="00CD726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56" w:type="pct"/>
            <w:shd w:val="clear" w:color="auto" w:fill="FFFFFF" w:themeFill="background1"/>
          </w:tcPr>
          <w:p w14:paraId="4A2EB8B6" w14:textId="141E769A" w:rsidR="00C149ED" w:rsidRDefault="00C149ED" w:rsidP="00CD726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Расчетный срок </w:t>
            </w:r>
            <w:r w:rsidRPr="00B93393">
              <w:rPr>
                <w:sz w:val="22"/>
                <w:szCs w:val="22"/>
              </w:rPr>
              <w:t>2040 г.</w:t>
            </w:r>
          </w:p>
        </w:tc>
        <w:tc>
          <w:tcPr>
            <w:tcW w:w="659" w:type="pct"/>
            <w:shd w:val="clear" w:color="auto" w:fill="FFFFFF" w:themeFill="background1"/>
          </w:tcPr>
          <w:p w14:paraId="7D70EAEA" w14:textId="6FB8B9A6" w:rsidR="00C149ED" w:rsidRPr="002B69E3" w:rsidRDefault="00C149ED" w:rsidP="00CD7262">
            <w:pPr>
              <w:jc w:val="left"/>
              <w:rPr>
                <w:sz w:val="22"/>
                <w:szCs w:val="22"/>
              </w:rPr>
            </w:pPr>
            <w:r w:rsidRPr="002B69E3">
              <w:rPr>
                <w:sz w:val="22"/>
                <w:szCs w:val="22"/>
              </w:rPr>
              <w:t>Не устанавливаются</w:t>
            </w:r>
          </w:p>
        </w:tc>
        <w:tc>
          <w:tcPr>
            <w:tcW w:w="491" w:type="pct"/>
            <w:vMerge/>
            <w:shd w:val="clear" w:color="auto" w:fill="FFFFFF" w:themeFill="background1"/>
          </w:tcPr>
          <w:p w14:paraId="6FF11A2D" w14:textId="77777777" w:rsidR="00C149ED" w:rsidRPr="002B69E3" w:rsidRDefault="00C149ED" w:rsidP="00CD7262">
            <w:pPr>
              <w:jc w:val="left"/>
              <w:rPr>
                <w:sz w:val="22"/>
                <w:szCs w:val="22"/>
              </w:rPr>
            </w:pPr>
          </w:p>
        </w:tc>
      </w:tr>
      <w:tr w:rsidR="00C149ED" w:rsidRPr="002B69E3" w14:paraId="61ECBA90" w14:textId="77777777" w:rsidTr="0017228E">
        <w:trPr>
          <w:cantSplit/>
        </w:trPr>
        <w:tc>
          <w:tcPr>
            <w:tcW w:w="400" w:type="pct"/>
            <w:shd w:val="clear" w:color="auto" w:fill="FFFFFF" w:themeFill="background1"/>
          </w:tcPr>
          <w:p w14:paraId="03132A72" w14:textId="6740027F" w:rsidR="00C149ED" w:rsidRPr="00892CE7" w:rsidRDefault="00C149ED" w:rsidP="002D685C">
            <w:pPr>
              <w:jc w:val="left"/>
              <w:rPr>
                <w:sz w:val="22"/>
                <w:szCs w:val="22"/>
                <w:lang w:val="en-US"/>
              </w:rPr>
            </w:pPr>
            <w:r w:rsidRPr="004D4DA8">
              <w:rPr>
                <w:sz w:val="22"/>
                <w:szCs w:val="22"/>
              </w:rPr>
              <w:lastRenderedPageBreak/>
              <w:t>602050205</w:t>
            </w:r>
          </w:p>
        </w:tc>
        <w:tc>
          <w:tcPr>
            <w:tcW w:w="507" w:type="pct"/>
            <w:shd w:val="clear" w:color="auto" w:fill="FFFFFF" w:themeFill="background1"/>
          </w:tcPr>
          <w:p w14:paraId="114FFADC" w14:textId="4E132509" w:rsidR="00C149ED" w:rsidRPr="002811B1" w:rsidRDefault="00C149ED" w:rsidP="002D685C">
            <w:pPr>
              <w:jc w:val="left"/>
              <w:rPr>
                <w:sz w:val="22"/>
                <w:szCs w:val="22"/>
              </w:rPr>
            </w:pPr>
            <w:r w:rsidRPr="004D4DA8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406" w:type="pct"/>
            <w:shd w:val="clear" w:color="auto" w:fill="FFFFFF" w:themeFill="background1"/>
          </w:tcPr>
          <w:p w14:paraId="44577A2E" w14:textId="46C430BF" w:rsidR="00C149ED" w:rsidRDefault="00C149ED" w:rsidP="002D685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бытового обслуживания</w:t>
            </w:r>
          </w:p>
        </w:tc>
        <w:tc>
          <w:tcPr>
            <w:tcW w:w="451" w:type="pct"/>
            <w:shd w:val="clear" w:color="auto" w:fill="FFFFFF" w:themeFill="background1"/>
          </w:tcPr>
          <w:p w14:paraId="6AF7004A" w14:textId="64BCFF51" w:rsidR="00C149ED" w:rsidRPr="00892CE7" w:rsidRDefault="00C149ED" w:rsidP="002D685C">
            <w:pPr>
              <w:jc w:val="left"/>
              <w:rPr>
                <w:sz w:val="22"/>
                <w:szCs w:val="22"/>
              </w:rPr>
            </w:pPr>
            <w:r w:rsidRPr="00FE4E72">
              <w:rPr>
                <w:sz w:val="22"/>
                <w:szCs w:val="22"/>
              </w:rPr>
              <w:t>Громкоговорители</w:t>
            </w:r>
          </w:p>
        </w:tc>
        <w:tc>
          <w:tcPr>
            <w:tcW w:w="558" w:type="pct"/>
            <w:shd w:val="clear" w:color="auto" w:fill="FFFFFF" w:themeFill="background1"/>
          </w:tcPr>
          <w:p w14:paraId="20D2FEF6" w14:textId="4DB2422B" w:rsidR="00C149ED" w:rsidRDefault="00C149ED" w:rsidP="002D685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ед.</w:t>
            </w:r>
          </w:p>
        </w:tc>
        <w:tc>
          <w:tcPr>
            <w:tcW w:w="513" w:type="pct"/>
            <w:shd w:val="clear" w:color="auto" w:fill="FFFFFF" w:themeFill="background1"/>
          </w:tcPr>
          <w:p w14:paraId="598BE261" w14:textId="547AE407" w:rsidR="00C149ED" w:rsidRDefault="00C149ED" w:rsidP="002D685C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Прогресс</w:t>
            </w:r>
          </w:p>
        </w:tc>
        <w:tc>
          <w:tcPr>
            <w:tcW w:w="559" w:type="pct"/>
            <w:shd w:val="clear" w:color="auto" w:fill="FFFFFF" w:themeFill="background1"/>
          </w:tcPr>
          <w:p w14:paraId="66789A39" w14:textId="098AC147" w:rsidR="00C149ED" w:rsidRDefault="00C149ED" w:rsidP="002D685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56" w:type="pct"/>
            <w:shd w:val="clear" w:color="auto" w:fill="FFFFFF" w:themeFill="background1"/>
          </w:tcPr>
          <w:p w14:paraId="3BC167A1" w14:textId="2B258761" w:rsidR="00C149ED" w:rsidRDefault="00C149ED" w:rsidP="002D685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Расчетный срок </w:t>
            </w:r>
            <w:r w:rsidRPr="00B93393">
              <w:rPr>
                <w:sz w:val="22"/>
                <w:szCs w:val="22"/>
              </w:rPr>
              <w:t>2040 г.</w:t>
            </w:r>
          </w:p>
        </w:tc>
        <w:tc>
          <w:tcPr>
            <w:tcW w:w="659" w:type="pct"/>
            <w:shd w:val="clear" w:color="auto" w:fill="FFFFFF" w:themeFill="background1"/>
          </w:tcPr>
          <w:p w14:paraId="05B16D0C" w14:textId="59C74BC2" w:rsidR="00C149ED" w:rsidRPr="002B69E3" w:rsidRDefault="00C149ED" w:rsidP="002D685C">
            <w:pPr>
              <w:jc w:val="left"/>
              <w:rPr>
                <w:sz w:val="22"/>
                <w:szCs w:val="22"/>
              </w:rPr>
            </w:pPr>
            <w:r w:rsidRPr="002B69E3">
              <w:rPr>
                <w:sz w:val="22"/>
                <w:szCs w:val="22"/>
              </w:rPr>
              <w:t>Не устанавливаются</w:t>
            </w:r>
          </w:p>
        </w:tc>
        <w:tc>
          <w:tcPr>
            <w:tcW w:w="491" w:type="pct"/>
            <w:vMerge/>
            <w:shd w:val="clear" w:color="auto" w:fill="FFFFFF" w:themeFill="background1"/>
          </w:tcPr>
          <w:p w14:paraId="02B12BDF" w14:textId="77777777" w:rsidR="00C149ED" w:rsidRPr="002B69E3" w:rsidRDefault="00C149ED" w:rsidP="002D685C">
            <w:pPr>
              <w:jc w:val="left"/>
              <w:rPr>
                <w:sz w:val="22"/>
                <w:szCs w:val="22"/>
              </w:rPr>
            </w:pPr>
          </w:p>
        </w:tc>
      </w:tr>
      <w:tr w:rsidR="00C149ED" w:rsidRPr="002B69E3" w14:paraId="7F4CDA5A" w14:textId="77777777" w:rsidTr="0017228E">
        <w:trPr>
          <w:cantSplit/>
        </w:trPr>
        <w:tc>
          <w:tcPr>
            <w:tcW w:w="400" w:type="pct"/>
            <w:shd w:val="clear" w:color="auto" w:fill="FFFFFF" w:themeFill="background1"/>
          </w:tcPr>
          <w:p w14:paraId="5DC38181" w14:textId="20D18AC7" w:rsidR="00C149ED" w:rsidRPr="004D4DA8" w:rsidRDefault="00C149ED" w:rsidP="00C149ED">
            <w:pPr>
              <w:jc w:val="left"/>
              <w:rPr>
                <w:sz w:val="22"/>
                <w:szCs w:val="22"/>
              </w:rPr>
            </w:pPr>
            <w:r w:rsidRPr="005B2A52">
              <w:rPr>
                <w:sz w:val="22"/>
                <w:szCs w:val="22"/>
              </w:rPr>
              <w:t>60204060</w:t>
            </w:r>
            <w:r w:rsidRPr="005B2A52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07" w:type="pct"/>
            <w:shd w:val="clear" w:color="auto" w:fill="FFFFFF" w:themeFill="background1"/>
          </w:tcPr>
          <w:p w14:paraId="304C15BE" w14:textId="1D87D9B4" w:rsidR="00C149ED" w:rsidRPr="004D4DA8" w:rsidRDefault="00C149ED" w:rsidP="00C149ED">
            <w:pPr>
              <w:jc w:val="left"/>
              <w:rPr>
                <w:sz w:val="22"/>
                <w:szCs w:val="22"/>
              </w:rPr>
            </w:pPr>
            <w:r w:rsidRPr="00294577">
              <w:rPr>
                <w:sz w:val="22"/>
                <w:szCs w:val="22"/>
              </w:rPr>
              <w:t>Газопровод распределительный высокого давления</w:t>
            </w:r>
          </w:p>
        </w:tc>
        <w:tc>
          <w:tcPr>
            <w:tcW w:w="406" w:type="pct"/>
            <w:shd w:val="clear" w:color="auto" w:fill="FFFFFF" w:themeFill="background1"/>
          </w:tcPr>
          <w:p w14:paraId="71EAF8BB" w14:textId="4EAA1381" w:rsidR="00C149ED" w:rsidRPr="00F14589" w:rsidRDefault="00C149ED" w:rsidP="00C149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газоснабжения</w:t>
            </w:r>
          </w:p>
        </w:tc>
        <w:tc>
          <w:tcPr>
            <w:tcW w:w="451" w:type="pct"/>
            <w:shd w:val="clear" w:color="auto" w:fill="FFFFFF" w:themeFill="background1"/>
          </w:tcPr>
          <w:p w14:paraId="5E550E8D" w14:textId="7B877351" w:rsidR="00C149ED" w:rsidRPr="00892CE7" w:rsidRDefault="00C149ED" w:rsidP="00C149ED">
            <w:pPr>
              <w:jc w:val="left"/>
              <w:rPr>
                <w:sz w:val="22"/>
                <w:szCs w:val="22"/>
              </w:rPr>
            </w:pPr>
            <w:r w:rsidRPr="00294577">
              <w:rPr>
                <w:sz w:val="22"/>
                <w:szCs w:val="22"/>
              </w:rPr>
              <w:t>Газопровод</w:t>
            </w:r>
          </w:p>
        </w:tc>
        <w:tc>
          <w:tcPr>
            <w:tcW w:w="558" w:type="pct"/>
            <w:shd w:val="clear" w:color="auto" w:fill="FFFFFF" w:themeFill="background1"/>
          </w:tcPr>
          <w:p w14:paraId="001C115E" w14:textId="154AF42B" w:rsidR="00C149ED" w:rsidRDefault="00C149ED" w:rsidP="00C149E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протяженность</w:t>
            </w:r>
            <w:r w:rsidRPr="00654131">
              <w:rPr>
                <w:sz w:val="22"/>
                <w:szCs w:val="22"/>
              </w:rPr>
              <w:t xml:space="preserve"> 12,50 км</w:t>
            </w:r>
          </w:p>
        </w:tc>
        <w:tc>
          <w:tcPr>
            <w:tcW w:w="513" w:type="pct"/>
            <w:shd w:val="clear" w:color="auto" w:fill="FFFFFF" w:themeFill="background1"/>
          </w:tcPr>
          <w:p w14:paraId="4FD2E3F7" w14:textId="35DB688E" w:rsidR="00C149ED" w:rsidRDefault="008050BD" w:rsidP="00C149ED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Боровской</w:t>
            </w:r>
            <w:proofErr w:type="spellEnd"/>
            <w:r w:rsidR="00C149ED"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559" w:type="pct"/>
            <w:shd w:val="clear" w:color="auto" w:fill="FFFFFF" w:themeFill="background1"/>
          </w:tcPr>
          <w:p w14:paraId="68806A00" w14:textId="56183DEE" w:rsidR="00C149ED" w:rsidRDefault="00C149ED" w:rsidP="00C149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56" w:type="pct"/>
            <w:shd w:val="clear" w:color="auto" w:fill="FFFFFF" w:themeFill="background1"/>
          </w:tcPr>
          <w:p w14:paraId="216F601D" w14:textId="7B0CA6EE" w:rsidR="00C149ED" w:rsidRDefault="00C149ED" w:rsidP="00C149E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Расчетный срок </w:t>
            </w:r>
            <w:r w:rsidRPr="00B93393">
              <w:rPr>
                <w:sz w:val="22"/>
                <w:szCs w:val="22"/>
              </w:rPr>
              <w:t>2040 г.</w:t>
            </w:r>
          </w:p>
        </w:tc>
        <w:tc>
          <w:tcPr>
            <w:tcW w:w="659" w:type="pct"/>
            <w:shd w:val="clear" w:color="auto" w:fill="FFFFFF" w:themeFill="background1"/>
          </w:tcPr>
          <w:p w14:paraId="48C6F168" w14:textId="2F6CDFA3" w:rsidR="00C149ED" w:rsidRPr="002B69E3" w:rsidRDefault="00C149ED" w:rsidP="00C149ED">
            <w:pPr>
              <w:jc w:val="left"/>
              <w:rPr>
                <w:sz w:val="22"/>
                <w:szCs w:val="22"/>
              </w:rPr>
            </w:pPr>
            <w:r w:rsidRPr="002B69E3">
              <w:rPr>
                <w:sz w:val="22"/>
                <w:szCs w:val="22"/>
              </w:rPr>
              <w:t>Не устанавливаются</w:t>
            </w:r>
          </w:p>
        </w:tc>
        <w:tc>
          <w:tcPr>
            <w:tcW w:w="491" w:type="pct"/>
            <w:vMerge/>
            <w:shd w:val="clear" w:color="auto" w:fill="FFFFFF" w:themeFill="background1"/>
          </w:tcPr>
          <w:p w14:paraId="1327F774" w14:textId="77777777" w:rsidR="00C149ED" w:rsidRPr="002B69E3" w:rsidRDefault="00C149ED" w:rsidP="00C149ED">
            <w:pPr>
              <w:jc w:val="left"/>
              <w:rPr>
                <w:sz w:val="22"/>
                <w:szCs w:val="22"/>
              </w:rPr>
            </w:pPr>
          </w:p>
        </w:tc>
      </w:tr>
    </w:tbl>
    <w:p w14:paraId="1F87BB83" w14:textId="77777777" w:rsidR="00F1529D" w:rsidRDefault="00F1529D" w:rsidP="00F1529D">
      <w:pPr>
        <w:spacing w:before="120" w:after="120"/>
        <w:ind w:left="221"/>
        <w:rPr>
          <w:sz w:val="28"/>
          <w:szCs w:val="28"/>
        </w:rPr>
        <w:sectPr w:rsidR="00F1529D" w:rsidSect="009815A9">
          <w:pgSz w:w="16838" w:h="11906" w:orient="landscape"/>
          <w:pgMar w:top="1701" w:right="1701" w:bottom="851" w:left="1134" w:header="680" w:footer="1077" w:gutter="0"/>
          <w:pgNumType w:start="28"/>
          <w:cols w:space="708"/>
          <w:docGrid w:linePitch="360"/>
        </w:sectPr>
      </w:pPr>
    </w:p>
    <w:p w14:paraId="2478D912" w14:textId="2629755A" w:rsidR="00F1529D" w:rsidRDefault="00F1529D" w:rsidP="00F1529D">
      <w:pPr>
        <w:spacing w:before="120" w:after="120"/>
        <w:ind w:left="221"/>
        <w:rPr>
          <w:sz w:val="28"/>
          <w:szCs w:val="28"/>
        </w:rPr>
      </w:pPr>
    </w:p>
    <w:p w14:paraId="666DB2F3" w14:textId="766DB927" w:rsidR="008C6D4D" w:rsidRPr="00AC0BA5" w:rsidRDefault="0057505E" w:rsidP="00CC5D4B">
      <w:pPr>
        <w:pStyle w:val="1"/>
        <w:numPr>
          <w:ilvl w:val="0"/>
          <w:numId w:val="4"/>
        </w:numPr>
        <w:spacing w:before="240"/>
        <w:ind w:left="0" w:firstLine="0"/>
        <w:rPr>
          <w:rFonts w:eastAsia="Times New Roman"/>
          <w:lang w:eastAsia="ar-SA" w:bidi="en-US"/>
        </w:rPr>
      </w:pPr>
      <w:bookmarkStart w:id="78" w:name="_Toc24450950"/>
      <w:r w:rsidRPr="00AC0BA5">
        <w:rPr>
          <w:rFonts w:eastAsia="Times New Roman"/>
          <w:lang w:eastAsia="ar-SA" w:bidi="en-US"/>
        </w:rPr>
        <w:t xml:space="preserve">Сведения о планируемых для размещения на территориях </w:t>
      </w:r>
      <w:r w:rsidRPr="00AC0BA5">
        <w:rPr>
          <w:lang w:eastAsia="ar-SA" w:bidi="en-US"/>
        </w:rPr>
        <w:t>поселения</w:t>
      </w:r>
      <w:r w:rsidRPr="00AC0BA5">
        <w:rPr>
          <w:rFonts w:eastAsia="Times New Roman"/>
          <w:lang w:eastAsia="ar-SA" w:bidi="en-US"/>
        </w:rPr>
        <w:t xml:space="preserve"> объектов местного значения муниципального района</w:t>
      </w:r>
      <w:bookmarkEnd w:id="78"/>
    </w:p>
    <w:p w14:paraId="30962460" w14:textId="494508FA" w:rsidR="00781AB9" w:rsidRPr="00AC0BA5" w:rsidRDefault="005461E8" w:rsidP="005461E8">
      <w:pPr>
        <w:pStyle w:val="a0"/>
        <w:rPr>
          <w:sz w:val="28"/>
          <w:szCs w:val="28"/>
          <w:lang w:val="ru-RU"/>
        </w:rPr>
      </w:pPr>
      <w:bookmarkStart w:id="79" w:name="dst101699"/>
      <w:bookmarkStart w:id="80" w:name="_Toc370201566"/>
      <w:bookmarkEnd w:id="79"/>
      <w:r w:rsidRPr="00AC0BA5">
        <w:rPr>
          <w:sz w:val="28"/>
          <w:szCs w:val="28"/>
          <w:lang w:val="ru-RU"/>
        </w:rPr>
        <w:t xml:space="preserve">На территории </w:t>
      </w:r>
      <w:r w:rsidR="00621040" w:rsidRPr="00AC0BA5">
        <w:rPr>
          <w:sz w:val="28"/>
          <w:szCs w:val="28"/>
          <w:lang w:val="ru-RU"/>
        </w:rPr>
        <w:t>Боровского</w:t>
      </w:r>
      <w:r w:rsidR="00BE11F7" w:rsidRPr="00AC0BA5">
        <w:rPr>
          <w:sz w:val="28"/>
          <w:szCs w:val="28"/>
          <w:lang w:val="ru-RU"/>
        </w:rPr>
        <w:t xml:space="preserve"> </w:t>
      </w:r>
      <w:r w:rsidR="00E97D86" w:rsidRPr="00AC0BA5">
        <w:rPr>
          <w:sz w:val="28"/>
          <w:szCs w:val="28"/>
          <w:lang w:val="ru-RU"/>
        </w:rPr>
        <w:t>сельсовета</w:t>
      </w:r>
      <w:r w:rsidRPr="00AC0BA5">
        <w:rPr>
          <w:sz w:val="28"/>
          <w:szCs w:val="28"/>
          <w:lang w:val="ru-RU"/>
        </w:rPr>
        <w:t xml:space="preserve"> распространяет действие документ территориального планирования </w:t>
      </w:r>
      <w:r w:rsidR="00B51A42" w:rsidRPr="00AC0BA5">
        <w:rPr>
          <w:sz w:val="28"/>
          <w:szCs w:val="28"/>
          <w:lang w:val="ru-RU"/>
        </w:rPr>
        <w:t>Новосибирского района</w:t>
      </w:r>
      <w:r w:rsidR="00BE11F7" w:rsidRPr="00AC0BA5">
        <w:rPr>
          <w:sz w:val="28"/>
          <w:szCs w:val="28"/>
          <w:lang w:val="ru-RU"/>
        </w:rPr>
        <w:t xml:space="preserve"> </w:t>
      </w:r>
      <w:r w:rsidR="00E97D86" w:rsidRPr="00AC0BA5">
        <w:rPr>
          <w:sz w:val="28"/>
          <w:szCs w:val="28"/>
          <w:lang w:val="ru-RU"/>
        </w:rPr>
        <w:t>Новосибирской области</w:t>
      </w:r>
      <w:r w:rsidRPr="00AC0BA5">
        <w:rPr>
          <w:sz w:val="28"/>
          <w:szCs w:val="28"/>
          <w:lang w:val="ru-RU"/>
        </w:rPr>
        <w:t>:</w:t>
      </w:r>
    </w:p>
    <w:p w14:paraId="46B71731" w14:textId="373E5FD8" w:rsidR="00125694" w:rsidRPr="00AC0BA5" w:rsidRDefault="00781AB9" w:rsidP="00CC5D4B">
      <w:pPr>
        <w:pStyle w:val="a0"/>
        <w:numPr>
          <w:ilvl w:val="0"/>
          <w:numId w:val="3"/>
        </w:numPr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>с</w:t>
      </w:r>
      <w:r w:rsidR="000E1183" w:rsidRPr="00AC0BA5">
        <w:rPr>
          <w:sz w:val="28"/>
          <w:szCs w:val="28"/>
          <w:lang w:val="ru-RU"/>
        </w:rPr>
        <w:t>хема территориального планирования</w:t>
      </w:r>
      <w:r w:rsidR="00125694" w:rsidRPr="00AC0BA5">
        <w:rPr>
          <w:sz w:val="28"/>
          <w:szCs w:val="28"/>
          <w:lang w:val="ru-RU"/>
        </w:rPr>
        <w:t xml:space="preserve"> </w:t>
      </w:r>
      <w:r w:rsidR="00D12BF7" w:rsidRPr="00AC0BA5">
        <w:rPr>
          <w:sz w:val="28"/>
          <w:szCs w:val="28"/>
          <w:lang w:val="ru-RU"/>
        </w:rPr>
        <w:t xml:space="preserve">Новосибирского </w:t>
      </w:r>
      <w:r w:rsidR="00F2656B" w:rsidRPr="00AC0BA5">
        <w:rPr>
          <w:sz w:val="28"/>
          <w:szCs w:val="28"/>
          <w:lang w:val="ru-RU"/>
        </w:rPr>
        <w:t>района</w:t>
      </w:r>
      <w:r w:rsidR="000E1183" w:rsidRPr="00AC0BA5">
        <w:rPr>
          <w:sz w:val="28"/>
          <w:szCs w:val="28"/>
          <w:lang w:val="ru-RU"/>
        </w:rPr>
        <w:t xml:space="preserve">, </w:t>
      </w:r>
      <w:r w:rsidR="00125694" w:rsidRPr="00AC0BA5">
        <w:rPr>
          <w:sz w:val="28"/>
          <w:szCs w:val="28"/>
          <w:lang w:val="ru-RU"/>
        </w:rPr>
        <w:t xml:space="preserve">утвержденная </w:t>
      </w:r>
      <w:r w:rsidR="00F2656B" w:rsidRPr="00AC0BA5">
        <w:rPr>
          <w:sz w:val="28"/>
          <w:szCs w:val="28"/>
          <w:lang w:val="ru-RU"/>
        </w:rPr>
        <w:t xml:space="preserve">Решением </w:t>
      </w:r>
      <w:r w:rsidR="00705848" w:rsidRPr="00AC0BA5">
        <w:rPr>
          <w:sz w:val="28"/>
          <w:szCs w:val="28"/>
          <w:lang w:val="ru-RU"/>
        </w:rPr>
        <w:t>Совета депутатов Новосибирского района Новосибирской области от 09.03</w:t>
      </w:r>
      <w:r w:rsidR="00EA7EF9" w:rsidRPr="00AC0BA5">
        <w:rPr>
          <w:sz w:val="28"/>
          <w:szCs w:val="28"/>
          <w:lang w:val="ru-RU"/>
        </w:rPr>
        <w:t>.2017</w:t>
      </w:r>
      <w:r w:rsidR="00705848" w:rsidRPr="00AC0BA5">
        <w:rPr>
          <w:sz w:val="28"/>
          <w:szCs w:val="28"/>
          <w:lang w:val="ru-RU"/>
        </w:rPr>
        <w:t xml:space="preserve"> г. № 5</w:t>
      </w:r>
      <w:r w:rsidR="00EA7EF9" w:rsidRPr="00AC0BA5">
        <w:rPr>
          <w:sz w:val="28"/>
          <w:szCs w:val="28"/>
          <w:lang w:val="ru-RU"/>
        </w:rPr>
        <w:t>.</w:t>
      </w:r>
    </w:p>
    <w:p w14:paraId="4CF8E753" w14:textId="047492D4" w:rsidR="009A0EB1" w:rsidRPr="009815A9" w:rsidRDefault="00125694" w:rsidP="009815A9">
      <w:pPr>
        <w:pStyle w:val="a0"/>
        <w:rPr>
          <w:sz w:val="28"/>
          <w:szCs w:val="28"/>
          <w:lang w:val="ru-RU"/>
        </w:rPr>
      </w:pPr>
      <w:r w:rsidRPr="00AC0BA5">
        <w:rPr>
          <w:sz w:val="28"/>
          <w:szCs w:val="28"/>
          <w:lang w:val="ru-RU"/>
        </w:rPr>
        <w:t xml:space="preserve">Сведения о видах, назначении и </w:t>
      </w:r>
      <w:r w:rsidR="00F2656B" w:rsidRPr="00AC0BA5">
        <w:rPr>
          <w:sz w:val="28"/>
          <w:szCs w:val="28"/>
          <w:lang w:val="ru-RU"/>
        </w:rPr>
        <w:t>наименованиях,</w:t>
      </w:r>
      <w:r w:rsidRPr="00AC0BA5">
        <w:rPr>
          <w:sz w:val="28"/>
          <w:szCs w:val="28"/>
          <w:lang w:val="ru-RU"/>
        </w:rPr>
        <w:t xml:space="preserve"> планируемых для размещения на территориях поселения объектов местного значения муниципального района, их основные характеристики, местоположение, характеристики зон с особыми условиями использования территорий, реквизиты документов территориального планирования, а также обоснование выбранного варианта размещения данных объек</w:t>
      </w:r>
      <w:r w:rsidR="009815A9">
        <w:rPr>
          <w:sz w:val="28"/>
          <w:szCs w:val="28"/>
          <w:lang w:val="ru-RU"/>
        </w:rPr>
        <w:t>тов представлены в таблице 5.1.</w:t>
      </w:r>
    </w:p>
    <w:p w14:paraId="72DB5A81" w14:textId="77777777" w:rsidR="009815A9" w:rsidRPr="00AC0BA5" w:rsidRDefault="009815A9" w:rsidP="00AD1A00">
      <w:pPr>
        <w:pStyle w:val="a0"/>
        <w:spacing w:before="120"/>
        <w:jc w:val="right"/>
        <w:rPr>
          <w:rFonts w:eastAsiaTheme="minorHAnsi"/>
          <w:b/>
          <w:color w:val="000000"/>
          <w:lang w:val="ru-RU" w:eastAsia="en-US"/>
        </w:rPr>
      </w:pPr>
    </w:p>
    <w:p w14:paraId="3CEB6709" w14:textId="77777777" w:rsidR="00125694" w:rsidRPr="00AC0BA5" w:rsidRDefault="00125694" w:rsidP="00AD1A00">
      <w:pPr>
        <w:pStyle w:val="a0"/>
        <w:spacing w:before="120"/>
        <w:jc w:val="right"/>
        <w:rPr>
          <w:rFonts w:eastAsiaTheme="minorHAnsi"/>
          <w:b/>
          <w:color w:val="000000"/>
          <w:lang w:val="ru-RU" w:eastAsia="en-US"/>
        </w:rPr>
        <w:sectPr w:rsidR="00125694" w:rsidRPr="00AC0BA5" w:rsidSect="009815A9">
          <w:pgSz w:w="11906" w:h="16838"/>
          <w:pgMar w:top="1701" w:right="851" w:bottom="1134" w:left="1701" w:header="680" w:footer="1077" w:gutter="0"/>
          <w:pgNumType w:start="30"/>
          <w:cols w:space="708"/>
          <w:docGrid w:linePitch="360"/>
        </w:sectPr>
      </w:pPr>
    </w:p>
    <w:p w14:paraId="06991889" w14:textId="72A1386F" w:rsidR="00AD1A00" w:rsidRPr="003472EA" w:rsidRDefault="00A87A78" w:rsidP="00AD1A00">
      <w:pPr>
        <w:pStyle w:val="a0"/>
        <w:spacing w:before="120"/>
        <w:jc w:val="right"/>
        <w:rPr>
          <w:rFonts w:eastAsiaTheme="minorHAnsi"/>
          <w:b/>
          <w:color w:val="000000"/>
          <w:sz w:val="28"/>
          <w:szCs w:val="28"/>
          <w:lang w:val="ru-RU" w:eastAsia="en-US"/>
        </w:rPr>
      </w:pPr>
      <w:r w:rsidRPr="003472EA">
        <w:rPr>
          <w:rFonts w:eastAsiaTheme="minorHAnsi"/>
          <w:b/>
          <w:color w:val="000000"/>
          <w:sz w:val="28"/>
          <w:szCs w:val="28"/>
          <w:lang w:val="ru-RU" w:eastAsia="en-US"/>
        </w:rPr>
        <w:lastRenderedPageBreak/>
        <w:t xml:space="preserve">Таблица </w:t>
      </w:r>
      <w:r w:rsidR="001274DE" w:rsidRPr="003472EA">
        <w:rPr>
          <w:rFonts w:eastAsiaTheme="minorHAnsi"/>
          <w:b/>
          <w:color w:val="000000"/>
          <w:sz w:val="28"/>
          <w:szCs w:val="28"/>
          <w:lang w:val="ru-RU" w:eastAsia="en-US"/>
        </w:rPr>
        <w:t>5.1</w:t>
      </w:r>
    </w:p>
    <w:p w14:paraId="7D7BB67E" w14:textId="7C6C1605" w:rsidR="00775038" w:rsidRPr="003472EA" w:rsidRDefault="00775038" w:rsidP="00775038">
      <w:pPr>
        <w:keepNext/>
        <w:suppressAutoHyphens/>
        <w:spacing w:after="120"/>
        <w:jc w:val="center"/>
        <w:rPr>
          <w:b/>
          <w:sz w:val="28"/>
          <w:szCs w:val="28"/>
          <w:lang w:eastAsia="ar-SA" w:bidi="en-US"/>
        </w:rPr>
      </w:pPr>
      <w:r w:rsidRPr="003472EA">
        <w:rPr>
          <w:b/>
          <w:sz w:val="28"/>
          <w:szCs w:val="28"/>
          <w:lang w:eastAsia="ar-SA" w:bidi="en-US"/>
        </w:rPr>
        <w:t>Сведения о планируемых для размещения на территории поселения объектах местного значения муниципального района</w:t>
      </w:r>
    </w:p>
    <w:tbl>
      <w:tblPr>
        <w:tblStyle w:val="ad"/>
        <w:tblW w:w="5027" w:type="pct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1121"/>
        <w:gridCol w:w="1419"/>
        <w:gridCol w:w="1416"/>
        <w:gridCol w:w="1135"/>
        <w:gridCol w:w="1208"/>
        <w:gridCol w:w="1276"/>
        <w:gridCol w:w="1559"/>
        <w:gridCol w:w="1343"/>
        <w:gridCol w:w="1694"/>
        <w:gridCol w:w="1312"/>
      </w:tblGrid>
      <w:tr w:rsidR="00346A82" w:rsidRPr="002D472D" w14:paraId="62769AD8" w14:textId="77777777" w:rsidTr="007E6938">
        <w:trPr>
          <w:cantSplit/>
          <w:tblHeader/>
        </w:trPr>
        <w:tc>
          <w:tcPr>
            <w:tcW w:w="201" w:type="pct"/>
            <w:shd w:val="clear" w:color="auto" w:fill="auto"/>
          </w:tcPr>
          <w:p w14:paraId="1AD31304" w14:textId="77777777" w:rsidR="002B6FC3" w:rsidRPr="002D472D" w:rsidRDefault="002B6FC3" w:rsidP="00965C50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D472D">
              <w:rPr>
                <w:b/>
                <w:sz w:val="22"/>
                <w:szCs w:val="22"/>
                <w:lang w:val="ru-RU"/>
              </w:rPr>
              <w:t>Номер объекта</w:t>
            </w:r>
          </w:p>
        </w:tc>
        <w:tc>
          <w:tcPr>
            <w:tcW w:w="399" w:type="pct"/>
            <w:shd w:val="clear" w:color="auto" w:fill="auto"/>
          </w:tcPr>
          <w:p w14:paraId="2E8D39A0" w14:textId="77777777" w:rsidR="002B6FC3" w:rsidRPr="002D472D" w:rsidRDefault="002B6FC3" w:rsidP="00965C50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D472D">
              <w:rPr>
                <w:b/>
                <w:sz w:val="22"/>
                <w:szCs w:val="22"/>
                <w:lang w:val="ru-RU"/>
              </w:rPr>
              <w:t>Код объекта</w:t>
            </w:r>
          </w:p>
        </w:tc>
        <w:tc>
          <w:tcPr>
            <w:tcW w:w="505" w:type="pct"/>
            <w:shd w:val="clear" w:color="auto" w:fill="auto"/>
          </w:tcPr>
          <w:p w14:paraId="7AE8794D" w14:textId="77777777" w:rsidR="002B6FC3" w:rsidRPr="002D472D" w:rsidRDefault="002B6FC3" w:rsidP="00965C50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D472D">
              <w:rPr>
                <w:b/>
                <w:sz w:val="22"/>
                <w:szCs w:val="22"/>
                <w:lang w:val="ru-RU"/>
              </w:rPr>
              <w:t>Вид объекта</w:t>
            </w:r>
          </w:p>
        </w:tc>
        <w:tc>
          <w:tcPr>
            <w:tcW w:w="504" w:type="pct"/>
            <w:shd w:val="clear" w:color="auto" w:fill="auto"/>
          </w:tcPr>
          <w:p w14:paraId="4382786E" w14:textId="77777777" w:rsidR="002B6FC3" w:rsidRPr="002D472D" w:rsidRDefault="002B6FC3" w:rsidP="00965C50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D472D">
              <w:rPr>
                <w:b/>
                <w:sz w:val="22"/>
                <w:szCs w:val="22"/>
                <w:lang w:val="ru-RU"/>
              </w:rPr>
              <w:t>Назначение объекта</w:t>
            </w:r>
          </w:p>
        </w:tc>
        <w:tc>
          <w:tcPr>
            <w:tcW w:w="404" w:type="pct"/>
            <w:shd w:val="clear" w:color="auto" w:fill="auto"/>
          </w:tcPr>
          <w:p w14:paraId="7F52FEBB" w14:textId="77777777" w:rsidR="002B6FC3" w:rsidRPr="002D472D" w:rsidRDefault="002B6FC3" w:rsidP="00965C50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D472D">
              <w:rPr>
                <w:b/>
                <w:sz w:val="22"/>
                <w:szCs w:val="22"/>
                <w:lang w:val="ru-RU"/>
              </w:rPr>
              <w:t>Наименование объекта</w:t>
            </w:r>
          </w:p>
        </w:tc>
        <w:tc>
          <w:tcPr>
            <w:tcW w:w="430" w:type="pct"/>
            <w:shd w:val="clear" w:color="auto" w:fill="auto"/>
          </w:tcPr>
          <w:p w14:paraId="2E0345EB" w14:textId="77777777" w:rsidR="002B6FC3" w:rsidRPr="002D472D" w:rsidRDefault="002B6FC3" w:rsidP="00965C50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D472D">
              <w:rPr>
                <w:b/>
                <w:sz w:val="22"/>
                <w:szCs w:val="22"/>
                <w:lang w:val="ru-RU"/>
              </w:rPr>
              <w:t>Основные характеристики объекта</w:t>
            </w:r>
          </w:p>
        </w:tc>
        <w:tc>
          <w:tcPr>
            <w:tcW w:w="454" w:type="pct"/>
            <w:shd w:val="clear" w:color="auto" w:fill="auto"/>
          </w:tcPr>
          <w:p w14:paraId="4E9E171F" w14:textId="77777777" w:rsidR="002B6FC3" w:rsidRPr="002D472D" w:rsidRDefault="002B6FC3" w:rsidP="00965C50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D472D">
              <w:rPr>
                <w:b/>
                <w:sz w:val="22"/>
                <w:szCs w:val="22"/>
                <w:lang w:val="ru-RU"/>
              </w:rPr>
              <w:t>Местоположение</w:t>
            </w:r>
          </w:p>
        </w:tc>
        <w:tc>
          <w:tcPr>
            <w:tcW w:w="555" w:type="pct"/>
            <w:shd w:val="clear" w:color="auto" w:fill="auto"/>
          </w:tcPr>
          <w:p w14:paraId="21E9D66E" w14:textId="77777777" w:rsidR="002B6FC3" w:rsidRPr="002D472D" w:rsidRDefault="002B6FC3" w:rsidP="00965C50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D472D">
              <w:rPr>
                <w:b/>
                <w:sz w:val="22"/>
                <w:szCs w:val="22"/>
                <w:lang w:val="ru-RU"/>
              </w:rPr>
              <w:t>Планируемые мероприятия по объекту</w:t>
            </w:r>
          </w:p>
        </w:tc>
        <w:tc>
          <w:tcPr>
            <w:tcW w:w="478" w:type="pct"/>
            <w:shd w:val="clear" w:color="auto" w:fill="auto"/>
          </w:tcPr>
          <w:p w14:paraId="77CAD55D" w14:textId="54BCAD5A" w:rsidR="002B6FC3" w:rsidRPr="002D472D" w:rsidRDefault="002B6FC3" w:rsidP="00965C50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D472D">
              <w:rPr>
                <w:b/>
                <w:sz w:val="22"/>
                <w:szCs w:val="22"/>
                <w:lang w:val="ru-RU"/>
              </w:rPr>
              <w:t>Срок реализации</w:t>
            </w:r>
          </w:p>
        </w:tc>
        <w:tc>
          <w:tcPr>
            <w:tcW w:w="603" w:type="pct"/>
            <w:shd w:val="clear" w:color="auto" w:fill="auto"/>
          </w:tcPr>
          <w:p w14:paraId="22D40F75" w14:textId="63A62448" w:rsidR="002B6FC3" w:rsidRPr="002D472D" w:rsidRDefault="002B6FC3" w:rsidP="00965C50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D472D">
              <w:rPr>
                <w:b/>
                <w:sz w:val="22"/>
                <w:szCs w:val="22"/>
                <w:lang w:val="ru-RU"/>
              </w:rPr>
              <w:t>Характеристика зон с особыми условиями использования территории</w:t>
            </w:r>
          </w:p>
        </w:tc>
        <w:tc>
          <w:tcPr>
            <w:tcW w:w="467" w:type="pct"/>
            <w:shd w:val="clear" w:color="auto" w:fill="auto"/>
          </w:tcPr>
          <w:p w14:paraId="3C61B8A5" w14:textId="77777777" w:rsidR="002B6FC3" w:rsidRPr="002D472D" w:rsidRDefault="002B6FC3" w:rsidP="00965C50">
            <w:pPr>
              <w:pStyle w:val="a0"/>
              <w:keepNext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D472D">
              <w:rPr>
                <w:b/>
                <w:sz w:val="22"/>
                <w:szCs w:val="22"/>
                <w:lang w:val="ru-RU"/>
              </w:rPr>
              <w:t>Реквизиты документов территориального планирования</w:t>
            </w:r>
          </w:p>
        </w:tc>
      </w:tr>
      <w:tr w:rsidR="00F06B73" w:rsidRPr="002D472D" w14:paraId="6BF0D8FB" w14:textId="77777777" w:rsidTr="007E6938">
        <w:trPr>
          <w:cantSplit/>
        </w:trPr>
        <w:tc>
          <w:tcPr>
            <w:tcW w:w="201" w:type="pct"/>
            <w:shd w:val="clear" w:color="auto" w:fill="auto"/>
          </w:tcPr>
          <w:p w14:paraId="7B1F28A8" w14:textId="77777777" w:rsidR="00F06B73" w:rsidRPr="002D472D" w:rsidRDefault="00F06B73" w:rsidP="00CC5D4B">
            <w:pPr>
              <w:pStyle w:val="afff1"/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7567AD37" w14:textId="39C45136" w:rsidR="00F06B73" w:rsidRPr="002D472D" w:rsidRDefault="00F06B73" w:rsidP="00CD42F2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602010101</w:t>
            </w:r>
          </w:p>
        </w:tc>
        <w:tc>
          <w:tcPr>
            <w:tcW w:w="505" w:type="pct"/>
            <w:shd w:val="clear" w:color="auto" w:fill="auto"/>
          </w:tcPr>
          <w:p w14:paraId="256CFE4F" w14:textId="3B6C4D60" w:rsidR="00F06B73" w:rsidRPr="002D472D" w:rsidRDefault="00F06B73" w:rsidP="00CD42F2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Дошкольная образовательная организация</w:t>
            </w:r>
          </w:p>
        </w:tc>
        <w:tc>
          <w:tcPr>
            <w:tcW w:w="504" w:type="pct"/>
            <w:shd w:val="clear" w:color="auto" w:fill="auto"/>
          </w:tcPr>
          <w:p w14:paraId="6164E2C1" w14:textId="6C76DADD" w:rsidR="00F06B73" w:rsidRPr="002D472D" w:rsidRDefault="00F06B73" w:rsidP="00CD42F2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404" w:type="pct"/>
            <w:shd w:val="clear" w:color="auto" w:fill="auto"/>
          </w:tcPr>
          <w:p w14:paraId="765BFFF2" w14:textId="42BE55D3" w:rsidR="00F06B73" w:rsidRPr="002D472D" w:rsidRDefault="00F06B73" w:rsidP="00CD42F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Детский сад</w:t>
            </w:r>
          </w:p>
        </w:tc>
        <w:tc>
          <w:tcPr>
            <w:tcW w:w="430" w:type="pct"/>
            <w:shd w:val="clear" w:color="auto" w:fill="auto"/>
          </w:tcPr>
          <w:p w14:paraId="4276CE17" w14:textId="64AC3F71" w:rsidR="00F06B73" w:rsidRPr="00671B74" w:rsidRDefault="00F06B73" w:rsidP="00F06B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1B74">
              <w:rPr>
                <w:sz w:val="22"/>
                <w:szCs w:val="22"/>
              </w:rPr>
              <w:t>40 мест</w:t>
            </w:r>
          </w:p>
        </w:tc>
        <w:tc>
          <w:tcPr>
            <w:tcW w:w="454" w:type="pct"/>
            <w:shd w:val="clear" w:color="auto" w:fill="auto"/>
          </w:tcPr>
          <w:p w14:paraId="7357E1D1" w14:textId="66199AB6" w:rsidR="00F06B73" w:rsidRPr="00671B74" w:rsidRDefault="00F06B73" w:rsidP="00CD42F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671B74">
              <w:rPr>
                <w:sz w:val="22"/>
                <w:szCs w:val="22"/>
              </w:rPr>
              <w:t>с. Боровое</w:t>
            </w:r>
          </w:p>
        </w:tc>
        <w:tc>
          <w:tcPr>
            <w:tcW w:w="555" w:type="pct"/>
            <w:shd w:val="clear" w:color="auto" w:fill="auto"/>
          </w:tcPr>
          <w:p w14:paraId="0D7EF55B" w14:textId="2C58743E" w:rsidR="00F06B73" w:rsidRPr="002D472D" w:rsidRDefault="00F06B73" w:rsidP="00CD42F2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Пристройка к детскому саду</w:t>
            </w:r>
          </w:p>
        </w:tc>
        <w:tc>
          <w:tcPr>
            <w:tcW w:w="478" w:type="pct"/>
            <w:shd w:val="clear" w:color="auto" w:fill="auto"/>
          </w:tcPr>
          <w:p w14:paraId="70183E6D" w14:textId="77777777" w:rsidR="00F06B73" w:rsidRPr="002D472D" w:rsidRDefault="00F06B73" w:rsidP="000904B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1 очередь</w:t>
            </w:r>
          </w:p>
          <w:p w14:paraId="2BE96C61" w14:textId="7834F0C1" w:rsidR="00F06B73" w:rsidRPr="002D472D" w:rsidRDefault="00F06B73" w:rsidP="000904B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до 2030 г.</w:t>
            </w:r>
          </w:p>
        </w:tc>
        <w:tc>
          <w:tcPr>
            <w:tcW w:w="603" w:type="pct"/>
            <w:shd w:val="clear" w:color="auto" w:fill="auto"/>
          </w:tcPr>
          <w:p w14:paraId="5A976339" w14:textId="3B68509D" w:rsidR="00F06B73" w:rsidRPr="002D472D" w:rsidRDefault="00F06B73" w:rsidP="00CD42F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467" w:type="pct"/>
            <w:vMerge w:val="restart"/>
            <w:shd w:val="clear" w:color="auto" w:fill="auto"/>
          </w:tcPr>
          <w:p w14:paraId="08DE2C55" w14:textId="77777777" w:rsidR="00F06B73" w:rsidRPr="002D472D" w:rsidRDefault="00F06B73" w:rsidP="009C7A89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СТП Новосибирского района</w:t>
            </w:r>
          </w:p>
          <w:p w14:paraId="4E577439" w14:textId="27604F38" w:rsidR="00F06B73" w:rsidRPr="002D472D" w:rsidRDefault="00F06B73" w:rsidP="00F522EF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утвержденная Решением Совета депутатов Новосибирского района Новосибирской области от 09.03.2017 г. № 5.</w:t>
            </w:r>
          </w:p>
          <w:p w14:paraId="7CC66043" w14:textId="0C615ADF" w:rsidR="00F06B73" w:rsidRPr="002D472D" w:rsidRDefault="00F06B73" w:rsidP="00F522EF">
            <w:pPr>
              <w:jc w:val="center"/>
              <w:rPr>
                <w:sz w:val="22"/>
                <w:szCs w:val="22"/>
              </w:rPr>
            </w:pPr>
          </w:p>
        </w:tc>
      </w:tr>
      <w:tr w:rsidR="00F06B73" w:rsidRPr="002D472D" w14:paraId="5F51DCE1" w14:textId="77777777" w:rsidTr="007E6938">
        <w:trPr>
          <w:cantSplit/>
          <w:trHeight w:val="828"/>
        </w:trPr>
        <w:tc>
          <w:tcPr>
            <w:tcW w:w="201" w:type="pct"/>
            <w:shd w:val="clear" w:color="auto" w:fill="auto"/>
          </w:tcPr>
          <w:p w14:paraId="3DEB4E72" w14:textId="6D1FCE29" w:rsidR="00F06B73" w:rsidRPr="002D472D" w:rsidRDefault="00F06B73" w:rsidP="00CC5D4B">
            <w:pPr>
              <w:pStyle w:val="afff1"/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072D3094" w14:textId="666D0FBA" w:rsidR="00F06B73" w:rsidRPr="002D472D" w:rsidRDefault="00F06B73" w:rsidP="00307BCA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602010101</w:t>
            </w:r>
          </w:p>
        </w:tc>
        <w:tc>
          <w:tcPr>
            <w:tcW w:w="505" w:type="pct"/>
            <w:shd w:val="clear" w:color="auto" w:fill="auto"/>
          </w:tcPr>
          <w:p w14:paraId="6BAD43FA" w14:textId="01014E95" w:rsidR="00F06B73" w:rsidRPr="002D472D" w:rsidRDefault="00F06B73" w:rsidP="00307BCA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Дошкольная образовательная организация</w:t>
            </w:r>
          </w:p>
        </w:tc>
        <w:tc>
          <w:tcPr>
            <w:tcW w:w="504" w:type="pct"/>
            <w:shd w:val="clear" w:color="auto" w:fill="auto"/>
          </w:tcPr>
          <w:p w14:paraId="7115C015" w14:textId="2A304ED8" w:rsidR="00F06B73" w:rsidRPr="002D472D" w:rsidRDefault="00F06B73" w:rsidP="00307BCA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404" w:type="pct"/>
            <w:shd w:val="clear" w:color="auto" w:fill="auto"/>
          </w:tcPr>
          <w:p w14:paraId="6A76E5FB" w14:textId="2C5F099E" w:rsidR="00F06B73" w:rsidRPr="002D472D" w:rsidRDefault="00F06B73" w:rsidP="00307BCA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Детский сад</w:t>
            </w:r>
          </w:p>
        </w:tc>
        <w:tc>
          <w:tcPr>
            <w:tcW w:w="430" w:type="pct"/>
            <w:shd w:val="clear" w:color="auto" w:fill="auto"/>
          </w:tcPr>
          <w:p w14:paraId="6E61ADDD" w14:textId="7114792B" w:rsidR="00F06B73" w:rsidRPr="002D472D" w:rsidRDefault="00F06B73" w:rsidP="00F06B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120 мест</w:t>
            </w:r>
          </w:p>
        </w:tc>
        <w:tc>
          <w:tcPr>
            <w:tcW w:w="454" w:type="pct"/>
            <w:shd w:val="clear" w:color="auto" w:fill="auto"/>
          </w:tcPr>
          <w:p w14:paraId="3457F5C4" w14:textId="36271636" w:rsidR="00F06B73" w:rsidRPr="002D472D" w:rsidRDefault="00F06B73" w:rsidP="00307BCA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с. Береговое</w:t>
            </w:r>
          </w:p>
        </w:tc>
        <w:tc>
          <w:tcPr>
            <w:tcW w:w="555" w:type="pct"/>
            <w:shd w:val="clear" w:color="auto" w:fill="auto"/>
          </w:tcPr>
          <w:p w14:paraId="2D7C2B0F" w14:textId="37339DC3" w:rsidR="00F06B73" w:rsidRPr="002D472D" w:rsidRDefault="00F06B73" w:rsidP="00307BCA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78" w:type="pct"/>
            <w:shd w:val="clear" w:color="auto" w:fill="auto"/>
          </w:tcPr>
          <w:p w14:paraId="460EC418" w14:textId="77777777" w:rsidR="00F06B73" w:rsidRPr="002D472D" w:rsidRDefault="00F06B73" w:rsidP="00C0563A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6712BB4F" w14:textId="3F859CE4" w:rsidR="00F06B73" w:rsidRPr="002D472D" w:rsidRDefault="00F06B73" w:rsidP="00C0563A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603" w:type="pct"/>
            <w:shd w:val="clear" w:color="auto" w:fill="auto"/>
          </w:tcPr>
          <w:p w14:paraId="0F8CA389" w14:textId="34EF9ACF" w:rsidR="00F06B73" w:rsidRPr="002D472D" w:rsidRDefault="00F06B73" w:rsidP="00307BCA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467" w:type="pct"/>
            <w:vMerge/>
            <w:shd w:val="clear" w:color="auto" w:fill="auto"/>
          </w:tcPr>
          <w:p w14:paraId="216A8461" w14:textId="77777777" w:rsidR="00F06B73" w:rsidRPr="002D472D" w:rsidRDefault="00F06B73" w:rsidP="00307BCA">
            <w:pPr>
              <w:jc w:val="center"/>
              <w:rPr>
                <w:sz w:val="22"/>
                <w:szCs w:val="22"/>
              </w:rPr>
            </w:pPr>
          </w:p>
        </w:tc>
      </w:tr>
      <w:tr w:rsidR="00F06B73" w:rsidRPr="002D472D" w14:paraId="6AF0594E" w14:textId="77777777" w:rsidTr="007E6938">
        <w:trPr>
          <w:cantSplit/>
        </w:trPr>
        <w:tc>
          <w:tcPr>
            <w:tcW w:w="201" w:type="pct"/>
            <w:shd w:val="clear" w:color="auto" w:fill="auto"/>
          </w:tcPr>
          <w:p w14:paraId="3BD97E02" w14:textId="77777777" w:rsidR="00F06B73" w:rsidRPr="002D472D" w:rsidRDefault="00F06B73" w:rsidP="00CC5D4B">
            <w:pPr>
              <w:pStyle w:val="afff1"/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21C3DCE8" w14:textId="68BD92F8" w:rsidR="00F06B73" w:rsidRPr="002D472D" w:rsidRDefault="00F06B73" w:rsidP="00307BCA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602010101</w:t>
            </w:r>
          </w:p>
        </w:tc>
        <w:tc>
          <w:tcPr>
            <w:tcW w:w="505" w:type="pct"/>
            <w:shd w:val="clear" w:color="auto" w:fill="auto"/>
          </w:tcPr>
          <w:p w14:paraId="71FE8360" w14:textId="4BBC2EFA" w:rsidR="00F06B73" w:rsidRPr="002D472D" w:rsidRDefault="00F06B73" w:rsidP="00307BCA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Дошкольная образовательная организация</w:t>
            </w:r>
          </w:p>
        </w:tc>
        <w:tc>
          <w:tcPr>
            <w:tcW w:w="504" w:type="pct"/>
            <w:shd w:val="clear" w:color="auto" w:fill="auto"/>
          </w:tcPr>
          <w:p w14:paraId="4C02E493" w14:textId="0D630277" w:rsidR="00F06B73" w:rsidRPr="002D472D" w:rsidRDefault="00F06B73" w:rsidP="00307BCA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404" w:type="pct"/>
            <w:shd w:val="clear" w:color="auto" w:fill="auto"/>
          </w:tcPr>
          <w:p w14:paraId="2607A80E" w14:textId="2A625A4F" w:rsidR="00F06B73" w:rsidRPr="002D472D" w:rsidRDefault="00F06B73" w:rsidP="00307BCA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Детский сад</w:t>
            </w:r>
          </w:p>
        </w:tc>
        <w:tc>
          <w:tcPr>
            <w:tcW w:w="430" w:type="pct"/>
            <w:shd w:val="clear" w:color="auto" w:fill="auto"/>
          </w:tcPr>
          <w:p w14:paraId="0EC6F3F6" w14:textId="1A2F62B1" w:rsidR="00F06B73" w:rsidRPr="002D472D" w:rsidRDefault="00F06B73" w:rsidP="00F06B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200 мест</w:t>
            </w:r>
          </w:p>
        </w:tc>
        <w:tc>
          <w:tcPr>
            <w:tcW w:w="454" w:type="pct"/>
            <w:shd w:val="clear" w:color="auto" w:fill="auto"/>
          </w:tcPr>
          <w:p w14:paraId="0189D3CD" w14:textId="20E10602" w:rsidR="00F06B73" w:rsidRPr="002D472D" w:rsidRDefault="00F06B73" w:rsidP="00307BCA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пос. Прогресс</w:t>
            </w:r>
          </w:p>
        </w:tc>
        <w:tc>
          <w:tcPr>
            <w:tcW w:w="555" w:type="pct"/>
            <w:shd w:val="clear" w:color="auto" w:fill="auto"/>
          </w:tcPr>
          <w:p w14:paraId="1F8F1220" w14:textId="4CE9BB20" w:rsidR="00F06B73" w:rsidRPr="002D472D" w:rsidRDefault="00F06B73" w:rsidP="00307BCA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78" w:type="pct"/>
            <w:shd w:val="clear" w:color="auto" w:fill="auto"/>
          </w:tcPr>
          <w:p w14:paraId="03E0BE4F" w14:textId="77777777" w:rsidR="00F06B73" w:rsidRPr="002D472D" w:rsidRDefault="00F06B73" w:rsidP="00C0563A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64A11B6E" w14:textId="5FF18A41" w:rsidR="00F06B73" w:rsidRPr="002D472D" w:rsidRDefault="00F06B73" w:rsidP="00C0563A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603" w:type="pct"/>
            <w:shd w:val="clear" w:color="auto" w:fill="auto"/>
          </w:tcPr>
          <w:p w14:paraId="4EB7275F" w14:textId="54A8A3CF" w:rsidR="00F06B73" w:rsidRPr="002D472D" w:rsidRDefault="00F06B73" w:rsidP="00307BCA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467" w:type="pct"/>
            <w:vMerge/>
            <w:shd w:val="clear" w:color="auto" w:fill="auto"/>
          </w:tcPr>
          <w:p w14:paraId="636E535F" w14:textId="77777777" w:rsidR="00F06B73" w:rsidRPr="002D472D" w:rsidRDefault="00F06B73" w:rsidP="00307BCA">
            <w:pPr>
              <w:jc w:val="center"/>
              <w:rPr>
                <w:sz w:val="22"/>
                <w:szCs w:val="22"/>
              </w:rPr>
            </w:pPr>
          </w:p>
        </w:tc>
      </w:tr>
      <w:tr w:rsidR="00F06B73" w:rsidRPr="002D472D" w14:paraId="5BD24368" w14:textId="77777777" w:rsidTr="007E6938">
        <w:trPr>
          <w:cantSplit/>
        </w:trPr>
        <w:tc>
          <w:tcPr>
            <w:tcW w:w="201" w:type="pct"/>
            <w:shd w:val="clear" w:color="auto" w:fill="auto"/>
          </w:tcPr>
          <w:p w14:paraId="64B46177" w14:textId="77777777" w:rsidR="00F06B73" w:rsidRPr="002D472D" w:rsidRDefault="00F06B73" w:rsidP="00CC5D4B">
            <w:pPr>
              <w:pStyle w:val="afff1"/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770BF44F" w14:textId="15002003" w:rsidR="00F06B73" w:rsidRPr="002D472D" w:rsidRDefault="00F06B73" w:rsidP="00454219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602010102</w:t>
            </w:r>
          </w:p>
        </w:tc>
        <w:tc>
          <w:tcPr>
            <w:tcW w:w="505" w:type="pct"/>
            <w:shd w:val="clear" w:color="auto" w:fill="auto"/>
          </w:tcPr>
          <w:p w14:paraId="20A871FD" w14:textId="40D8D27B" w:rsidR="00F06B73" w:rsidRPr="002D472D" w:rsidRDefault="00F06B73" w:rsidP="00454219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Общеобразовательная организация</w:t>
            </w:r>
          </w:p>
        </w:tc>
        <w:tc>
          <w:tcPr>
            <w:tcW w:w="504" w:type="pct"/>
            <w:shd w:val="clear" w:color="auto" w:fill="auto"/>
          </w:tcPr>
          <w:p w14:paraId="7929B0FA" w14:textId="716B06E8" w:rsidR="00F06B73" w:rsidRPr="002D472D" w:rsidRDefault="00F06B73" w:rsidP="00454219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школьного образования</w:t>
            </w:r>
          </w:p>
        </w:tc>
        <w:tc>
          <w:tcPr>
            <w:tcW w:w="404" w:type="pct"/>
            <w:shd w:val="clear" w:color="auto" w:fill="auto"/>
          </w:tcPr>
          <w:p w14:paraId="4F775E41" w14:textId="682B21FE" w:rsidR="00F06B73" w:rsidRPr="002D472D" w:rsidRDefault="00F06B73" w:rsidP="00454219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Школа</w:t>
            </w:r>
          </w:p>
        </w:tc>
        <w:tc>
          <w:tcPr>
            <w:tcW w:w="430" w:type="pct"/>
            <w:shd w:val="clear" w:color="auto" w:fill="auto"/>
          </w:tcPr>
          <w:p w14:paraId="3167D222" w14:textId="3EA424F6" w:rsidR="00F06B73" w:rsidRPr="002D472D" w:rsidRDefault="00F06B73" w:rsidP="00F06B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80 мест</w:t>
            </w:r>
          </w:p>
        </w:tc>
        <w:tc>
          <w:tcPr>
            <w:tcW w:w="454" w:type="pct"/>
            <w:shd w:val="clear" w:color="auto" w:fill="auto"/>
          </w:tcPr>
          <w:p w14:paraId="76F5391E" w14:textId="4D8B7DEE" w:rsidR="00F06B73" w:rsidRPr="002D472D" w:rsidRDefault="00F06B73" w:rsidP="00454219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с. Боровое</w:t>
            </w:r>
          </w:p>
        </w:tc>
        <w:tc>
          <w:tcPr>
            <w:tcW w:w="555" w:type="pct"/>
            <w:shd w:val="clear" w:color="auto" w:fill="auto"/>
          </w:tcPr>
          <w:p w14:paraId="389D1AC7" w14:textId="5C9760F3" w:rsidR="00F06B73" w:rsidRPr="002D472D" w:rsidRDefault="00F06B73" w:rsidP="00454219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Планируемый к реконструкции</w:t>
            </w:r>
          </w:p>
        </w:tc>
        <w:tc>
          <w:tcPr>
            <w:tcW w:w="478" w:type="pct"/>
            <w:shd w:val="clear" w:color="auto" w:fill="auto"/>
          </w:tcPr>
          <w:p w14:paraId="7610D37F" w14:textId="77777777" w:rsidR="00F06B73" w:rsidRPr="002D472D" w:rsidRDefault="00F06B73" w:rsidP="00BE4630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1 очередь</w:t>
            </w:r>
          </w:p>
          <w:p w14:paraId="6CD804DA" w14:textId="7E8E964F" w:rsidR="00F06B73" w:rsidRPr="002D472D" w:rsidRDefault="00F06B73" w:rsidP="00BE4630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до 2030 г.</w:t>
            </w:r>
          </w:p>
        </w:tc>
        <w:tc>
          <w:tcPr>
            <w:tcW w:w="603" w:type="pct"/>
            <w:shd w:val="clear" w:color="auto" w:fill="auto"/>
          </w:tcPr>
          <w:p w14:paraId="7E1906E7" w14:textId="13A645FF" w:rsidR="00F06B73" w:rsidRPr="002D472D" w:rsidRDefault="00F06B73" w:rsidP="00454219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467" w:type="pct"/>
            <w:vMerge/>
            <w:shd w:val="clear" w:color="auto" w:fill="auto"/>
          </w:tcPr>
          <w:p w14:paraId="212AB81E" w14:textId="3ED39E3C" w:rsidR="00F06B73" w:rsidRPr="002D472D" w:rsidRDefault="00F06B73" w:rsidP="00F522EF">
            <w:pPr>
              <w:jc w:val="center"/>
              <w:rPr>
                <w:sz w:val="22"/>
                <w:szCs w:val="22"/>
              </w:rPr>
            </w:pPr>
          </w:p>
        </w:tc>
      </w:tr>
      <w:tr w:rsidR="00F06B73" w:rsidRPr="002D472D" w14:paraId="0023546F" w14:textId="77777777" w:rsidTr="007E6938">
        <w:trPr>
          <w:cantSplit/>
        </w:trPr>
        <w:tc>
          <w:tcPr>
            <w:tcW w:w="201" w:type="pct"/>
            <w:shd w:val="clear" w:color="auto" w:fill="auto"/>
          </w:tcPr>
          <w:p w14:paraId="5F8875E1" w14:textId="77777777" w:rsidR="00F06B73" w:rsidRPr="002D472D" w:rsidRDefault="00F06B73" w:rsidP="00CC5D4B">
            <w:pPr>
              <w:pStyle w:val="afff1"/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111F2A8F" w14:textId="666ACA36" w:rsidR="00F06B73" w:rsidRPr="002D472D" w:rsidRDefault="00F06B73" w:rsidP="0086176B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602010202</w:t>
            </w:r>
          </w:p>
        </w:tc>
        <w:tc>
          <w:tcPr>
            <w:tcW w:w="505" w:type="pct"/>
            <w:shd w:val="clear" w:color="auto" w:fill="auto"/>
          </w:tcPr>
          <w:p w14:paraId="73B0600D" w14:textId="519D1208" w:rsidR="00F06B73" w:rsidRPr="002D472D" w:rsidRDefault="00F06B73" w:rsidP="0086176B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Организация дополнительного образования</w:t>
            </w:r>
          </w:p>
        </w:tc>
        <w:tc>
          <w:tcPr>
            <w:tcW w:w="504" w:type="pct"/>
            <w:shd w:val="clear" w:color="auto" w:fill="auto"/>
          </w:tcPr>
          <w:p w14:paraId="5061C417" w14:textId="65720851" w:rsidR="00F06B73" w:rsidRPr="002D472D" w:rsidRDefault="00F06B73" w:rsidP="0086176B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культуры</w:t>
            </w:r>
          </w:p>
        </w:tc>
        <w:tc>
          <w:tcPr>
            <w:tcW w:w="404" w:type="pct"/>
            <w:shd w:val="clear" w:color="auto" w:fill="auto"/>
          </w:tcPr>
          <w:p w14:paraId="51AC7973" w14:textId="7EFDFD29" w:rsidR="00F06B73" w:rsidRPr="002D472D" w:rsidRDefault="00F06B73" w:rsidP="0086176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Центр детского творчества</w:t>
            </w:r>
          </w:p>
        </w:tc>
        <w:tc>
          <w:tcPr>
            <w:tcW w:w="430" w:type="pct"/>
            <w:shd w:val="clear" w:color="auto" w:fill="auto"/>
          </w:tcPr>
          <w:p w14:paraId="60BC1B79" w14:textId="0EF30636" w:rsidR="00F06B73" w:rsidRPr="002D472D" w:rsidRDefault="00F06B73" w:rsidP="00DC47C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100 мест</w:t>
            </w:r>
          </w:p>
        </w:tc>
        <w:tc>
          <w:tcPr>
            <w:tcW w:w="454" w:type="pct"/>
            <w:shd w:val="clear" w:color="auto" w:fill="auto"/>
          </w:tcPr>
          <w:p w14:paraId="2B76E3F9" w14:textId="02867625" w:rsidR="00F06B73" w:rsidRPr="002D472D" w:rsidRDefault="00F06B73" w:rsidP="0086176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с. Боровое</w:t>
            </w:r>
          </w:p>
        </w:tc>
        <w:tc>
          <w:tcPr>
            <w:tcW w:w="555" w:type="pct"/>
            <w:shd w:val="clear" w:color="auto" w:fill="auto"/>
          </w:tcPr>
          <w:p w14:paraId="0B149A55" w14:textId="00E8766F" w:rsidR="00F06B73" w:rsidRPr="002D472D" w:rsidRDefault="00F06B73" w:rsidP="0086176B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78" w:type="pct"/>
            <w:shd w:val="clear" w:color="auto" w:fill="auto"/>
          </w:tcPr>
          <w:p w14:paraId="3F29598C" w14:textId="77777777" w:rsidR="00F06B73" w:rsidRPr="002D472D" w:rsidRDefault="00F06B73" w:rsidP="00BE4630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1 очередь</w:t>
            </w:r>
          </w:p>
          <w:p w14:paraId="6A7E5A57" w14:textId="305D2BA6" w:rsidR="00F06B73" w:rsidRPr="002D472D" w:rsidRDefault="00F06B73" w:rsidP="00BE4630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до 2030 г.</w:t>
            </w:r>
          </w:p>
        </w:tc>
        <w:tc>
          <w:tcPr>
            <w:tcW w:w="603" w:type="pct"/>
            <w:shd w:val="clear" w:color="auto" w:fill="auto"/>
          </w:tcPr>
          <w:p w14:paraId="30715E4F" w14:textId="343B8587" w:rsidR="00F06B73" w:rsidRPr="002D472D" w:rsidRDefault="00F06B73" w:rsidP="0086176B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467" w:type="pct"/>
            <w:vMerge/>
            <w:shd w:val="clear" w:color="auto" w:fill="auto"/>
          </w:tcPr>
          <w:p w14:paraId="083BD5B8" w14:textId="72CD57E9" w:rsidR="00F06B73" w:rsidRPr="002D472D" w:rsidRDefault="00F06B73" w:rsidP="0086176B">
            <w:pPr>
              <w:jc w:val="center"/>
              <w:rPr>
                <w:sz w:val="22"/>
                <w:szCs w:val="22"/>
              </w:rPr>
            </w:pPr>
          </w:p>
        </w:tc>
      </w:tr>
      <w:tr w:rsidR="00F06B73" w:rsidRPr="002D472D" w14:paraId="0407CB6E" w14:textId="77777777" w:rsidTr="007E6938">
        <w:trPr>
          <w:cantSplit/>
        </w:trPr>
        <w:tc>
          <w:tcPr>
            <w:tcW w:w="201" w:type="pct"/>
            <w:shd w:val="clear" w:color="auto" w:fill="auto"/>
          </w:tcPr>
          <w:p w14:paraId="7A5579A8" w14:textId="77777777" w:rsidR="00F06B73" w:rsidRPr="002D472D" w:rsidRDefault="00F06B73" w:rsidP="00CC5D4B">
            <w:pPr>
              <w:pStyle w:val="afff1"/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3C291592" w14:textId="7B7F76F0" w:rsidR="00F06B73" w:rsidRPr="002D472D" w:rsidRDefault="00F06B73" w:rsidP="0075729E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602010603</w:t>
            </w:r>
          </w:p>
        </w:tc>
        <w:tc>
          <w:tcPr>
            <w:tcW w:w="505" w:type="pct"/>
            <w:shd w:val="clear" w:color="auto" w:fill="auto"/>
          </w:tcPr>
          <w:p w14:paraId="0F2D5F7A" w14:textId="3A13F7BA" w:rsidR="00F06B73" w:rsidRPr="002D472D" w:rsidRDefault="00F06B73" w:rsidP="0075729E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Оздоровительно-спортивный лагерь</w:t>
            </w:r>
          </w:p>
        </w:tc>
        <w:tc>
          <w:tcPr>
            <w:tcW w:w="504" w:type="pct"/>
            <w:shd w:val="clear" w:color="auto" w:fill="auto"/>
          </w:tcPr>
          <w:p w14:paraId="5AB49234" w14:textId="146CAE37" w:rsidR="00F06B73" w:rsidRPr="002D472D" w:rsidRDefault="00F06B73" w:rsidP="0075729E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отдыха и туризма</w:t>
            </w:r>
          </w:p>
        </w:tc>
        <w:tc>
          <w:tcPr>
            <w:tcW w:w="404" w:type="pct"/>
            <w:shd w:val="clear" w:color="auto" w:fill="auto"/>
          </w:tcPr>
          <w:p w14:paraId="5C59A849" w14:textId="7CD6CD16" w:rsidR="00F06B73" w:rsidRPr="002D472D" w:rsidRDefault="00F06B73" w:rsidP="0075729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Конно-спортивный лагерь</w:t>
            </w:r>
          </w:p>
        </w:tc>
        <w:tc>
          <w:tcPr>
            <w:tcW w:w="430" w:type="pct"/>
            <w:shd w:val="clear" w:color="auto" w:fill="auto"/>
          </w:tcPr>
          <w:p w14:paraId="55B7E9EB" w14:textId="77777777" w:rsidR="00EB3579" w:rsidRDefault="00EB3579" w:rsidP="00F06B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F06B73">
              <w:rPr>
                <w:sz w:val="22"/>
                <w:szCs w:val="22"/>
              </w:rPr>
              <w:t>лощадь</w:t>
            </w:r>
          </w:p>
          <w:p w14:paraId="7699D8B9" w14:textId="4D23E299" w:rsidR="00F06B73" w:rsidRPr="002D472D" w:rsidRDefault="00F06B73" w:rsidP="00F06B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E580B">
              <w:rPr>
                <w:sz w:val="22"/>
                <w:szCs w:val="22"/>
              </w:rPr>
              <w:t>,00</w:t>
            </w:r>
            <w:r>
              <w:rPr>
                <w:sz w:val="22"/>
                <w:szCs w:val="22"/>
              </w:rPr>
              <w:t xml:space="preserve"> га</w:t>
            </w:r>
          </w:p>
        </w:tc>
        <w:tc>
          <w:tcPr>
            <w:tcW w:w="454" w:type="pct"/>
            <w:shd w:val="clear" w:color="auto" w:fill="auto"/>
          </w:tcPr>
          <w:p w14:paraId="071C3A1B" w14:textId="338BFA66" w:rsidR="00F06B73" w:rsidRPr="002D472D" w:rsidRDefault="00F06B73" w:rsidP="0075729E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2D472D">
              <w:rPr>
                <w:rFonts w:eastAsiaTheme="minorHAnsi"/>
                <w:sz w:val="22"/>
                <w:szCs w:val="22"/>
                <w:lang w:eastAsia="en-US"/>
              </w:rPr>
              <w:t xml:space="preserve">на </w:t>
            </w:r>
            <w:proofErr w:type="spellStart"/>
            <w:r w:rsidRPr="002D472D">
              <w:rPr>
                <w:rFonts w:eastAsiaTheme="minorHAnsi"/>
                <w:sz w:val="22"/>
                <w:szCs w:val="22"/>
                <w:lang w:eastAsia="en-US"/>
              </w:rPr>
              <w:t>юго</w:t>
            </w:r>
            <w:proofErr w:type="spellEnd"/>
            <w:r w:rsidRPr="002D472D">
              <w:rPr>
                <w:rFonts w:eastAsiaTheme="minorHAnsi"/>
                <w:sz w:val="22"/>
                <w:szCs w:val="22"/>
                <w:lang w:eastAsia="en-US"/>
              </w:rPr>
              <w:t xml:space="preserve"> западе от с. Боровое</w:t>
            </w:r>
          </w:p>
        </w:tc>
        <w:tc>
          <w:tcPr>
            <w:tcW w:w="555" w:type="pct"/>
            <w:shd w:val="clear" w:color="auto" w:fill="auto"/>
          </w:tcPr>
          <w:p w14:paraId="60EDCBE3" w14:textId="5788CC14" w:rsidR="00F06B73" w:rsidRPr="002D472D" w:rsidRDefault="00F06B73" w:rsidP="0075729E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78" w:type="pct"/>
            <w:shd w:val="clear" w:color="auto" w:fill="auto"/>
          </w:tcPr>
          <w:p w14:paraId="46A291B8" w14:textId="77777777" w:rsidR="00F06B73" w:rsidRPr="002D472D" w:rsidRDefault="00F06B73" w:rsidP="00C0563A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5242FE0C" w14:textId="65BD1FC0" w:rsidR="00F06B73" w:rsidRPr="002D472D" w:rsidRDefault="00F06B73" w:rsidP="00C0563A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603" w:type="pct"/>
            <w:shd w:val="clear" w:color="auto" w:fill="auto"/>
          </w:tcPr>
          <w:p w14:paraId="1DB3B881" w14:textId="300BDDA6" w:rsidR="00F06B73" w:rsidRPr="002D472D" w:rsidRDefault="00F06B73" w:rsidP="00346A8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467" w:type="pct"/>
            <w:vMerge/>
            <w:shd w:val="clear" w:color="auto" w:fill="auto"/>
          </w:tcPr>
          <w:p w14:paraId="12B9FC11" w14:textId="77777777" w:rsidR="00F06B73" w:rsidRPr="002D472D" w:rsidRDefault="00F06B73" w:rsidP="0075729E">
            <w:pPr>
              <w:jc w:val="center"/>
              <w:rPr>
                <w:sz w:val="22"/>
                <w:szCs w:val="22"/>
              </w:rPr>
            </w:pPr>
          </w:p>
        </w:tc>
      </w:tr>
      <w:tr w:rsidR="00F06B73" w:rsidRPr="002D472D" w14:paraId="63F3B4BB" w14:textId="77777777" w:rsidTr="007E6938">
        <w:trPr>
          <w:cantSplit/>
        </w:trPr>
        <w:tc>
          <w:tcPr>
            <w:tcW w:w="201" w:type="pct"/>
            <w:shd w:val="clear" w:color="auto" w:fill="auto"/>
          </w:tcPr>
          <w:p w14:paraId="7CF40DA5" w14:textId="77777777" w:rsidR="00F06B73" w:rsidRPr="002D472D" w:rsidRDefault="00F06B73" w:rsidP="00CC5D4B">
            <w:pPr>
              <w:pStyle w:val="afff1"/>
              <w:numPr>
                <w:ilvl w:val="0"/>
                <w:numId w:val="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39BC7FA8" w14:textId="18C29B1B" w:rsidR="00F06B73" w:rsidRPr="002D472D" w:rsidRDefault="00F06B73" w:rsidP="0075729E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602010605</w:t>
            </w:r>
          </w:p>
        </w:tc>
        <w:tc>
          <w:tcPr>
            <w:tcW w:w="505" w:type="pct"/>
            <w:shd w:val="clear" w:color="auto" w:fill="auto"/>
          </w:tcPr>
          <w:p w14:paraId="0F7A2EAB" w14:textId="6737B7A7" w:rsidR="00F06B73" w:rsidRPr="002D472D" w:rsidRDefault="00F06B73" w:rsidP="0075729E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Объекты физкультурно-досугового назначения и активного отдыха</w:t>
            </w:r>
          </w:p>
        </w:tc>
        <w:tc>
          <w:tcPr>
            <w:tcW w:w="504" w:type="pct"/>
            <w:shd w:val="clear" w:color="auto" w:fill="auto"/>
          </w:tcPr>
          <w:p w14:paraId="5D5D1968" w14:textId="497F18F3" w:rsidR="00F06B73" w:rsidRPr="002D472D" w:rsidRDefault="00F06B73" w:rsidP="0075729E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Развитие отдыха и туризма</w:t>
            </w:r>
          </w:p>
        </w:tc>
        <w:tc>
          <w:tcPr>
            <w:tcW w:w="404" w:type="pct"/>
            <w:shd w:val="clear" w:color="auto" w:fill="auto"/>
          </w:tcPr>
          <w:p w14:paraId="57A488F7" w14:textId="1837B021" w:rsidR="00F06B73" w:rsidRPr="002D472D" w:rsidRDefault="00F06B73" w:rsidP="0075729E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Легкоатлетический комплекс</w:t>
            </w:r>
          </w:p>
        </w:tc>
        <w:tc>
          <w:tcPr>
            <w:tcW w:w="430" w:type="pct"/>
            <w:shd w:val="clear" w:color="auto" w:fill="auto"/>
          </w:tcPr>
          <w:p w14:paraId="5E2751EE" w14:textId="39B23A0E" w:rsidR="00F06B73" w:rsidRPr="002D472D" w:rsidRDefault="00F06B73" w:rsidP="00F06B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Площадь: 5,3</w:t>
            </w:r>
            <w:r w:rsidR="00FE580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га</w:t>
            </w:r>
          </w:p>
        </w:tc>
        <w:tc>
          <w:tcPr>
            <w:tcW w:w="454" w:type="pct"/>
            <w:shd w:val="clear" w:color="auto" w:fill="auto"/>
          </w:tcPr>
          <w:p w14:paraId="257F0E60" w14:textId="3428FD75" w:rsidR="00F06B73" w:rsidRPr="002D472D" w:rsidRDefault="00F06B73" w:rsidP="0075729E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2D472D">
              <w:rPr>
                <w:rFonts w:eastAsiaTheme="minorHAnsi"/>
                <w:sz w:val="22"/>
                <w:szCs w:val="22"/>
                <w:lang w:eastAsia="en-US"/>
              </w:rPr>
              <w:t xml:space="preserve">на </w:t>
            </w:r>
            <w:proofErr w:type="spellStart"/>
            <w:r w:rsidRPr="002D472D">
              <w:rPr>
                <w:rFonts w:eastAsiaTheme="minorHAnsi"/>
                <w:sz w:val="22"/>
                <w:szCs w:val="22"/>
                <w:lang w:eastAsia="en-US"/>
              </w:rPr>
              <w:t>юго</w:t>
            </w:r>
            <w:proofErr w:type="spellEnd"/>
            <w:r w:rsidRPr="002D472D">
              <w:rPr>
                <w:rFonts w:eastAsiaTheme="minorHAnsi"/>
                <w:sz w:val="22"/>
                <w:szCs w:val="22"/>
                <w:lang w:eastAsia="en-US"/>
              </w:rPr>
              <w:t xml:space="preserve"> западе от с. Боровое</w:t>
            </w:r>
          </w:p>
        </w:tc>
        <w:tc>
          <w:tcPr>
            <w:tcW w:w="555" w:type="pct"/>
            <w:shd w:val="clear" w:color="auto" w:fill="auto"/>
          </w:tcPr>
          <w:p w14:paraId="16573678" w14:textId="239052EA" w:rsidR="00F06B73" w:rsidRPr="002D472D" w:rsidRDefault="00F06B73" w:rsidP="0075729E">
            <w:pPr>
              <w:jc w:val="left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78" w:type="pct"/>
            <w:shd w:val="clear" w:color="auto" w:fill="auto"/>
          </w:tcPr>
          <w:p w14:paraId="2377F5C6" w14:textId="77777777" w:rsidR="00F06B73" w:rsidRPr="002D472D" w:rsidRDefault="00F06B73" w:rsidP="00C0563A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Расчетный срок</w:t>
            </w:r>
          </w:p>
          <w:p w14:paraId="2CAB355C" w14:textId="4C1C6B6B" w:rsidR="00F06B73" w:rsidRPr="002D472D" w:rsidRDefault="00F06B73" w:rsidP="00C0563A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2040 г.</w:t>
            </w:r>
          </w:p>
        </w:tc>
        <w:tc>
          <w:tcPr>
            <w:tcW w:w="603" w:type="pct"/>
            <w:shd w:val="clear" w:color="auto" w:fill="auto"/>
          </w:tcPr>
          <w:p w14:paraId="2AD158E9" w14:textId="6F18FCE8" w:rsidR="00F06B73" w:rsidRPr="002D472D" w:rsidRDefault="00F06B73" w:rsidP="00346A82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467" w:type="pct"/>
            <w:vMerge/>
            <w:shd w:val="clear" w:color="auto" w:fill="auto"/>
          </w:tcPr>
          <w:p w14:paraId="3C4CA8C7" w14:textId="77777777" w:rsidR="00F06B73" w:rsidRPr="002D472D" w:rsidRDefault="00F06B73" w:rsidP="0075729E">
            <w:pPr>
              <w:jc w:val="center"/>
              <w:rPr>
                <w:sz w:val="22"/>
                <w:szCs w:val="22"/>
              </w:rPr>
            </w:pPr>
          </w:p>
        </w:tc>
      </w:tr>
      <w:tr w:rsidR="00F06B73" w:rsidRPr="002D472D" w14:paraId="218967D2" w14:textId="77777777" w:rsidTr="007E6938">
        <w:trPr>
          <w:cantSplit/>
        </w:trPr>
        <w:tc>
          <w:tcPr>
            <w:tcW w:w="201" w:type="pct"/>
            <w:shd w:val="clear" w:color="auto" w:fill="auto"/>
          </w:tcPr>
          <w:p w14:paraId="5F2CC332" w14:textId="77777777" w:rsidR="00F06B73" w:rsidRPr="002D472D" w:rsidRDefault="00F06B73" w:rsidP="00CC5D4B">
            <w:pPr>
              <w:pStyle w:val="afff1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53493EBD" w14:textId="1DF334DF" w:rsidR="00F06B73" w:rsidRPr="002D472D" w:rsidRDefault="00F06B73" w:rsidP="0067390D">
            <w:pPr>
              <w:jc w:val="left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602010406</w:t>
            </w:r>
          </w:p>
        </w:tc>
        <w:tc>
          <w:tcPr>
            <w:tcW w:w="505" w:type="pct"/>
            <w:shd w:val="clear" w:color="auto" w:fill="auto"/>
          </w:tcPr>
          <w:p w14:paraId="3BF8AFE1" w14:textId="164008C9" w:rsidR="00F06B73" w:rsidRPr="002D472D" w:rsidRDefault="00F06B73" w:rsidP="0067390D">
            <w:pPr>
              <w:jc w:val="left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Аптечная организация</w:t>
            </w:r>
          </w:p>
        </w:tc>
        <w:tc>
          <w:tcPr>
            <w:tcW w:w="504" w:type="pct"/>
            <w:shd w:val="clear" w:color="auto" w:fill="auto"/>
          </w:tcPr>
          <w:p w14:paraId="4E800EB3" w14:textId="319DBC38" w:rsidR="00F06B73" w:rsidRPr="002D472D" w:rsidRDefault="00F06B73" w:rsidP="0067390D">
            <w:pPr>
              <w:jc w:val="left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Развитие здравоохранения</w:t>
            </w:r>
          </w:p>
        </w:tc>
        <w:tc>
          <w:tcPr>
            <w:tcW w:w="404" w:type="pct"/>
            <w:shd w:val="clear" w:color="auto" w:fill="auto"/>
          </w:tcPr>
          <w:p w14:paraId="21C0B934" w14:textId="0B4A88D6" w:rsidR="00F06B73" w:rsidRPr="002D472D" w:rsidRDefault="00F06B73" w:rsidP="0067390D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Аптека</w:t>
            </w:r>
          </w:p>
        </w:tc>
        <w:tc>
          <w:tcPr>
            <w:tcW w:w="430" w:type="pct"/>
            <w:shd w:val="clear" w:color="auto" w:fill="auto"/>
          </w:tcPr>
          <w:p w14:paraId="798DC100" w14:textId="075C2858" w:rsidR="00F06B73" w:rsidRDefault="00F06B73" w:rsidP="00F06B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  <w:r w:rsidR="00FE580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454" w:type="pct"/>
            <w:shd w:val="clear" w:color="auto" w:fill="auto"/>
          </w:tcPr>
          <w:p w14:paraId="4E321748" w14:textId="7E7D4CBE" w:rsidR="00F06B73" w:rsidRPr="002D472D" w:rsidRDefault="00F06B73" w:rsidP="0067390D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0E57E6">
              <w:rPr>
                <w:sz w:val="22"/>
                <w:szCs w:val="22"/>
              </w:rPr>
              <w:t>с. Береговое</w:t>
            </w:r>
          </w:p>
        </w:tc>
        <w:tc>
          <w:tcPr>
            <w:tcW w:w="555" w:type="pct"/>
            <w:shd w:val="clear" w:color="auto" w:fill="auto"/>
          </w:tcPr>
          <w:p w14:paraId="72B40FC7" w14:textId="23D8E394" w:rsidR="00F06B73" w:rsidRPr="002D472D" w:rsidRDefault="00F06B73" w:rsidP="0067390D">
            <w:pPr>
              <w:jc w:val="left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78" w:type="pct"/>
            <w:shd w:val="clear" w:color="auto" w:fill="auto"/>
          </w:tcPr>
          <w:p w14:paraId="7E93DA5B" w14:textId="77777777" w:rsidR="00F06B73" w:rsidRPr="000E57E6" w:rsidRDefault="00F06B73" w:rsidP="0067390D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Расчетный срок</w:t>
            </w:r>
          </w:p>
          <w:p w14:paraId="00CE3158" w14:textId="092CDAE2" w:rsidR="00F06B73" w:rsidRPr="002D472D" w:rsidRDefault="00F06B73" w:rsidP="0067390D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2040 г.</w:t>
            </w:r>
          </w:p>
        </w:tc>
        <w:tc>
          <w:tcPr>
            <w:tcW w:w="603" w:type="pct"/>
            <w:shd w:val="clear" w:color="auto" w:fill="auto"/>
          </w:tcPr>
          <w:p w14:paraId="0147ADC0" w14:textId="48CB10E6" w:rsidR="00F06B73" w:rsidRPr="002D472D" w:rsidRDefault="00F06B73" w:rsidP="0067390D">
            <w:pPr>
              <w:jc w:val="center"/>
              <w:rPr>
                <w:sz w:val="22"/>
                <w:szCs w:val="22"/>
              </w:rPr>
            </w:pPr>
            <w:r w:rsidRPr="002D472D"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467" w:type="pct"/>
            <w:vMerge/>
            <w:shd w:val="clear" w:color="auto" w:fill="auto"/>
          </w:tcPr>
          <w:p w14:paraId="35E15BBE" w14:textId="77777777" w:rsidR="00F06B73" w:rsidRPr="002D472D" w:rsidRDefault="00F06B73" w:rsidP="0067390D">
            <w:pPr>
              <w:jc w:val="center"/>
              <w:rPr>
                <w:sz w:val="22"/>
                <w:szCs w:val="22"/>
              </w:rPr>
            </w:pPr>
          </w:p>
        </w:tc>
      </w:tr>
      <w:tr w:rsidR="00F06B73" w:rsidRPr="002D472D" w14:paraId="2A7DECF1" w14:textId="77777777" w:rsidTr="007E6938">
        <w:trPr>
          <w:cantSplit/>
        </w:trPr>
        <w:tc>
          <w:tcPr>
            <w:tcW w:w="201" w:type="pct"/>
            <w:shd w:val="clear" w:color="auto" w:fill="auto"/>
          </w:tcPr>
          <w:p w14:paraId="60017CDB" w14:textId="77777777" w:rsidR="00F06B73" w:rsidRPr="002D472D" w:rsidRDefault="00F06B73" w:rsidP="00A373E2">
            <w:pPr>
              <w:pStyle w:val="afff1"/>
              <w:numPr>
                <w:ilvl w:val="0"/>
                <w:numId w:val="5"/>
              </w:numPr>
              <w:rPr>
                <w:sz w:val="22"/>
                <w:szCs w:val="22"/>
              </w:rPr>
            </w:pPr>
          </w:p>
        </w:tc>
        <w:tc>
          <w:tcPr>
            <w:tcW w:w="399" w:type="pct"/>
            <w:shd w:val="clear" w:color="auto" w:fill="auto"/>
          </w:tcPr>
          <w:p w14:paraId="341FBCCB" w14:textId="09A608CC" w:rsidR="00F06B73" w:rsidRPr="000E57E6" w:rsidRDefault="00F06B73" w:rsidP="00A373E2">
            <w:pPr>
              <w:jc w:val="left"/>
              <w:rPr>
                <w:sz w:val="22"/>
                <w:szCs w:val="22"/>
              </w:rPr>
            </w:pPr>
            <w:r w:rsidRPr="00A07458">
              <w:rPr>
                <w:sz w:val="22"/>
                <w:szCs w:val="22"/>
              </w:rPr>
              <w:t>602030303</w:t>
            </w:r>
          </w:p>
        </w:tc>
        <w:tc>
          <w:tcPr>
            <w:tcW w:w="505" w:type="pct"/>
            <w:shd w:val="clear" w:color="auto" w:fill="auto"/>
          </w:tcPr>
          <w:p w14:paraId="409A8C6A" w14:textId="50340D73" w:rsidR="00F06B73" w:rsidRPr="000E57E6" w:rsidRDefault="00F06B73" w:rsidP="00A373E2">
            <w:pPr>
              <w:jc w:val="left"/>
              <w:rPr>
                <w:sz w:val="22"/>
                <w:szCs w:val="22"/>
              </w:rPr>
            </w:pPr>
            <w:r w:rsidRPr="00A07458">
              <w:rPr>
                <w:sz w:val="22"/>
                <w:szCs w:val="22"/>
              </w:rPr>
              <w:t>Автомобильные дороги местного значения</w:t>
            </w:r>
          </w:p>
        </w:tc>
        <w:tc>
          <w:tcPr>
            <w:tcW w:w="504" w:type="pct"/>
            <w:shd w:val="clear" w:color="auto" w:fill="auto"/>
          </w:tcPr>
          <w:p w14:paraId="0409A217" w14:textId="731A8CC1" w:rsidR="00F06B73" w:rsidRPr="000E57E6" w:rsidRDefault="00F06B73" w:rsidP="00A373E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транспортной инфраструктуры</w:t>
            </w:r>
          </w:p>
        </w:tc>
        <w:tc>
          <w:tcPr>
            <w:tcW w:w="404" w:type="pct"/>
            <w:shd w:val="clear" w:color="auto" w:fill="auto"/>
          </w:tcPr>
          <w:p w14:paraId="009C0F32" w14:textId="1980F49D" w:rsidR="00F06B73" w:rsidRPr="000E57E6" w:rsidRDefault="00F06B73" w:rsidP="00A373E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A07458">
              <w:rPr>
                <w:sz w:val="22"/>
                <w:szCs w:val="22"/>
              </w:rPr>
              <w:t>Автомобильные дороги местного значения</w:t>
            </w:r>
          </w:p>
        </w:tc>
        <w:tc>
          <w:tcPr>
            <w:tcW w:w="430" w:type="pct"/>
            <w:shd w:val="clear" w:color="auto" w:fill="auto"/>
          </w:tcPr>
          <w:p w14:paraId="7DFFA589" w14:textId="75846273" w:rsidR="00F06B73" w:rsidRDefault="00F06B73" w:rsidP="00F06B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373E2">
              <w:rPr>
                <w:sz w:val="22"/>
                <w:szCs w:val="22"/>
              </w:rPr>
              <w:t>7,2</w:t>
            </w:r>
            <w:r w:rsidR="00FE580B">
              <w:rPr>
                <w:sz w:val="22"/>
                <w:szCs w:val="22"/>
              </w:rPr>
              <w:t>0</w:t>
            </w:r>
            <w:r w:rsidRPr="00A373E2"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454" w:type="pct"/>
            <w:shd w:val="clear" w:color="auto" w:fill="auto"/>
          </w:tcPr>
          <w:p w14:paraId="537E77B3" w14:textId="5506B1D0" w:rsidR="00F06B73" w:rsidRPr="000E57E6" w:rsidRDefault="00F06B73" w:rsidP="00A373E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Боровской</w:t>
            </w:r>
            <w:proofErr w:type="spellEnd"/>
            <w:r>
              <w:rPr>
                <w:sz w:val="22"/>
                <w:szCs w:val="22"/>
              </w:rPr>
              <w:t xml:space="preserve"> сельсовет</w:t>
            </w:r>
          </w:p>
        </w:tc>
        <w:tc>
          <w:tcPr>
            <w:tcW w:w="555" w:type="pct"/>
            <w:shd w:val="clear" w:color="auto" w:fill="auto"/>
          </w:tcPr>
          <w:p w14:paraId="35C2E7DE" w14:textId="228E7130" w:rsidR="00F06B73" w:rsidRPr="000E57E6" w:rsidRDefault="00F06B73" w:rsidP="00A373E2">
            <w:pPr>
              <w:jc w:val="left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478" w:type="pct"/>
            <w:shd w:val="clear" w:color="auto" w:fill="auto"/>
          </w:tcPr>
          <w:p w14:paraId="4D991341" w14:textId="77777777" w:rsidR="00F06B73" w:rsidRPr="000E57E6" w:rsidRDefault="00F06B73" w:rsidP="00A373E2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Расчетный срок</w:t>
            </w:r>
          </w:p>
          <w:p w14:paraId="11460153" w14:textId="04849622" w:rsidR="00F06B73" w:rsidRPr="000E57E6" w:rsidRDefault="00F06B73" w:rsidP="00A373E2">
            <w:pPr>
              <w:jc w:val="center"/>
              <w:rPr>
                <w:sz w:val="22"/>
                <w:szCs w:val="22"/>
              </w:rPr>
            </w:pPr>
            <w:r w:rsidRPr="000E57E6">
              <w:rPr>
                <w:sz w:val="22"/>
                <w:szCs w:val="22"/>
              </w:rPr>
              <w:t>2040 г.</w:t>
            </w:r>
          </w:p>
        </w:tc>
        <w:tc>
          <w:tcPr>
            <w:tcW w:w="603" w:type="pct"/>
            <w:shd w:val="clear" w:color="auto" w:fill="auto"/>
          </w:tcPr>
          <w:p w14:paraId="45AD802E" w14:textId="2C4AB20D" w:rsidR="00F06B73" w:rsidRPr="002D472D" w:rsidRDefault="00F06B73" w:rsidP="00A373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Придорожная полоса 50 м</w:t>
            </w:r>
          </w:p>
        </w:tc>
        <w:tc>
          <w:tcPr>
            <w:tcW w:w="467" w:type="pct"/>
            <w:vMerge/>
            <w:shd w:val="clear" w:color="auto" w:fill="auto"/>
          </w:tcPr>
          <w:p w14:paraId="2C1B32F0" w14:textId="77777777" w:rsidR="00F06B73" w:rsidRPr="002D472D" w:rsidRDefault="00F06B73" w:rsidP="00A373E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11022DA" w14:textId="77777777" w:rsidR="00775038" w:rsidRPr="00AC0BA5" w:rsidRDefault="00775038" w:rsidP="00775038">
      <w:pPr>
        <w:sectPr w:rsidR="00775038" w:rsidRPr="00AC0BA5" w:rsidSect="00885CD3">
          <w:headerReference w:type="default" r:id="rId14"/>
          <w:footerReference w:type="default" r:id="rId15"/>
          <w:pgSz w:w="16838" w:h="11906" w:orient="landscape"/>
          <w:pgMar w:top="1701" w:right="1701" w:bottom="851" w:left="1134" w:header="1701" w:footer="1077" w:gutter="0"/>
          <w:cols w:space="708"/>
          <w:docGrid w:linePitch="360"/>
        </w:sectPr>
      </w:pPr>
    </w:p>
    <w:p w14:paraId="30996C52" w14:textId="43DDB0A1" w:rsidR="008F2FA3" w:rsidRPr="00AC0BA5" w:rsidRDefault="008F2FA3" w:rsidP="00CC5D4B">
      <w:pPr>
        <w:pStyle w:val="1"/>
        <w:numPr>
          <w:ilvl w:val="0"/>
          <w:numId w:val="4"/>
        </w:numPr>
        <w:spacing w:before="120"/>
        <w:ind w:left="0" w:firstLine="0"/>
        <w:rPr>
          <w:sz w:val="28"/>
          <w:shd w:val="clear" w:color="auto" w:fill="FFFFFF"/>
        </w:rPr>
      </w:pPr>
      <w:bookmarkStart w:id="81" w:name="_Toc24450951"/>
      <w:r w:rsidRPr="00AC0BA5">
        <w:rPr>
          <w:sz w:val="28"/>
          <w:shd w:val="clear" w:color="auto" w:fill="FFFFFF"/>
        </w:rPr>
        <w:lastRenderedPageBreak/>
        <w:t xml:space="preserve">Перечень и характеристика основных факторов риска </w:t>
      </w:r>
      <w:r w:rsidRPr="00AC0BA5">
        <w:rPr>
          <w:sz w:val="28"/>
          <w:lang w:eastAsia="ar-SA" w:bidi="en-US"/>
        </w:rPr>
        <w:t>возникновения</w:t>
      </w:r>
      <w:r w:rsidRPr="00AC0BA5">
        <w:rPr>
          <w:sz w:val="28"/>
          <w:shd w:val="clear" w:color="auto" w:fill="FFFFFF"/>
        </w:rPr>
        <w:t xml:space="preserve"> чрезвычайных ситуаций природного и техногенного характера</w:t>
      </w:r>
      <w:bookmarkEnd w:id="81"/>
    </w:p>
    <w:p w14:paraId="132B95B0" w14:textId="75E020BB" w:rsidR="00FE1F9F" w:rsidRPr="00AC0BA5" w:rsidRDefault="00FE1F9F" w:rsidP="00FE1F9F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В </w:t>
      </w:r>
      <w:r w:rsidR="00674D0F" w:rsidRPr="00AC0BA5">
        <w:rPr>
          <w:sz w:val="28"/>
          <w:szCs w:val="28"/>
          <w:lang w:eastAsia="ar-SA" w:bidi="en-US"/>
        </w:rPr>
        <w:t>данном разделе в соответствии с п. 6</w:t>
      </w:r>
      <w:r w:rsidRPr="00AC0BA5">
        <w:rPr>
          <w:sz w:val="28"/>
          <w:szCs w:val="28"/>
          <w:lang w:eastAsia="ar-SA" w:bidi="en-US"/>
        </w:rPr>
        <w:t xml:space="preserve"> ст</w:t>
      </w:r>
      <w:r w:rsidR="00674D0F" w:rsidRPr="00AC0BA5">
        <w:rPr>
          <w:sz w:val="28"/>
          <w:szCs w:val="28"/>
          <w:lang w:eastAsia="ar-SA" w:bidi="en-US"/>
        </w:rPr>
        <w:t xml:space="preserve">. </w:t>
      </w:r>
      <w:r w:rsidRPr="00AC0BA5">
        <w:rPr>
          <w:sz w:val="28"/>
          <w:szCs w:val="28"/>
          <w:lang w:eastAsia="ar-SA" w:bidi="en-US"/>
        </w:rPr>
        <w:t xml:space="preserve">23 Градостроительного кодекса РФ приведен перечень и характеристика рисков возникновения чрезвычайных ситуаций природного и техногенного характера на территории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58145D" w:rsidRPr="00AC0BA5">
        <w:rPr>
          <w:sz w:val="28"/>
          <w:szCs w:val="28"/>
          <w:lang w:eastAsia="ar-SA" w:bidi="en-US"/>
        </w:rPr>
        <w:t xml:space="preserve"> </w:t>
      </w:r>
      <w:r w:rsidR="00007DD7" w:rsidRPr="00AC0BA5">
        <w:rPr>
          <w:sz w:val="28"/>
          <w:szCs w:val="28"/>
          <w:lang w:eastAsia="ar-SA" w:bidi="en-US"/>
        </w:rPr>
        <w:t>сельсовета</w:t>
      </w:r>
      <w:r w:rsidRPr="00AC0BA5">
        <w:rPr>
          <w:sz w:val="28"/>
          <w:szCs w:val="28"/>
          <w:lang w:eastAsia="ar-SA" w:bidi="en-US"/>
        </w:rPr>
        <w:t>.</w:t>
      </w:r>
    </w:p>
    <w:p w14:paraId="2633B7C5" w14:textId="68EFFB6C" w:rsidR="00FE0827" w:rsidRPr="00AC0BA5" w:rsidRDefault="00FE0827" w:rsidP="00CC5D4B">
      <w:pPr>
        <w:pStyle w:val="2"/>
        <w:numPr>
          <w:ilvl w:val="1"/>
          <w:numId w:val="4"/>
        </w:numPr>
        <w:ind w:left="0" w:firstLine="0"/>
        <w:rPr>
          <w:i w:val="0"/>
          <w:sz w:val="28"/>
        </w:rPr>
      </w:pPr>
      <w:bookmarkStart w:id="82" w:name="_Toc24450952"/>
      <w:r w:rsidRPr="00AC0BA5">
        <w:rPr>
          <w:i w:val="0"/>
          <w:sz w:val="28"/>
        </w:rPr>
        <w:t>Перечень и характеристика основных факторов риска возникновения чрезвычайных ситуаций природного характера</w:t>
      </w:r>
      <w:bookmarkEnd w:id="82"/>
    </w:p>
    <w:p w14:paraId="785F2D43" w14:textId="77777777" w:rsidR="00FE0827" w:rsidRPr="00AC0BA5" w:rsidRDefault="00FE0827" w:rsidP="00FE0827">
      <w:pPr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Метеорологические явления</w:t>
      </w:r>
    </w:p>
    <w:p w14:paraId="7658621E" w14:textId="77777777" w:rsidR="00FE0827" w:rsidRPr="00AC0BA5" w:rsidRDefault="00FE0827" w:rsidP="00FE0827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Сильные морозы. При сильных похолоданиях возможен массовый падеж скота, значительный экономический ущерб от остановки транспорта, выхода из строя отопительных систем, возможных возгораний жилых и служебных помещений из-за нарушений правил пожарной безопасности. </w:t>
      </w:r>
    </w:p>
    <w:p w14:paraId="37B8FFA0" w14:textId="77777777" w:rsidR="00FE0827" w:rsidRPr="00AC0BA5" w:rsidRDefault="00FE0827" w:rsidP="00FE0827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Град. На территории района 1 раз в 2-3 года возможно выпадение крупного града размером 20-</w:t>
      </w:r>
      <w:smartTag w:uri="urn:schemas-microsoft-com:office:smarttags" w:element="metricconverter">
        <w:smartTagPr>
          <w:attr w:name="ProductID" w:val="31 мм"/>
        </w:smartTagPr>
        <w:r w:rsidRPr="00AC0BA5">
          <w:rPr>
            <w:sz w:val="28"/>
            <w:szCs w:val="28"/>
            <w:lang w:eastAsia="ar-SA" w:bidi="en-US"/>
          </w:rPr>
          <w:t>31 мм</w:t>
        </w:r>
      </w:smartTag>
      <w:r w:rsidRPr="00AC0BA5">
        <w:rPr>
          <w:sz w:val="28"/>
          <w:szCs w:val="28"/>
          <w:lang w:eastAsia="ar-SA" w:bidi="en-US"/>
        </w:rPr>
        <w:t>.</w:t>
      </w:r>
    </w:p>
    <w:p w14:paraId="4F33782A" w14:textId="77777777" w:rsidR="00FE0827" w:rsidRPr="00AC0BA5" w:rsidRDefault="00FE0827" w:rsidP="00FE0827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Сильные ветры. Один раз в 10 лет возможно проявление данного природного явления со скоростью ветра 15-30 м/с.</w:t>
      </w:r>
    </w:p>
    <w:p w14:paraId="7DC0EE0E" w14:textId="77777777" w:rsidR="00FE0827" w:rsidRPr="00AC0BA5" w:rsidRDefault="00FE0827" w:rsidP="006F747B">
      <w:pPr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Гидрометеорологические явления</w:t>
      </w:r>
    </w:p>
    <w:p w14:paraId="6D7989AB" w14:textId="77777777" w:rsidR="00FE0827" w:rsidRPr="00AC0BA5" w:rsidRDefault="00FE0827" w:rsidP="006F747B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Затопление и наводнения.</w:t>
      </w:r>
    </w:p>
    <w:p w14:paraId="6AA34540" w14:textId="1051D90E" w:rsidR="00FE0827" w:rsidRPr="00AC0BA5" w:rsidRDefault="00FE0827" w:rsidP="006F747B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Затоплению могут быть подвержены территории ряда населённых пунктов </w:t>
      </w:r>
      <w:r w:rsidR="006F747B" w:rsidRPr="00AC0BA5">
        <w:rPr>
          <w:sz w:val="28"/>
          <w:szCs w:val="28"/>
          <w:lang w:eastAsia="ar-SA" w:bidi="en-US"/>
        </w:rPr>
        <w:t>поселения</w:t>
      </w:r>
      <w:r w:rsidRPr="00AC0BA5">
        <w:rPr>
          <w:sz w:val="28"/>
          <w:szCs w:val="28"/>
          <w:lang w:eastAsia="ar-SA" w:bidi="en-US"/>
        </w:rPr>
        <w:t>. При этом возможно:</w:t>
      </w:r>
    </w:p>
    <w:p w14:paraId="14A4AA41" w14:textId="2F00A83B" w:rsidR="00FE0827" w:rsidRPr="00AC0BA5" w:rsidRDefault="00FE0827" w:rsidP="00CC5D4B">
      <w:pPr>
        <w:pStyle w:val="afff1"/>
        <w:numPr>
          <w:ilvl w:val="0"/>
          <w:numId w:val="3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подтопление и затопление отдельных домов;</w:t>
      </w:r>
    </w:p>
    <w:p w14:paraId="0C2438B6" w14:textId="77777777" w:rsidR="00FE0827" w:rsidRPr="00AC0BA5" w:rsidRDefault="00FE0827" w:rsidP="00CC5D4B">
      <w:pPr>
        <w:pStyle w:val="afff1"/>
        <w:numPr>
          <w:ilvl w:val="0"/>
          <w:numId w:val="3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разрушение жилищных, хозяйственных и производственных строений, мостов, переправ, линий электропередач;</w:t>
      </w:r>
    </w:p>
    <w:p w14:paraId="64A06153" w14:textId="77777777" w:rsidR="00FE0827" w:rsidRPr="00AC0BA5" w:rsidRDefault="00FE0827" w:rsidP="00CC5D4B">
      <w:pPr>
        <w:pStyle w:val="afff1"/>
        <w:numPr>
          <w:ilvl w:val="0"/>
          <w:numId w:val="3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затопление сельскохозяйственных угодий, гибель урожая;</w:t>
      </w:r>
    </w:p>
    <w:p w14:paraId="77C2AABB" w14:textId="77777777" w:rsidR="00FE0827" w:rsidRPr="00AC0BA5" w:rsidRDefault="00FE0827" w:rsidP="00CC5D4B">
      <w:pPr>
        <w:pStyle w:val="afff1"/>
        <w:numPr>
          <w:ilvl w:val="0"/>
          <w:numId w:val="3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размыв автомобильных дорог;</w:t>
      </w:r>
    </w:p>
    <w:p w14:paraId="021CB243" w14:textId="77777777" w:rsidR="00FE0827" w:rsidRPr="00AC0BA5" w:rsidRDefault="00FE0827" w:rsidP="00CC5D4B">
      <w:pPr>
        <w:pStyle w:val="afff1"/>
        <w:numPr>
          <w:ilvl w:val="0"/>
          <w:numId w:val="3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гибель людей и скота.</w:t>
      </w:r>
    </w:p>
    <w:p w14:paraId="76FE9F27" w14:textId="77777777" w:rsidR="00FE0827" w:rsidRPr="00AC0BA5" w:rsidRDefault="00FE0827" w:rsidP="006F747B">
      <w:pPr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Инженерно-геологические процессы</w:t>
      </w:r>
    </w:p>
    <w:p w14:paraId="212C81F9" w14:textId="53283C4D" w:rsidR="00FE0827" w:rsidRPr="00AC0BA5" w:rsidRDefault="00FE0827" w:rsidP="006F747B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Подтопление. Возможен локальный подъем уровня подземных вод, вызванный прохо</w:t>
      </w:r>
      <w:r w:rsidR="006F747B" w:rsidRPr="00AC0BA5">
        <w:rPr>
          <w:sz w:val="28"/>
          <w:szCs w:val="28"/>
          <w:lang w:eastAsia="ar-SA" w:bidi="en-US"/>
        </w:rPr>
        <w:t xml:space="preserve">ждением паводка. Его повышение </w:t>
      </w:r>
      <w:r w:rsidRPr="00AC0BA5">
        <w:rPr>
          <w:sz w:val="28"/>
          <w:szCs w:val="28"/>
          <w:lang w:eastAsia="ar-SA" w:bidi="en-US"/>
        </w:rPr>
        <w:t xml:space="preserve">и обводнение </w:t>
      </w:r>
      <w:proofErr w:type="spellStart"/>
      <w:r w:rsidRPr="00AC0BA5">
        <w:rPr>
          <w:sz w:val="28"/>
          <w:szCs w:val="28"/>
          <w:lang w:eastAsia="ar-SA" w:bidi="en-US"/>
        </w:rPr>
        <w:t>водонеустойчивых</w:t>
      </w:r>
      <w:proofErr w:type="spellEnd"/>
      <w:r w:rsidRPr="00AC0BA5">
        <w:rPr>
          <w:sz w:val="28"/>
          <w:szCs w:val="28"/>
          <w:lang w:eastAsia="ar-SA" w:bidi="en-US"/>
        </w:rPr>
        <w:t xml:space="preserve"> грунтов может спровоцировать значительные</w:t>
      </w:r>
      <w:r w:rsidR="006F747B" w:rsidRPr="00AC0BA5">
        <w:rPr>
          <w:sz w:val="28"/>
          <w:szCs w:val="28"/>
          <w:lang w:eastAsia="ar-SA" w:bidi="en-US"/>
        </w:rPr>
        <w:t xml:space="preserve"> </w:t>
      </w:r>
      <w:r w:rsidRPr="00AC0BA5">
        <w:rPr>
          <w:sz w:val="28"/>
          <w:szCs w:val="28"/>
          <w:lang w:eastAsia="ar-SA" w:bidi="en-US"/>
        </w:rPr>
        <w:t>деформации зданий и инженерных сооружений и даже их разрушение, что может быть причиной возникновения чрезвычайных</w:t>
      </w:r>
      <w:r w:rsidR="006F747B" w:rsidRPr="00AC0BA5">
        <w:rPr>
          <w:sz w:val="28"/>
          <w:szCs w:val="28"/>
          <w:lang w:eastAsia="ar-SA" w:bidi="en-US"/>
        </w:rPr>
        <w:t xml:space="preserve"> </w:t>
      </w:r>
      <w:r w:rsidRPr="00AC0BA5">
        <w:rPr>
          <w:sz w:val="28"/>
          <w:szCs w:val="28"/>
          <w:lang w:eastAsia="ar-SA" w:bidi="en-US"/>
        </w:rPr>
        <w:t>ситуаций.</w:t>
      </w:r>
    </w:p>
    <w:p w14:paraId="4382E906" w14:textId="76843B01" w:rsidR="00FE0827" w:rsidRPr="00AC0BA5" w:rsidRDefault="00FE0827" w:rsidP="006F747B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Оползни.</w:t>
      </w:r>
      <w:r w:rsidR="006F747B" w:rsidRPr="00AC0BA5">
        <w:rPr>
          <w:sz w:val="28"/>
          <w:szCs w:val="28"/>
          <w:lang w:eastAsia="ar-SA" w:bidi="en-US"/>
        </w:rPr>
        <w:t xml:space="preserve"> </w:t>
      </w:r>
      <w:r w:rsidRPr="00AC0BA5">
        <w:rPr>
          <w:sz w:val="28"/>
          <w:szCs w:val="28"/>
          <w:lang w:eastAsia="ar-SA" w:bidi="en-US"/>
        </w:rPr>
        <w:t>Проявление оползневых процессов возможно по берегам рек, на склонах, сложенных глинистыми грунтами после выпадения большого количества осадков, их подрезке в результате эрозии или прокладке дорог. Крупные оползни могут быть причиной чрезвычайных ситуаций.</w:t>
      </w:r>
    </w:p>
    <w:p w14:paraId="10327488" w14:textId="77777777" w:rsidR="00FE0827" w:rsidRPr="00AC0BA5" w:rsidRDefault="00FE0827" w:rsidP="00900276">
      <w:pPr>
        <w:spacing w:before="120"/>
        <w:ind w:firstLine="709"/>
        <w:rPr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lastRenderedPageBreak/>
        <w:t>Основные причины</w:t>
      </w:r>
      <w:r w:rsidRPr="00AC0BA5">
        <w:rPr>
          <w:sz w:val="28"/>
          <w:szCs w:val="28"/>
          <w:lang w:eastAsia="ar-SA" w:bidi="en-US"/>
        </w:rPr>
        <w:t xml:space="preserve"> возникновения опасных природных процессов, с которыми могут быть связаны чрезвычайные ситуации следующие:</w:t>
      </w:r>
    </w:p>
    <w:p w14:paraId="7AAD47B7" w14:textId="4120AF08" w:rsidR="00FE0827" w:rsidRPr="00AC0BA5" w:rsidRDefault="00FE0827" w:rsidP="00CC5D4B">
      <w:pPr>
        <w:pStyle w:val="afff1"/>
        <w:numPr>
          <w:ilvl w:val="0"/>
          <w:numId w:val="7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Метеорологические явления обусловлены природными процессами, происходящими в атмосфере.</w:t>
      </w:r>
    </w:p>
    <w:p w14:paraId="34328D3E" w14:textId="77777777" w:rsidR="006F747B" w:rsidRPr="00AC0BA5" w:rsidRDefault="00FE0827" w:rsidP="00CC5D4B">
      <w:pPr>
        <w:pStyle w:val="afff1"/>
        <w:numPr>
          <w:ilvl w:val="0"/>
          <w:numId w:val="7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Гидрометеорологические явления</w:t>
      </w:r>
      <w:r w:rsidR="006F747B" w:rsidRPr="00AC0BA5">
        <w:rPr>
          <w:sz w:val="28"/>
          <w:szCs w:val="28"/>
          <w:lang w:eastAsia="ar-SA" w:bidi="en-US"/>
        </w:rPr>
        <w:t>.</w:t>
      </w:r>
    </w:p>
    <w:p w14:paraId="2FE8F6AC" w14:textId="3967AB91" w:rsidR="00FE0827" w:rsidRPr="00AC0BA5" w:rsidRDefault="00FE0827" w:rsidP="006F747B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Затопление и наводнения обусловлены отсутствием или неэффективностью работы защитных дамб и берегоукрепительных сооружений.</w:t>
      </w:r>
    </w:p>
    <w:p w14:paraId="174BF02A" w14:textId="27820D9A" w:rsidR="00FE0827" w:rsidRPr="00AC0BA5" w:rsidRDefault="00FE0827" w:rsidP="00CC5D4B">
      <w:pPr>
        <w:pStyle w:val="afff1"/>
        <w:numPr>
          <w:ilvl w:val="0"/>
          <w:numId w:val="7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Инженерно-геологические процессы</w:t>
      </w:r>
      <w:r w:rsidR="006F747B" w:rsidRPr="00AC0BA5">
        <w:rPr>
          <w:sz w:val="28"/>
          <w:szCs w:val="28"/>
          <w:lang w:eastAsia="ar-SA" w:bidi="en-US"/>
        </w:rPr>
        <w:t xml:space="preserve">. </w:t>
      </w:r>
    </w:p>
    <w:p w14:paraId="57494044" w14:textId="77777777" w:rsidR="00FE0827" w:rsidRPr="00AC0BA5" w:rsidRDefault="00FE0827" w:rsidP="006F747B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Подтопление связано с повышением уровня подземных вод под воздействием природных и техногенных факторов.</w:t>
      </w:r>
    </w:p>
    <w:p w14:paraId="303355B5" w14:textId="77777777" w:rsidR="00FE0827" w:rsidRPr="00AC0BA5" w:rsidRDefault="00FE0827" w:rsidP="006F747B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Оползни:</w:t>
      </w:r>
    </w:p>
    <w:p w14:paraId="3C6BD4E6" w14:textId="77777777" w:rsidR="00FE0827" w:rsidRPr="00AC0BA5" w:rsidRDefault="00FE0827" w:rsidP="00CC5D4B">
      <w:pPr>
        <w:pStyle w:val="afff1"/>
        <w:numPr>
          <w:ilvl w:val="0"/>
          <w:numId w:val="8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нарушение установившегося равновесия на склоне;</w:t>
      </w:r>
    </w:p>
    <w:p w14:paraId="0FD354B9" w14:textId="77777777" w:rsidR="00FE0827" w:rsidRPr="00AC0BA5" w:rsidRDefault="00FE0827" w:rsidP="00CC5D4B">
      <w:pPr>
        <w:pStyle w:val="afff1"/>
        <w:numPr>
          <w:ilvl w:val="0"/>
          <w:numId w:val="8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перегрузка склона;</w:t>
      </w:r>
    </w:p>
    <w:p w14:paraId="3965F687" w14:textId="77777777" w:rsidR="00FE0827" w:rsidRPr="00AC0BA5" w:rsidRDefault="00FE0827" w:rsidP="00CC5D4B">
      <w:pPr>
        <w:pStyle w:val="afff1"/>
        <w:numPr>
          <w:ilvl w:val="0"/>
          <w:numId w:val="8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подрезки склона.</w:t>
      </w:r>
    </w:p>
    <w:p w14:paraId="38B85AD9" w14:textId="7DD23EA8" w:rsidR="006F747B" w:rsidRPr="00AC0BA5" w:rsidRDefault="006F747B" w:rsidP="00CC5D4B">
      <w:pPr>
        <w:pStyle w:val="2"/>
        <w:numPr>
          <w:ilvl w:val="1"/>
          <w:numId w:val="4"/>
        </w:numPr>
        <w:ind w:left="0" w:firstLine="0"/>
        <w:rPr>
          <w:i w:val="0"/>
          <w:sz w:val="28"/>
        </w:rPr>
      </w:pPr>
      <w:bookmarkStart w:id="83" w:name="_Toc24450953"/>
      <w:r w:rsidRPr="00AC0BA5">
        <w:rPr>
          <w:i w:val="0"/>
          <w:sz w:val="28"/>
        </w:rPr>
        <w:t>Перечень и характеристика основных факторов риска возникновения чрезвычайных ситуаций техногенного характера</w:t>
      </w:r>
      <w:bookmarkEnd w:id="83"/>
    </w:p>
    <w:p w14:paraId="4094FCC0" w14:textId="41EC97EB" w:rsidR="00FE0827" w:rsidRPr="00AC0BA5" w:rsidRDefault="00FE0827" w:rsidP="006F747B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На территории </w:t>
      </w:r>
      <w:r w:rsidR="00621040" w:rsidRPr="00AC0BA5">
        <w:rPr>
          <w:sz w:val="28"/>
          <w:szCs w:val="28"/>
          <w:lang w:eastAsia="ar-SA" w:bidi="en-US"/>
        </w:rPr>
        <w:t>Боровского</w:t>
      </w:r>
      <w:r w:rsidR="00620B68" w:rsidRPr="00AC0BA5">
        <w:rPr>
          <w:sz w:val="28"/>
          <w:szCs w:val="28"/>
          <w:lang w:eastAsia="ar-SA" w:bidi="en-US"/>
        </w:rPr>
        <w:t xml:space="preserve"> </w:t>
      </w:r>
      <w:r w:rsidR="00007DD7" w:rsidRPr="00AC0BA5">
        <w:rPr>
          <w:sz w:val="28"/>
          <w:szCs w:val="28"/>
          <w:lang w:eastAsia="ar-SA" w:bidi="en-US"/>
        </w:rPr>
        <w:t>сельсовета</w:t>
      </w:r>
      <w:r w:rsidRPr="00AC0BA5">
        <w:rPr>
          <w:sz w:val="28"/>
          <w:szCs w:val="28"/>
          <w:lang w:eastAsia="ar-SA" w:bidi="en-US"/>
        </w:rPr>
        <w:t xml:space="preserve"> чрезвычайные ситуации техногенного характера могут быть связаны с </w:t>
      </w:r>
      <w:proofErr w:type="spellStart"/>
      <w:r w:rsidRPr="00AC0BA5">
        <w:rPr>
          <w:sz w:val="28"/>
          <w:szCs w:val="28"/>
          <w:lang w:eastAsia="ar-SA" w:bidi="en-US"/>
        </w:rPr>
        <w:t>пожаровзрывоопасными</w:t>
      </w:r>
      <w:proofErr w:type="spellEnd"/>
      <w:r w:rsidRPr="00AC0BA5">
        <w:rPr>
          <w:sz w:val="28"/>
          <w:szCs w:val="28"/>
          <w:lang w:eastAsia="ar-SA" w:bidi="en-US"/>
        </w:rPr>
        <w:t xml:space="preserve"> объектами, объектами жизнеобеспечения.</w:t>
      </w:r>
    </w:p>
    <w:p w14:paraId="6B8F9CB8" w14:textId="39F38F3F" w:rsidR="006F747B" w:rsidRPr="00AC0BA5" w:rsidRDefault="00FE0827" w:rsidP="00900276">
      <w:pPr>
        <w:spacing w:before="120"/>
        <w:ind w:firstLine="709"/>
        <w:rPr>
          <w:b/>
          <w:sz w:val="28"/>
          <w:szCs w:val="28"/>
          <w:lang w:eastAsia="ar-SA" w:bidi="en-US"/>
        </w:rPr>
      </w:pPr>
      <w:proofErr w:type="spellStart"/>
      <w:r w:rsidRPr="00AC0BA5">
        <w:rPr>
          <w:b/>
          <w:sz w:val="28"/>
          <w:szCs w:val="28"/>
          <w:lang w:eastAsia="ar-SA" w:bidi="en-US"/>
        </w:rPr>
        <w:t>Пожаровзрывоопасные</w:t>
      </w:r>
      <w:proofErr w:type="spellEnd"/>
      <w:r w:rsidRPr="00AC0BA5">
        <w:rPr>
          <w:b/>
          <w:sz w:val="28"/>
          <w:szCs w:val="28"/>
          <w:lang w:eastAsia="ar-SA" w:bidi="en-US"/>
        </w:rPr>
        <w:t xml:space="preserve"> объекты</w:t>
      </w:r>
    </w:p>
    <w:p w14:paraId="2EB116D6" w14:textId="1EADF318" w:rsidR="00FE0827" w:rsidRPr="00AC0BA5" w:rsidRDefault="00FE0827" w:rsidP="006F747B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По территории </w:t>
      </w:r>
      <w:r w:rsidR="006F747B" w:rsidRPr="00AC0BA5">
        <w:rPr>
          <w:sz w:val="28"/>
          <w:szCs w:val="28"/>
          <w:lang w:eastAsia="ar-SA" w:bidi="en-US"/>
        </w:rPr>
        <w:t>поселения</w:t>
      </w:r>
      <w:r w:rsidRPr="00AC0BA5">
        <w:rPr>
          <w:sz w:val="28"/>
          <w:szCs w:val="28"/>
          <w:lang w:eastAsia="ar-SA" w:bidi="en-US"/>
        </w:rPr>
        <w:t xml:space="preserve"> проходит магистральный газопровод. </w:t>
      </w:r>
    </w:p>
    <w:p w14:paraId="5AC5D559" w14:textId="77777777" w:rsidR="00FE0827" w:rsidRPr="00AC0BA5" w:rsidRDefault="00FE0827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Возможными видами аварий на газопроводе могут быть: </w:t>
      </w:r>
    </w:p>
    <w:p w14:paraId="7296ADB7" w14:textId="0056A385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утечка газа из газопровода в результате появления в нем трещин и микротрещин. Признаками утечки газа являются: окраска зимой снега в желтый цвет в местах утечки, летом – обморожение (до появления инея) растительного покрова, сырые места на земле с возможными пятнами инея на них. Ввиду того, что газ – метан СН4 легче воздуха, его скопление в углублениях земной поверхности и отравление населения маловероятно. Однако при воспламенении истекающего продукта возгорание окружающей растительности (особенно в сухое жаркое время года) может привести к массовым пожарам</w:t>
      </w:r>
      <w:r w:rsidR="00900276" w:rsidRPr="00AC0BA5">
        <w:rPr>
          <w:sz w:val="28"/>
          <w:szCs w:val="28"/>
          <w:lang w:eastAsia="ar-SA" w:bidi="en-US"/>
        </w:rPr>
        <w:t>;</w:t>
      </w:r>
    </w:p>
    <w:p w14:paraId="19934563" w14:textId="3C589DBC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разрывы газопровода, причиной которых могут быть природные явления (оползни) а также повреждения строительной, почвообрабатывающей и др. техникой, взрывными работами.</w:t>
      </w:r>
    </w:p>
    <w:p w14:paraId="41D99CD7" w14:textId="77777777" w:rsidR="00FE0827" w:rsidRPr="00AC0BA5" w:rsidRDefault="00FE0827" w:rsidP="00900276">
      <w:pPr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Опасности на транспорте</w:t>
      </w:r>
    </w:p>
    <w:p w14:paraId="5462AE95" w14:textId="66AEDF4E" w:rsidR="00FE0827" w:rsidRPr="00AC0BA5" w:rsidRDefault="00FE0827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Наибольшую опасность для населения района может представлять авария на железнодорожной магистрали с </w:t>
      </w:r>
      <w:proofErr w:type="spellStart"/>
      <w:r w:rsidRPr="00AC0BA5">
        <w:rPr>
          <w:sz w:val="28"/>
          <w:szCs w:val="28"/>
          <w:lang w:eastAsia="ar-SA" w:bidi="en-US"/>
        </w:rPr>
        <w:t>выливом</w:t>
      </w:r>
      <w:proofErr w:type="spellEnd"/>
      <w:r w:rsidRPr="00AC0BA5">
        <w:rPr>
          <w:sz w:val="28"/>
          <w:szCs w:val="28"/>
          <w:lang w:eastAsia="ar-SA" w:bidi="en-US"/>
        </w:rPr>
        <w:t xml:space="preserve"> АХОВ. Основными причинами возникновения ЧС может быть неисправность железнодорожной системы, что может привести к сходу составов с железнодорожной линии. </w:t>
      </w:r>
    </w:p>
    <w:p w14:paraId="68D07918" w14:textId="77777777" w:rsidR="00FE0827" w:rsidRPr="00AC0BA5" w:rsidRDefault="00FE0827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lastRenderedPageBreak/>
        <w:t>Возможны аварии и автомобильного транспорта, особенно при перевозке взрывоопасных грузов.</w:t>
      </w:r>
    </w:p>
    <w:p w14:paraId="20C28E4C" w14:textId="77777777" w:rsidR="00FE0827" w:rsidRPr="00AC0BA5" w:rsidRDefault="00FE0827" w:rsidP="00900276">
      <w:pPr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Опасности на объектах жизнеобеспечения</w:t>
      </w:r>
    </w:p>
    <w:p w14:paraId="62D9C7C2" w14:textId="77777777" w:rsidR="00FE0827" w:rsidRPr="00AC0BA5" w:rsidRDefault="00FE0827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В период сильных ветров (февраль - март) возможны аварии в системе электроснабжения, основными причинами которых являются:</w:t>
      </w:r>
    </w:p>
    <w:p w14:paraId="57D1489F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короткие замыкания;</w:t>
      </w:r>
    </w:p>
    <w:p w14:paraId="12DBF23A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электрические повреждения в муфтах и механические обрывы в кабельных сетях;</w:t>
      </w:r>
    </w:p>
    <w:p w14:paraId="1AE85538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механические повреждения опор и обрывы проводов на воздушных линиях.</w:t>
      </w:r>
    </w:p>
    <w:p w14:paraId="5E19F705" w14:textId="77777777" w:rsidR="00FE0827" w:rsidRPr="00AC0BA5" w:rsidRDefault="00FE0827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На высоковольтных трансформаторных подстанциях, распределительных пунктах возможно возгорание трансформаторов с выбросом масла и повреждение коммутационных аппаратов.</w:t>
      </w:r>
    </w:p>
    <w:p w14:paraId="25266511" w14:textId="77777777" w:rsidR="00FE0827" w:rsidRPr="00AC0BA5" w:rsidRDefault="00FE0827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Аварии в системе электроснабжения могут оказать существенные влияния при массовых обрывах низковольтных линий: воздушных – при ураганах, штормах, бурях и механических повреждениях опор; кабельных – при подмывах и подвижках грунта в осенне-весенний период, в связи с длительным сроком проведения ремонтно-восстановительных работ.</w:t>
      </w:r>
    </w:p>
    <w:p w14:paraId="4D000661" w14:textId="77777777" w:rsidR="00FE0827" w:rsidRPr="00AC0BA5" w:rsidRDefault="00FE0827" w:rsidP="00900276">
      <w:pPr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Природные пожары</w:t>
      </w:r>
    </w:p>
    <w:p w14:paraId="1501A2D7" w14:textId="0884E9B4" w:rsidR="00FE0827" w:rsidRPr="00AC0BA5" w:rsidRDefault="00900276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В</w:t>
      </w:r>
      <w:r w:rsidR="00FE0827" w:rsidRPr="00AC0BA5">
        <w:rPr>
          <w:sz w:val="28"/>
          <w:szCs w:val="28"/>
          <w:lang w:eastAsia="ar-SA" w:bidi="en-US"/>
        </w:rPr>
        <w:t>озможно возникновение природных пожаров</w:t>
      </w:r>
      <w:r w:rsidRPr="00AC0BA5">
        <w:rPr>
          <w:sz w:val="28"/>
          <w:szCs w:val="28"/>
          <w:lang w:eastAsia="ar-SA" w:bidi="en-US"/>
        </w:rPr>
        <w:t xml:space="preserve"> в лесах</w:t>
      </w:r>
      <w:r w:rsidR="00FE0827" w:rsidRPr="00AC0BA5">
        <w:rPr>
          <w:sz w:val="28"/>
          <w:szCs w:val="28"/>
          <w:lang w:eastAsia="ar-SA" w:bidi="en-US"/>
        </w:rPr>
        <w:t>. Населенные пункты в зону действия опасных факторов природных пожаров не попадают</w:t>
      </w:r>
    </w:p>
    <w:p w14:paraId="7AD0BF49" w14:textId="4AC79BF1" w:rsidR="00FE0827" w:rsidRPr="00AC0BA5" w:rsidRDefault="00900276" w:rsidP="00900276">
      <w:pPr>
        <w:spacing w:before="120"/>
        <w:ind w:firstLine="709"/>
        <w:rPr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Основные п</w:t>
      </w:r>
      <w:r w:rsidR="00FE0827" w:rsidRPr="00AC0BA5">
        <w:rPr>
          <w:b/>
          <w:sz w:val="28"/>
          <w:szCs w:val="28"/>
          <w:lang w:eastAsia="ar-SA" w:bidi="en-US"/>
        </w:rPr>
        <w:t>ричины</w:t>
      </w:r>
      <w:r w:rsidR="00FE0827" w:rsidRPr="00AC0BA5">
        <w:rPr>
          <w:sz w:val="28"/>
          <w:szCs w:val="28"/>
          <w:lang w:eastAsia="ar-SA" w:bidi="en-US"/>
        </w:rPr>
        <w:t xml:space="preserve"> риска возникновения техногенных чрезвычайных ситуаций:</w:t>
      </w:r>
    </w:p>
    <w:p w14:paraId="354741AA" w14:textId="77777777" w:rsidR="00FE0827" w:rsidRPr="00AC0BA5" w:rsidRDefault="00FE0827" w:rsidP="00900276">
      <w:pPr>
        <w:ind w:firstLine="709"/>
        <w:rPr>
          <w:sz w:val="28"/>
          <w:szCs w:val="28"/>
          <w:lang w:eastAsia="ar-SA" w:bidi="en-US"/>
        </w:rPr>
      </w:pPr>
      <w:proofErr w:type="spellStart"/>
      <w:r w:rsidRPr="00AC0BA5">
        <w:rPr>
          <w:sz w:val="28"/>
          <w:szCs w:val="28"/>
          <w:lang w:eastAsia="ar-SA" w:bidi="en-US"/>
        </w:rPr>
        <w:t>Пожаровзрывоопасные</w:t>
      </w:r>
      <w:proofErr w:type="spellEnd"/>
      <w:r w:rsidRPr="00AC0BA5">
        <w:rPr>
          <w:sz w:val="28"/>
          <w:szCs w:val="28"/>
          <w:lang w:eastAsia="ar-SA" w:bidi="en-US"/>
        </w:rPr>
        <w:t xml:space="preserve"> объекты:</w:t>
      </w:r>
    </w:p>
    <w:p w14:paraId="09AEF133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сильная изношенность труб газопроводов;</w:t>
      </w:r>
    </w:p>
    <w:p w14:paraId="1767EE39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несанкционированное вмешательство в работу трубопроводов;</w:t>
      </w:r>
    </w:p>
    <w:p w14:paraId="092AB922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несоблюдение техники безопасности;</w:t>
      </w:r>
    </w:p>
    <w:p w14:paraId="470CF836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непрофессионализм обслуживающего персонала, неумение принимать оптимальные решения в сложной обстановке и в условиях дефицита времени.</w:t>
      </w:r>
    </w:p>
    <w:p w14:paraId="579B058F" w14:textId="77777777" w:rsidR="00FE0827" w:rsidRPr="00AC0BA5" w:rsidRDefault="00FE0827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Транспорт:</w:t>
      </w:r>
    </w:p>
    <w:p w14:paraId="713125E6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износ основных фондов и, в первую очередь, локомотивов и вагонов, автобусов, грузового транспорта;</w:t>
      </w:r>
    </w:p>
    <w:p w14:paraId="0587D86D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несоблюдение техники безопасности при перевозке горючих и взрывоопасных веществ.</w:t>
      </w:r>
    </w:p>
    <w:p w14:paraId="4786886B" w14:textId="77777777" w:rsidR="00FE0827" w:rsidRPr="00AC0BA5" w:rsidRDefault="00FE0827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Опасности на объектах жизнеобеспечения:</w:t>
      </w:r>
    </w:p>
    <w:p w14:paraId="0F2C3AE7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технический износ оборудования и котлов.</w:t>
      </w:r>
    </w:p>
    <w:p w14:paraId="2EDC7514" w14:textId="77777777" w:rsidR="00FE0827" w:rsidRPr="00AC0BA5" w:rsidRDefault="00FE0827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Природные пожары:</w:t>
      </w:r>
    </w:p>
    <w:p w14:paraId="5A844CD7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самовозгорание;</w:t>
      </w:r>
    </w:p>
    <w:p w14:paraId="2084C660" w14:textId="30452B66" w:rsidR="00FE0827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н</w:t>
      </w:r>
      <w:r w:rsidR="00FE0827" w:rsidRPr="00AC0BA5">
        <w:rPr>
          <w:sz w:val="28"/>
          <w:szCs w:val="28"/>
          <w:lang w:eastAsia="ar-SA" w:bidi="en-US"/>
        </w:rPr>
        <w:t>еосторожное обращение с огнём.</w:t>
      </w:r>
    </w:p>
    <w:p w14:paraId="20BB046E" w14:textId="77777777" w:rsidR="00FE0827" w:rsidRPr="00AC0BA5" w:rsidRDefault="00FE0827" w:rsidP="00CC5D4B">
      <w:pPr>
        <w:pStyle w:val="2"/>
        <w:numPr>
          <w:ilvl w:val="1"/>
          <w:numId w:val="4"/>
        </w:numPr>
        <w:ind w:left="0" w:firstLine="0"/>
        <w:rPr>
          <w:i w:val="0"/>
          <w:sz w:val="28"/>
        </w:rPr>
      </w:pPr>
      <w:bookmarkStart w:id="84" w:name="_Toc24450954"/>
      <w:r w:rsidRPr="00AC0BA5">
        <w:rPr>
          <w:i w:val="0"/>
          <w:sz w:val="28"/>
        </w:rPr>
        <w:lastRenderedPageBreak/>
        <w:t>Мероприятия по предупреждению чрезвычайных ситуаций</w:t>
      </w:r>
      <w:bookmarkEnd w:id="84"/>
    </w:p>
    <w:p w14:paraId="41A5A23D" w14:textId="1572E77A" w:rsidR="00FE0827" w:rsidRPr="00AC0BA5" w:rsidRDefault="00FE0827" w:rsidP="00900276">
      <w:pPr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Мероприятия</w:t>
      </w:r>
      <w:r w:rsidR="006F747B" w:rsidRPr="00AC0BA5">
        <w:rPr>
          <w:b/>
          <w:sz w:val="28"/>
          <w:szCs w:val="28"/>
          <w:lang w:eastAsia="ar-SA" w:bidi="en-US"/>
        </w:rPr>
        <w:t xml:space="preserve"> </w:t>
      </w:r>
      <w:r w:rsidRPr="00AC0BA5">
        <w:rPr>
          <w:b/>
          <w:sz w:val="28"/>
          <w:szCs w:val="28"/>
          <w:lang w:eastAsia="ar-SA" w:bidi="en-US"/>
        </w:rPr>
        <w:t>по борьбе с лесными пожарами</w:t>
      </w:r>
    </w:p>
    <w:p w14:paraId="0385800D" w14:textId="77777777" w:rsidR="00900276" w:rsidRPr="00AC0BA5" w:rsidRDefault="00900276" w:rsidP="00900276">
      <w:pPr>
        <w:ind w:firstLine="709"/>
        <w:rPr>
          <w:rFonts w:cs="Arial"/>
          <w:bCs/>
          <w:sz w:val="28"/>
          <w:szCs w:val="28"/>
        </w:rPr>
      </w:pPr>
      <w:r w:rsidRPr="00AC0BA5">
        <w:rPr>
          <w:rFonts w:cs="Arial"/>
          <w:bCs/>
          <w:sz w:val="28"/>
          <w:szCs w:val="28"/>
        </w:rPr>
        <w:t xml:space="preserve">Следует предусмотреть просветительную работу с населением, прокладку просек и противопожарных разрывов, устройство противопожарных траншей и др. Успех борьбы с лесными </w:t>
      </w:r>
      <w:r w:rsidRPr="00AC0BA5">
        <w:rPr>
          <w:sz w:val="28"/>
          <w:szCs w:val="28"/>
          <w:lang w:eastAsia="ar-SA" w:bidi="en-US"/>
        </w:rPr>
        <w:t>пожарами</w:t>
      </w:r>
      <w:r w:rsidRPr="00AC0BA5">
        <w:rPr>
          <w:rFonts w:cs="Arial"/>
          <w:bCs/>
          <w:sz w:val="28"/>
          <w:szCs w:val="28"/>
        </w:rPr>
        <w:t xml:space="preserve"> во многом зависит от их своевременного обнаружения и быстрого принятия мер по их ограничению и ликвидации.</w:t>
      </w:r>
    </w:p>
    <w:p w14:paraId="338E2347" w14:textId="77777777" w:rsidR="00900276" w:rsidRPr="00AC0BA5" w:rsidRDefault="00900276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Основными функциями системы обеспечения пожарной безопасности являются: </w:t>
      </w:r>
    </w:p>
    <w:p w14:paraId="6EEC293E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нормативное правовое регулирование и осуществление государственных мер в области пожарной безопасности; </w:t>
      </w:r>
    </w:p>
    <w:p w14:paraId="74F7102E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создание пожарной охраны и организация ее деятельности; </w:t>
      </w:r>
    </w:p>
    <w:p w14:paraId="45349AD7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разработка и осуществление мер пожарной безопасности; </w:t>
      </w:r>
    </w:p>
    <w:p w14:paraId="0E24F3C3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реализация прав, обязанностей и ответственности в области пожарной безопасности; </w:t>
      </w:r>
    </w:p>
    <w:p w14:paraId="3AA84885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проведение противопожарной пропаганды и обучение населения мерам пожарной безопасности; </w:t>
      </w:r>
    </w:p>
    <w:p w14:paraId="64F2F77F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содействие деятельности добровольных пожарных, привлечение населения к обеспечению пожарной безопасности; </w:t>
      </w:r>
    </w:p>
    <w:p w14:paraId="580DB387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научно-техническое обеспечение пожарной безопасности; </w:t>
      </w:r>
    </w:p>
    <w:p w14:paraId="20AD2D91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информационное обеспечение в области пожарной безопасности; </w:t>
      </w:r>
    </w:p>
    <w:p w14:paraId="2EB9E041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осуществление государственного пожарного надзора и других контрольных функций по обеспечению пожарной безопасности; </w:t>
      </w:r>
    </w:p>
    <w:p w14:paraId="2BDCE984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производство пожарно-технической продукции; </w:t>
      </w:r>
    </w:p>
    <w:p w14:paraId="54F746DE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выполнение работ и оказание услуг в области пожарной безопасности; </w:t>
      </w:r>
    </w:p>
    <w:p w14:paraId="2D668B4A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лицензирование деятельности в области пожарной безопасности и подтверждение соответствия продукции и услуг в области пожарной безопасности; </w:t>
      </w:r>
    </w:p>
    <w:p w14:paraId="51FA6B27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тушение пожаров и проведение аварийно-спасательных работ; </w:t>
      </w:r>
    </w:p>
    <w:p w14:paraId="0EED85C5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учет пожаров и их последствий; </w:t>
      </w:r>
    </w:p>
    <w:p w14:paraId="49319ECC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установление особого противопожарного режима.</w:t>
      </w:r>
    </w:p>
    <w:p w14:paraId="0FA5D5D9" w14:textId="77777777" w:rsidR="00900276" w:rsidRPr="00AC0BA5" w:rsidRDefault="00900276" w:rsidP="00900276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Для выполнения этих функций система обеспечения пожарной безопасности состоит из нескольких элементов:</w:t>
      </w:r>
    </w:p>
    <w:p w14:paraId="6809A239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органы государственной власти;</w:t>
      </w:r>
    </w:p>
    <w:p w14:paraId="54A14DFB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органы местного самоуправления;</w:t>
      </w:r>
    </w:p>
    <w:p w14:paraId="4B3977E4" w14:textId="77777777" w:rsidR="00900276" w:rsidRPr="00AC0BA5" w:rsidRDefault="00900276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организации, граждане, принимающие участие в обеспечении пожарной безопасности в соответствии с законодательством Российской Федерации. </w:t>
      </w:r>
    </w:p>
    <w:p w14:paraId="76B93A45" w14:textId="77777777" w:rsidR="00900276" w:rsidRPr="00AC0BA5" w:rsidRDefault="00900276" w:rsidP="00900276">
      <w:pPr>
        <w:ind w:firstLine="709"/>
        <w:rPr>
          <w:rFonts w:cs="Arial"/>
          <w:bCs/>
          <w:sz w:val="28"/>
          <w:szCs w:val="28"/>
        </w:rPr>
      </w:pPr>
      <w:r w:rsidRPr="00AC0BA5">
        <w:rPr>
          <w:sz w:val="28"/>
          <w:szCs w:val="28"/>
          <w:lang w:eastAsia="ar-SA" w:bidi="en-US"/>
        </w:rPr>
        <w:t>Достижение</w:t>
      </w:r>
      <w:r w:rsidRPr="00AC0BA5">
        <w:rPr>
          <w:rFonts w:cs="Arial"/>
          <w:bCs/>
          <w:sz w:val="28"/>
          <w:szCs w:val="28"/>
        </w:rPr>
        <w:t xml:space="preserve"> заданного уровня пожарной безопасности достигается комплексом организационных и технических решений.</w:t>
      </w:r>
    </w:p>
    <w:p w14:paraId="178CE1BA" w14:textId="21762C08" w:rsidR="00900276" w:rsidRPr="00AC0BA5" w:rsidRDefault="00900276" w:rsidP="00900276">
      <w:pPr>
        <w:ind w:firstLine="709"/>
        <w:rPr>
          <w:rFonts w:cs="Arial"/>
          <w:bCs/>
          <w:sz w:val="28"/>
          <w:szCs w:val="28"/>
        </w:rPr>
      </w:pPr>
      <w:r w:rsidRPr="00AC0BA5">
        <w:rPr>
          <w:sz w:val="28"/>
          <w:szCs w:val="28"/>
        </w:rPr>
        <w:lastRenderedPageBreak/>
        <w:t xml:space="preserve">Объекты обеспечения пожарной безопасности </w:t>
      </w:r>
      <w:r w:rsidR="00621040" w:rsidRPr="00AC0BA5">
        <w:rPr>
          <w:rFonts w:cs="Arial"/>
          <w:bCs/>
          <w:sz w:val="28"/>
          <w:szCs w:val="28"/>
        </w:rPr>
        <w:t>Боровского</w:t>
      </w:r>
      <w:r w:rsidR="00AE5C14" w:rsidRPr="00AC0BA5">
        <w:rPr>
          <w:rFonts w:cs="Arial"/>
          <w:bCs/>
          <w:sz w:val="28"/>
          <w:szCs w:val="28"/>
        </w:rPr>
        <w:t xml:space="preserve"> </w:t>
      </w:r>
      <w:r w:rsidR="002B5F74" w:rsidRPr="00AC0BA5">
        <w:rPr>
          <w:rFonts w:cs="Arial"/>
          <w:bCs/>
          <w:sz w:val="28"/>
          <w:szCs w:val="28"/>
        </w:rPr>
        <w:t>сельсовета</w:t>
      </w:r>
      <w:r w:rsidRPr="00AC0BA5">
        <w:rPr>
          <w:rFonts w:cs="Arial"/>
          <w:bCs/>
          <w:sz w:val="28"/>
          <w:szCs w:val="28"/>
        </w:rPr>
        <w:t xml:space="preserve"> </w:t>
      </w:r>
      <w:r w:rsidRPr="00AC0BA5">
        <w:rPr>
          <w:sz w:val="28"/>
          <w:szCs w:val="28"/>
        </w:rPr>
        <w:t xml:space="preserve">– ГУ </w:t>
      </w:r>
      <w:r w:rsidR="000520EA" w:rsidRPr="00AC0BA5">
        <w:rPr>
          <w:sz w:val="28"/>
          <w:szCs w:val="28"/>
          <w:lang w:eastAsia="ar-SA" w:bidi="en-US"/>
        </w:rPr>
        <w:t>МЧС Рос</w:t>
      </w:r>
      <w:r w:rsidR="003A7CCD" w:rsidRPr="00AC0BA5">
        <w:rPr>
          <w:sz w:val="28"/>
          <w:szCs w:val="28"/>
          <w:lang w:eastAsia="ar-SA" w:bidi="en-US"/>
        </w:rPr>
        <w:t>с</w:t>
      </w:r>
      <w:r w:rsidR="000520EA" w:rsidRPr="00AC0BA5">
        <w:rPr>
          <w:sz w:val="28"/>
          <w:szCs w:val="28"/>
          <w:lang w:eastAsia="ar-SA" w:bidi="en-US"/>
        </w:rPr>
        <w:t>ии по Новосибирской области</w:t>
      </w:r>
      <w:r w:rsidRPr="00AC0BA5">
        <w:rPr>
          <w:sz w:val="28"/>
          <w:szCs w:val="28"/>
        </w:rPr>
        <w:t xml:space="preserve"> </w:t>
      </w:r>
      <w:r w:rsidR="000520EA" w:rsidRPr="00AC0BA5">
        <w:rPr>
          <w:sz w:val="28"/>
          <w:szCs w:val="28"/>
        </w:rPr>
        <w:t xml:space="preserve">пожарное депо в </w:t>
      </w:r>
      <w:r w:rsidR="00907AB9" w:rsidRPr="00AC0BA5">
        <w:rPr>
          <w:sz w:val="28"/>
          <w:szCs w:val="28"/>
        </w:rPr>
        <w:t>с.</w:t>
      </w:r>
      <w:r w:rsidR="000520EA" w:rsidRPr="00AC0BA5">
        <w:rPr>
          <w:sz w:val="28"/>
          <w:szCs w:val="28"/>
        </w:rPr>
        <w:t xml:space="preserve"> </w:t>
      </w:r>
      <w:r w:rsidR="00907AB9" w:rsidRPr="00AC0BA5">
        <w:rPr>
          <w:sz w:val="28"/>
          <w:szCs w:val="28"/>
        </w:rPr>
        <w:t>Боровое</w:t>
      </w:r>
      <w:r w:rsidRPr="00AC0BA5">
        <w:rPr>
          <w:sz w:val="28"/>
          <w:szCs w:val="28"/>
        </w:rPr>
        <w:t>.</w:t>
      </w:r>
    </w:p>
    <w:p w14:paraId="6D6EFA08" w14:textId="77777777" w:rsidR="00FE0827" w:rsidRPr="00AC0BA5" w:rsidRDefault="00FE0827" w:rsidP="00900276">
      <w:pPr>
        <w:spacing w:before="120"/>
        <w:ind w:firstLine="709"/>
        <w:rPr>
          <w:b/>
          <w:sz w:val="28"/>
          <w:szCs w:val="28"/>
          <w:lang w:eastAsia="ar-SA" w:bidi="en-US"/>
        </w:rPr>
      </w:pPr>
      <w:r w:rsidRPr="00AC0BA5">
        <w:rPr>
          <w:b/>
          <w:sz w:val="28"/>
          <w:szCs w:val="28"/>
          <w:lang w:eastAsia="ar-SA" w:bidi="en-US"/>
        </w:rPr>
        <w:t>Мероприятия по защите территории от опасных техногенных процессов и чрезвычайных ситуаций</w:t>
      </w:r>
    </w:p>
    <w:p w14:paraId="557AE3EA" w14:textId="77777777" w:rsidR="00FE0827" w:rsidRPr="00AC0BA5" w:rsidRDefault="00FE0827" w:rsidP="00900276">
      <w:pPr>
        <w:ind w:firstLine="709"/>
        <w:rPr>
          <w:sz w:val="28"/>
          <w:szCs w:val="28"/>
        </w:rPr>
      </w:pPr>
      <w:r w:rsidRPr="00AC0BA5">
        <w:rPr>
          <w:sz w:val="28"/>
          <w:szCs w:val="28"/>
        </w:rPr>
        <w:t>В основе мер по предупреждению чрезвычайных ситуаций (снижению риска их возникновения) и уменьшению возможных потерь и ущерба от них (уменьшению масштабов чрезвычайных ситуаций) лежат конкретные превентивные мероприятия научного, инженерно-технического и технологического характера, осуществляемые по видам природных и техногенных опасностей и угроз. Значительная часть этих мероприятий проводится в рамках инженерной, радиационной, химической, медицинской, медико-биологической и противопожарной защиты населения и территорий от чрезвычайных ситуаций.</w:t>
      </w:r>
    </w:p>
    <w:p w14:paraId="66866E22" w14:textId="77777777" w:rsidR="00FE0827" w:rsidRPr="00AC0BA5" w:rsidRDefault="00FE0827" w:rsidP="00900276">
      <w:pPr>
        <w:ind w:firstLine="709"/>
        <w:rPr>
          <w:sz w:val="28"/>
          <w:szCs w:val="28"/>
        </w:rPr>
      </w:pPr>
      <w:r w:rsidRPr="00AC0BA5">
        <w:rPr>
          <w:sz w:val="28"/>
          <w:szCs w:val="28"/>
        </w:rPr>
        <w:t>Предупреждение чрезвычайных ситуаций как в части их предотвращения (снижения рисков их возникновения), так и в плане уменьшения потерь и ущерба от них (смягчения последствий) проводится по следующим направлениям:</w:t>
      </w:r>
    </w:p>
    <w:p w14:paraId="4E3BFE4B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мониторинг и прогнозирование чрезвычайных ситуаций;</w:t>
      </w:r>
    </w:p>
    <w:p w14:paraId="6E976B52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рациональное размещение производительных сил по территории района с учетом природной и техногенной безопасности;</w:t>
      </w:r>
    </w:p>
    <w:p w14:paraId="41FD0E18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предотвращение, в возможных пределах, некоторых неблагоприятных и опасных природных явлений и процессов путем систематического снижения их накапливающегося разрушительного потенциала;</w:t>
      </w:r>
    </w:p>
    <w:p w14:paraId="24127860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оборудования;</w:t>
      </w:r>
    </w:p>
    <w:p w14:paraId="73A0C38D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разработка и осуществление инженерно-технических мероприятий, направленных на предотвращение источников чрезвычайных ситуаций, смягчение их последствий, защиту населения и материальных средств;</w:t>
      </w:r>
    </w:p>
    <w:p w14:paraId="797AFFC4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подготовка объектов экономики и систем жизнеобеспечения населения к работе в условиях чрезвычайных ситуаций;</w:t>
      </w:r>
    </w:p>
    <w:p w14:paraId="7EB2F2AB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декларирование промышленной безопасности;</w:t>
      </w:r>
    </w:p>
    <w:p w14:paraId="32147CB0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лицензирование деятельности опасных производственных объектов;</w:t>
      </w:r>
    </w:p>
    <w:p w14:paraId="57003B6F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страхование ответственности за причинение вреда при эксплуатации опасного производственного объекта;</w:t>
      </w:r>
    </w:p>
    <w:p w14:paraId="3EF506D0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проведение государственной экспертизы в области предупреждения чрезвычайных ситуаций;</w:t>
      </w:r>
    </w:p>
    <w:p w14:paraId="59132C35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государственный надзор и контроль по вопросам природной и техногенной безопасности;</w:t>
      </w:r>
    </w:p>
    <w:p w14:paraId="4F93D481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информирование населения о потенциальных природных и техногенных угрозах на территории проживания;</w:t>
      </w:r>
    </w:p>
    <w:p w14:paraId="754C3E3D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lastRenderedPageBreak/>
        <w:t>подготовка населения в области защиты от чрезвычайных ситуаций.</w:t>
      </w:r>
    </w:p>
    <w:p w14:paraId="08FCA126" w14:textId="77777777" w:rsidR="00FE0827" w:rsidRPr="00AC0BA5" w:rsidRDefault="00FE0827" w:rsidP="00900276">
      <w:pPr>
        <w:ind w:firstLine="709"/>
        <w:rPr>
          <w:sz w:val="28"/>
          <w:szCs w:val="28"/>
        </w:rPr>
      </w:pPr>
      <w:r w:rsidRPr="00AC0BA5">
        <w:rPr>
          <w:sz w:val="28"/>
          <w:szCs w:val="28"/>
        </w:rPr>
        <w:t>В техногенной сфере работа по предупреждению аварий ведется на конкретных объектах и производствах. Для этого используются общие научные, инженерно-конструкторские, технологические меры, служащие методической базой для предотвращения аварий. В качестве таких мер могут быть названы: совершенствование технологических процессов, повышение надежности технологического оборудования и эксплуатационной надежности систем, своевременное обновление основных фондов, применение качественной конструкторской и технологической документации, высококачественного сырья, материалов, комплектующих изделий, использование квалифицированного персонала, создание и использование эффективных систем технологического контроля и технической диагностики, безаварийной остановки производства, локализации и подавления аварийных ситуаций и многое другое. Работу по предотвращению аварий должны вести соответствующие технологические службы предприятий, их подразделения по технике безопасности.</w:t>
      </w:r>
    </w:p>
    <w:p w14:paraId="5EBEF35D" w14:textId="77777777" w:rsidR="00FE0827" w:rsidRPr="00AC0BA5" w:rsidRDefault="00FE0827" w:rsidP="00900276">
      <w:pPr>
        <w:ind w:firstLine="709"/>
        <w:rPr>
          <w:sz w:val="28"/>
          <w:szCs w:val="28"/>
        </w:rPr>
      </w:pPr>
      <w:r w:rsidRPr="00AC0BA5">
        <w:rPr>
          <w:sz w:val="28"/>
          <w:szCs w:val="28"/>
        </w:rPr>
        <w:t>На взрывоопасных и пожароопасных объектах экономики необходимо осуществлять:</w:t>
      </w:r>
    </w:p>
    <w:p w14:paraId="5E8B1857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строительство и ремонт пожарных водоемов;</w:t>
      </w:r>
    </w:p>
    <w:p w14:paraId="1931AE7B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установку систем пожарной сигнализации;</w:t>
      </w:r>
    </w:p>
    <w:p w14:paraId="21FF553D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монтаж автоматических установок пожаротушения;</w:t>
      </w:r>
    </w:p>
    <w:p w14:paraId="5B75D39C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обеспечение исправности электропроводки и электрооборудования;</w:t>
      </w:r>
    </w:p>
    <w:p w14:paraId="5243E854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соблюдение технологических норм перевозки и хранения взрывчатых и горючих веществ;</w:t>
      </w:r>
    </w:p>
    <w:p w14:paraId="1234C47F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профилактическую работу среди населения;</w:t>
      </w:r>
    </w:p>
    <w:p w14:paraId="0D62F7C8" w14:textId="77777777" w:rsidR="00FE0827" w:rsidRPr="00AC0BA5" w:rsidRDefault="00FE0827" w:rsidP="00CC5D4B">
      <w:pPr>
        <w:pStyle w:val="afff1"/>
        <w:numPr>
          <w:ilvl w:val="0"/>
          <w:numId w:val="9"/>
        </w:numPr>
        <w:rPr>
          <w:sz w:val="28"/>
          <w:szCs w:val="28"/>
        </w:rPr>
      </w:pPr>
      <w:r w:rsidRPr="00AC0BA5">
        <w:rPr>
          <w:sz w:val="28"/>
          <w:szCs w:val="28"/>
          <w:lang w:eastAsia="ar-SA" w:bidi="en-US"/>
        </w:rPr>
        <w:t>поддержание</w:t>
      </w:r>
      <w:r w:rsidRPr="00AC0BA5">
        <w:rPr>
          <w:sz w:val="28"/>
          <w:szCs w:val="28"/>
        </w:rPr>
        <w:t xml:space="preserve"> в готовности противопожарных формирований.</w:t>
      </w:r>
    </w:p>
    <w:p w14:paraId="28C87D9D" w14:textId="77777777" w:rsidR="00FE0827" w:rsidRPr="00AC0BA5" w:rsidRDefault="00FE0827" w:rsidP="00900276">
      <w:pPr>
        <w:ind w:firstLine="709"/>
        <w:rPr>
          <w:sz w:val="28"/>
          <w:szCs w:val="28"/>
        </w:rPr>
      </w:pPr>
      <w:r w:rsidRPr="00AC0BA5">
        <w:rPr>
          <w:sz w:val="28"/>
          <w:szCs w:val="28"/>
        </w:rPr>
        <w:t>На застраиваемых территориях инженерная защита должна предусматривать создание единой комплексной территориальной системы или локальных (</w:t>
      </w:r>
      <w:proofErr w:type="spellStart"/>
      <w:r w:rsidRPr="00AC0BA5">
        <w:rPr>
          <w:sz w:val="28"/>
          <w:szCs w:val="28"/>
        </w:rPr>
        <w:t>пообъектных</w:t>
      </w:r>
      <w:proofErr w:type="spellEnd"/>
      <w:r w:rsidRPr="00AC0BA5">
        <w:rPr>
          <w:sz w:val="28"/>
          <w:szCs w:val="28"/>
        </w:rPr>
        <w:t>) защитных сооружений.</w:t>
      </w:r>
    </w:p>
    <w:p w14:paraId="65764D9F" w14:textId="3A15EF44" w:rsidR="00CD6289" w:rsidRPr="00AC0BA5" w:rsidRDefault="00CD6289" w:rsidP="00704E4B">
      <w:pPr>
        <w:spacing w:line="238" w:lineRule="auto"/>
        <w:ind w:left="20" w:firstLine="567"/>
        <w:rPr>
          <w:rFonts w:eastAsiaTheme="majorEastAsia" w:cstheme="majorBidi"/>
          <w:b/>
          <w:bCs/>
          <w:caps/>
          <w:sz w:val="28"/>
          <w:szCs w:val="28"/>
          <w:lang w:eastAsia="ar-SA" w:bidi="en-US"/>
        </w:rPr>
      </w:pPr>
      <w:r w:rsidRPr="00AC0BA5">
        <w:rPr>
          <w:sz w:val="28"/>
          <w:lang w:eastAsia="ar-SA" w:bidi="en-US"/>
        </w:rPr>
        <w:br w:type="page"/>
      </w:r>
    </w:p>
    <w:p w14:paraId="068CB84A" w14:textId="5022185A" w:rsidR="006576E2" w:rsidRPr="00AC0BA5" w:rsidRDefault="00CD6289" w:rsidP="002D2B7D">
      <w:pPr>
        <w:pStyle w:val="1"/>
        <w:rPr>
          <w:sz w:val="28"/>
          <w:shd w:val="clear" w:color="auto" w:fill="FFFFFF"/>
        </w:rPr>
      </w:pPr>
      <w:bookmarkStart w:id="85" w:name="_Toc24450955"/>
      <w:r w:rsidRPr="00AC0BA5">
        <w:rPr>
          <w:sz w:val="28"/>
          <w:lang w:eastAsia="ar-SA" w:bidi="en-US"/>
        </w:rPr>
        <w:lastRenderedPageBreak/>
        <w:t>7</w:t>
      </w:r>
      <w:r w:rsidR="002D2B7D" w:rsidRPr="00AC0BA5">
        <w:rPr>
          <w:sz w:val="28"/>
          <w:lang w:eastAsia="ar-SA" w:bidi="en-US"/>
        </w:rPr>
        <w:t>. П</w:t>
      </w:r>
      <w:r w:rsidR="006576E2" w:rsidRPr="00AC0BA5">
        <w:rPr>
          <w:sz w:val="28"/>
          <w:shd w:val="clear" w:color="auto" w:fill="FFFFFF"/>
        </w:rPr>
        <w:t xml:space="preserve">еречень земельных участков, </w:t>
      </w:r>
      <w:r w:rsidR="00BF2822" w:rsidRPr="00AC0BA5">
        <w:rPr>
          <w:sz w:val="28"/>
          <w:shd w:val="clear" w:color="auto" w:fill="FFFFFF"/>
        </w:rPr>
        <w:t>которые включаются в границы населенных пунктов, входящих в состав поселения, или исключаются из их границ</w:t>
      </w:r>
      <w:bookmarkEnd w:id="85"/>
    </w:p>
    <w:bookmarkEnd w:id="80"/>
    <w:p w14:paraId="10117D14" w14:textId="77777777" w:rsidR="000520EA" w:rsidRPr="00AC0BA5" w:rsidRDefault="000520EA" w:rsidP="000520EA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 xml:space="preserve">Проектом предлагается уточнение границ населенных пунктов, путем включения существующих земельных участков. </w:t>
      </w:r>
    </w:p>
    <w:p w14:paraId="09F8203E" w14:textId="77777777" w:rsidR="000520EA" w:rsidRPr="00AC0BA5" w:rsidRDefault="000520EA" w:rsidP="000520EA">
      <w:pPr>
        <w:ind w:firstLine="709"/>
        <w:rPr>
          <w:sz w:val="28"/>
          <w:szCs w:val="28"/>
          <w:lang w:eastAsia="ar-SA" w:bidi="en-US"/>
        </w:rPr>
      </w:pPr>
      <w:r w:rsidRPr="00AC0BA5">
        <w:rPr>
          <w:sz w:val="28"/>
          <w:szCs w:val="28"/>
          <w:lang w:eastAsia="ar-SA" w:bidi="en-US"/>
        </w:rPr>
        <w:t>Земельные участки из состава земель сельскохозяйственного назначения могут быть переведены в категорию земель населенных пунктов только после прохождения процедуры межевания.</w:t>
      </w:r>
    </w:p>
    <w:p w14:paraId="0EF991F0" w14:textId="39E5CA8A" w:rsidR="000520EA" w:rsidRPr="003472EA" w:rsidRDefault="000520EA" w:rsidP="000520EA">
      <w:pPr>
        <w:pStyle w:val="a0"/>
        <w:jc w:val="right"/>
        <w:rPr>
          <w:b/>
          <w:sz w:val="28"/>
          <w:szCs w:val="28"/>
          <w:lang w:val="ru-RU"/>
        </w:rPr>
      </w:pPr>
      <w:r w:rsidRPr="003472EA">
        <w:rPr>
          <w:b/>
          <w:sz w:val="28"/>
          <w:szCs w:val="28"/>
          <w:lang w:val="ru-RU"/>
        </w:rPr>
        <w:t>Таблица 7.1</w:t>
      </w:r>
    </w:p>
    <w:p w14:paraId="17606C7F" w14:textId="7D54836F" w:rsidR="000520EA" w:rsidRPr="003472EA" w:rsidRDefault="000520EA" w:rsidP="000520EA">
      <w:pPr>
        <w:pStyle w:val="a0"/>
        <w:jc w:val="center"/>
        <w:rPr>
          <w:b/>
          <w:sz w:val="28"/>
          <w:szCs w:val="28"/>
          <w:lang w:val="ru-RU"/>
        </w:rPr>
      </w:pPr>
      <w:r w:rsidRPr="003472EA">
        <w:rPr>
          <w:b/>
          <w:sz w:val="28"/>
          <w:szCs w:val="28"/>
          <w:lang w:val="ru-RU"/>
        </w:rPr>
        <w:t xml:space="preserve">Участки, включаемые в границы населенных пунктов </w:t>
      </w:r>
      <w:r w:rsidR="00872F92" w:rsidRPr="003472EA">
        <w:rPr>
          <w:b/>
          <w:sz w:val="28"/>
          <w:szCs w:val="28"/>
          <w:lang w:val="ru-RU"/>
        </w:rPr>
        <w:t>Боровского сельсовета</w:t>
      </w:r>
    </w:p>
    <w:tbl>
      <w:tblPr>
        <w:tblStyle w:val="TableGridReport1"/>
        <w:tblW w:w="938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9"/>
        <w:gridCol w:w="1350"/>
        <w:gridCol w:w="1843"/>
        <w:gridCol w:w="1697"/>
        <w:gridCol w:w="2318"/>
      </w:tblGrid>
      <w:tr w:rsidR="000520EA" w:rsidRPr="00AC0BA5" w14:paraId="675062C9" w14:textId="77777777" w:rsidTr="003472EA">
        <w:trPr>
          <w:cantSplit/>
          <w:trHeight w:val="20"/>
          <w:tblHeader/>
          <w:jc w:val="center"/>
        </w:trPr>
        <w:tc>
          <w:tcPr>
            <w:tcW w:w="2179" w:type="dxa"/>
            <w:shd w:val="clear" w:color="auto" w:fill="auto"/>
            <w:vAlign w:val="center"/>
          </w:tcPr>
          <w:p w14:paraId="692F027A" w14:textId="77777777" w:rsidR="000520EA" w:rsidRPr="009E638D" w:rsidRDefault="000520EA" w:rsidP="00621040">
            <w:pPr>
              <w:jc w:val="center"/>
              <w:rPr>
                <w:b/>
                <w:sz w:val="22"/>
                <w:szCs w:val="22"/>
                <w:lang w:eastAsia="ar-SA" w:bidi="en-US"/>
              </w:rPr>
            </w:pPr>
            <w:r w:rsidRPr="009E638D">
              <w:rPr>
                <w:b/>
                <w:sz w:val="22"/>
                <w:szCs w:val="22"/>
                <w:lang w:eastAsia="ar-SA" w:bidi="en-US"/>
              </w:rPr>
              <w:t>Кадастровый номер земельного участка, включаемого в границы населенного пункта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B7EE0F4" w14:textId="77777777" w:rsidR="000520EA" w:rsidRPr="009E638D" w:rsidRDefault="000520EA" w:rsidP="00621040">
            <w:pPr>
              <w:jc w:val="center"/>
              <w:rPr>
                <w:b/>
                <w:sz w:val="22"/>
                <w:szCs w:val="22"/>
                <w:lang w:eastAsia="ar-SA" w:bidi="en-US"/>
              </w:rPr>
            </w:pPr>
            <w:r w:rsidRPr="009E638D">
              <w:rPr>
                <w:b/>
                <w:sz w:val="22"/>
                <w:szCs w:val="22"/>
                <w:lang w:eastAsia="ar-SA" w:bidi="en-US"/>
              </w:rPr>
              <w:t>Площадь земельного участка, включаемого в границы населённого пункта, га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88DA4A" w14:textId="77777777" w:rsidR="000520EA" w:rsidRPr="009E638D" w:rsidRDefault="000520EA" w:rsidP="00621040">
            <w:pPr>
              <w:jc w:val="center"/>
              <w:rPr>
                <w:b/>
                <w:sz w:val="22"/>
                <w:szCs w:val="22"/>
                <w:lang w:eastAsia="ar-SA" w:bidi="en-US"/>
              </w:rPr>
            </w:pPr>
            <w:r w:rsidRPr="009E638D">
              <w:rPr>
                <w:b/>
                <w:sz w:val="22"/>
                <w:szCs w:val="22"/>
                <w:lang w:eastAsia="ar-SA" w:bidi="en-US"/>
              </w:rPr>
              <w:t>Категория земель земельного участка до его включения в границы населенного пункта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62B2711" w14:textId="77777777" w:rsidR="000520EA" w:rsidRPr="009E638D" w:rsidRDefault="000520EA" w:rsidP="00621040">
            <w:pPr>
              <w:jc w:val="center"/>
              <w:rPr>
                <w:b/>
                <w:sz w:val="22"/>
                <w:szCs w:val="22"/>
                <w:lang w:eastAsia="ar-SA" w:bidi="en-US"/>
              </w:rPr>
            </w:pPr>
            <w:r w:rsidRPr="009E638D">
              <w:rPr>
                <w:b/>
                <w:sz w:val="22"/>
                <w:szCs w:val="22"/>
                <w:lang w:eastAsia="ar-SA" w:bidi="en-US"/>
              </w:rPr>
              <w:t>Наименование населенного пункта, в границы которого включаются земельный участок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20869D61" w14:textId="77777777" w:rsidR="000520EA" w:rsidRPr="009E638D" w:rsidRDefault="000520EA" w:rsidP="00621040">
            <w:pPr>
              <w:jc w:val="center"/>
              <w:rPr>
                <w:b/>
                <w:sz w:val="22"/>
                <w:szCs w:val="22"/>
                <w:lang w:eastAsia="ar-SA" w:bidi="en-US"/>
              </w:rPr>
            </w:pPr>
            <w:r w:rsidRPr="009E638D">
              <w:rPr>
                <w:b/>
                <w:sz w:val="22"/>
                <w:szCs w:val="22"/>
                <w:lang w:eastAsia="ar-SA" w:bidi="en-US"/>
              </w:rPr>
              <w:t>Категория земель земельного участка после утверждения генерального плана</w:t>
            </w:r>
          </w:p>
        </w:tc>
      </w:tr>
      <w:tr w:rsidR="000520EA" w:rsidRPr="00AC0BA5" w14:paraId="12D4C30D" w14:textId="77777777" w:rsidTr="003472EA">
        <w:trPr>
          <w:cantSplit/>
          <w:trHeight w:val="20"/>
          <w:jc w:val="center"/>
        </w:trPr>
        <w:tc>
          <w:tcPr>
            <w:tcW w:w="2179" w:type="dxa"/>
            <w:shd w:val="clear" w:color="auto" w:fill="auto"/>
            <w:vAlign w:val="center"/>
          </w:tcPr>
          <w:p w14:paraId="11EA9CFA" w14:textId="50D2F25F" w:rsidR="000520EA" w:rsidRPr="009E638D" w:rsidRDefault="00CA32EE" w:rsidP="00621040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>54:19:050601:0209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094E222" w14:textId="47A8FAE1" w:rsidR="000520EA" w:rsidRPr="009E638D" w:rsidRDefault="00CA32EE" w:rsidP="00621040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>5,64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B41EDA" w14:textId="5FFE17C0" w:rsidR="000520EA" w:rsidRPr="009E638D" w:rsidRDefault="000520EA" w:rsidP="00A5330E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 xml:space="preserve">Земли </w:t>
            </w:r>
            <w:r w:rsidR="00A5330E" w:rsidRPr="009E638D">
              <w:rPr>
                <w:sz w:val="22"/>
                <w:szCs w:val="22"/>
              </w:rPr>
              <w:t xml:space="preserve">промышленности 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B104546" w14:textId="61485AC1" w:rsidR="000520EA" w:rsidRPr="009E638D" w:rsidRDefault="00F36FFA" w:rsidP="00621040">
            <w:pPr>
              <w:jc w:val="center"/>
              <w:rPr>
                <w:sz w:val="22"/>
                <w:szCs w:val="22"/>
                <w:lang w:eastAsia="ar-SA" w:bidi="en-US"/>
              </w:rPr>
            </w:pPr>
            <w:r w:rsidRPr="009E638D">
              <w:rPr>
                <w:sz w:val="22"/>
                <w:szCs w:val="22"/>
                <w:lang w:eastAsia="ar-SA" w:bidi="en-US"/>
              </w:rPr>
              <w:t>с. Боровое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0A3E4B20" w14:textId="77777777" w:rsidR="000520EA" w:rsidRPr="009E638D" w:rsidRDefault="000520EA" w:rsidP="00621040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B3DEE" w:rsidRPr="00AC0BA5" w14:paraId="707716C2" w14:textId="77777777" w:rsidTr="003472EA">
        <w:trPr>
          <w:cantSplit/>
          <w:trHeight w:val="20"/>
          <w:jc w:val="center"/>
        </w:trPr>
        <w:tc>
          <w:tcPr>
            <w:tcW w:w="2179" w:type="dxa"/>
            <w:shd w:val="clear" w:color="auto" w:fill="auto"/>
            <w:vAlign w:val="center"/>
          </w:tcPr>
          <w:p w14:paraId="074B7496" w14:textId="7AFE419C" w:rsidR="00EB3DEE" w:rsidRPr="009E638D" w:rsidRDefault="00EB3DEE" w:rsidP="00EB3DEE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>54:19:000000:1830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4C44E12" w14:textId="72C1D59A" w:rsidR="00EB3DEE" w:rsidRPr="009E638D" w:rsidRDefault="00EB3DEE" w:rsidP="00EB3DEE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>4,5</w:t>
            </w:r>
            <w:r w:rsidR="00FE580B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F3EF7E" w14:textId="29C5136E" w:rsidR="00EB3DEE" w:rsidRPr="009E638D" w:rsidRDefault="00EB3DEE" w:rsidP="00EB3DEE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>Земли промышленности</w:t>
            </w:r>
          </w:p>
        </w:tc>
        <w:tc>
          <w:tcPr>
            <w:tcW w:w="1697" w:type="dxa"/>
            <w:shd w:val="clear" w:color="auto" w:fill="auto"/>
          </w:tcPr>
          <w:p w14:paraId="0E377E6E" w14:textId="5F8CB848" w:rsidR="00EB3DEE" w:rsidRPr="009E638D" w:rsidRDefault="00EB3DEE" w:rsidP="00EB3DEE">
            <w:pPr>
              <w:jc w:val="center"/>
              <w:rPr>
                <w:sz w:val="22"/>
                <w:szCs w:val="22"/>
                <w:lang w:eastAsia="ar-SA" w:bidi="en-US"/>
              </w:rPr>
            </w:pPr>
            <w:r w:rsidRPr="009E638D">
              <w:rPr>
                <w:sz w:val="22"/>
                <w:szCs w:val="22"/>
                <w:lang w:eastAsia="ar-SA" w:bidi="en-US"/>
              </w:rPr>
              <w:t>с. Боровое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01FA0AA5" w14:textId="02D95729" w:rsidR="00EB3DEE" w:rsidRPr="009E638D" w:rsidRDefault="00EB3DEE" w:rsidP="00EB3DEE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EB3DEE" w:rsidRPr="00AC0BA5" w14:paraId="325784E0" w14:textId="77777777" w:rsidTr="003472EA">
        <w:trPr>
          <w:cantSplit/>
          <w:trHeight w:val="20"/>
          <w:jc w:val="center"/>
        </w:trPr>
        <w:tc>
          <w:tcPr>
            <w:tcW w:w="2179" w:type="dxa"/>
            <w:shd w:val="clear" w:color="auto" w:fill="auto"/>
            <w:vAlign w:val="center"/>
          </w:tcPr>
          <w:p w14:paraId="6CB9FEAC" w14:textId="0DEFDCB4" w:rsidR="00EB3DEE" w:rsidRPr="009E638D" w:rsidRDefault="00EB3DEE" w:rsidP="00EB3DEE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>54:19:050703:2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66BEC18" w14:textId="45F2AAED" w:rsidR="00EB3DEE" w:rsidRPr="009E638D" w:rsidRDefault="00EB3DEE" w:rsidP="00EB3DEE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>0,90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4D25DD" w14:textId="101628D5" w:rsidR="00EB3DEE" w:rsidRPr="009E638D" w:rsidRDefault="00EB3DEE" w:rsidP="00EB3DEE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>Земли лесного фонда</w:t>
            </w:r>
          </w:p>
        </w:tc>
        <w:tc>
          <w:tcPr>
            <w:tcW w:w="1697" w:type="dxa"/>
            <w:shd w:val="clear" w:color="auto" w:fill="auto"/>
          </w:tcPr>
          <w:p w14:paraId="5BB2849F" w14:textId="34868AD5" w:rsidR="00EB3DEE" w:rsidRPr="009E638D" w:rsidRDefault="00EB3DEE" w:rsidP="00EB3DEE">
            <w:pPr>
              <w:jc w:val="center"/>
              <w:rPr>
                <w:sz w:val="22"/>
                <w:szCs w:val="22"/>
                <w:lang w:eastAsia="ar-SA" w:bidi="en-US"/>
              </w:rPr>
            </w:pPr>
            <w:r w:rsidRPr="009E638D">
              <w:rPr>
                <w:sz w:val="22"/>
                <w:szCs w:val="22"/>
                <w:lang w:eastAsia="ar-SA" w:bidi="en-US"/>
              </w:rPr>
              <w:t>с. Боровое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6A96B2D5" w14:textId="0DE40537" w:rsidR="00EB3DEE" w:rsidRPr="009E638D" w:rsidRDefault="00EB3DEE" w:rsidP="00EB3DEE">
            <w:pPr>
              <w:jc w:val="center"/>
              <w:rPr>
                <w:sz w:val="22"/>
                <w:szCs w:val="22"/>
              </w:rPr>
            </w:pPr>
            <w:r w:rsidRPr="009E638D">
              <w:rPr>
                <w:sz w:val="22"/>
                <w:szCs w:val="22"/>
              </w:rPr>
              <w:t>Земли населенных пунктов</w:t>
            </w:r>
          </w:p>
        </w:tc>
      </w:tr>
    </w:tbl>
    <w:p w14:paraId="23B100E0" w14:textId="77777777" w:rsidR="000520EA" w:rsidRPr="00AC0BA5" w:rsidRDefault="000520EA" w:rsidP="000520EA">
      <w:pPr>
        <w:ind w:firstLine="709"/>
        <w:rPr>
          <w:sz w:val="20"/>
          <w:szCs w:val="20"/>
          <w:lang w:eastAsia="ar-SA" w:bidi="en-US"/>
        </w:rPr>
      </w:pPr>
      <w:r w:rsidRPr="00AC0BA5">
        <w:rPr>
          <w:sz w:val="20"/>
          <w:szCs w:val="20"/>
          <w:lang w:eastAsia="ar-SA" w:bidi="en-US"/>
        </w:rPr>
        <w:t>*Перевод земельных участков из одной категории в другую возможен только после процедуры межевания</w:t>
      </w:r>
    </w:p>
    <w:p w14:paraId="587B473F" w14:textId="013CD782" w:rsidR="00262F64" w:rsidRPr="00AC0BA5" w:rsidRDefault="00262F64" w:rsidP="000520EA">
      <w:pPr>
        <w:ind w:firstLine="709"/>
        <w:rPr>
          <w:lang w:eastAsia="ar-SA" w:bidi="en-US"/>
        </w:rPr>
      </w:pPr>
      <w:r w:rsidRPr="00AC0BA5">
        <w:rPr>
          <w:lang w:eastAsia="ar-SA" w:bidi="en-US"/>
        </w:rPr>
        <w:br w:type="page"/>
      </w:r>
    </w:p>
    <w:p w14:paraId="1831BAD7" w14:textId="77777777" w:rsidR="00262F64" w:rsidRPr="00AC0BA5" w:rsidRDefault="00262F64" w:rsidP="00262F64">
      <w:pPr>
        <w:pStyle w:val="1"/>
        <w:rPr>
          <w:lang w:eastAsia="ar-SA" w:bidi="en-US"/>
        </w:rPr>
      </w:pPr>
      <w:bookmarkStart w:id="86" w:name="_Toc535503912"/>
      <w:bookmarkStart w:id="87" w:name="_Toc24450956"/>
      <w:r w:rsidRPr="00AC0BA5">
        <w:rPr>
          <w:lang w:eastAsia="ar-SA" w:bidi="en-US"/>
        </w:rPr>
        <w:lastRenderedPageBreak/>
        <w:t>8. Основные технико-экономические показатели</w:t>
      </w:r>
      <w:bookmarkEnd w:id="86"/>
      <w:bookmarkEnd w:id="87"/>
    </w:p>
    <w:p w14:paraId="46D98A52" w14:textId="77777777" w:rsidR="00262F64" w:rsidRPr="00D5199E" w:rsidRDefault="00262F64" w:rsidP="00262F64">
      <w:pPr>
        <w:jc w:val="right"/>
        <w:rPr>
          <w:b/>
          <w:sz w:val="28"/>
          <w:szCs w:val="28"/>
        </w:rPr>
      </w:pPr>
      <w:r w:rsidRPr="00D5199E">
        <w:rPr>
          <w:b/>
          <w:sz w:val="28"/>
          <w:szCs w:val="28"/>
        </w:rPr>
        <w:t>Таблица 8.1</w:t>
      </w:r>
    </w:p>
    <w:tbl>
      <w:tblPr>
        <w:tblStyle w:val="ad"/>
        <w:tblW w:w="5000" w:type="pct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664"/>
        <w:gridCol w:w="1277"/>
        <w:gridCol w:w="1561"/>
        <w:gridCol w:w="1179"/>
        <w:gridCol w:w="1214"/>
      </w:tblGrid>
      <w:tr w:rsidR="00AD519C" w:rsidRPr="00286EF3" w14:paraId="0349F60F" w14:textId="77777777" w:rsidTr="00286EF3">
        <w:trPr>
          <w:cantSplit/>
          <w:tblHeader/>
        </w:trPr>
        <w:tc>
          <w:tcPr>
            <w:tcW w:w="230" w:type="pct"/>
            <w:shd w:val="clear" w:color="auto" w:fill="auto"/>
          </w:tcPr>
          <w:p w14:paraId="229C38D1" w14:textId="77777777" w:rsidR="00AD519C" w:rsidRPr="00286EF3" w:rsidRDefault="00AD519C" w:rsidP="006F7BA6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1965" w:type="pct"/>
            <w:shd w:val="clear" w:color="auto" w:fill="auto"/>
          </w:tcPr>
          <w:p w14:paraId="5E3C7946" w14:textId="77777777" w:rsidR="00AD519C" w:rsidRPr="00286EF3" w:rsidRDefault="00AD519C" w:rsidP="006F7BA6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Показатели</w:t>
            </w:r>
          </w:p>
        </w:tc>
        <w:tc>
          <w:tcPr>
            <w:tcW w:w="685" w:type="pct"/>
            <w:shd w:val="clear" w:color="auto" w:fill="auto"/>
          </w:tcPr>
          <w:p w14:paraId="510559FB" w14:textId="77777777" w:rsidR="00AD519C" w:rsidRPr="00286EF3" w:rsidRDefault="00AD519C" w:rsidP="006F7BA6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Единица измерения</w:t>
            </w:r>
          </w:p>
        </w:tc>
        <w:tc>
          <w:tcPr>
            <w:tcW w:w="837" w:type="pct"/>
            <w:shd w:val="clear" w:color="auto" w:fill="auto"/>
          </w:tcPr>
          <w:p w14:paraId="5559CD12" w14:textId="5730D2AA" w:rsidR="00AD519C" w:rsidRPr="00286EF3" w:rsidRDefault="00AD519C" w:rsidP="006F7BA6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Современное состояние (2020</w:t>
            </w:r>
            <w:r w:rsidR="00DA5DFF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286EF3">
              <w:rPr>
                <w:b/>
                <w:sz w:val="22"/>
                <w:szCs w:val="22"/>
                <w:lang w:val="ru-RU"/>
              </w:rPr>
              <w:t>год)</w:t>
            </w:r>
          </w:p>
        </w:tc>
        <w:tc>
          <w:tcPr>
            <w:tcW w:w="632" w:type="pct"/>
            <w:shd w:val="clear" w:color="auto" w:fill="auto"/>
          </w:tcPr>
          <w:p w14:paraId="4EE375D5" w14:textId="6A8B1EC9" w:rsidR="00AD519C" w:rsidRPr="00286EF3" w:rsidRDefault="00286EF3" w:rsidP="006F7BA6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1 очередь (2030 год</w:t>
            </w:r>
            <w:r w:rsidR="00440FF1">
              <w:rPr>
                <w:b/>
                <w:sz w:val="22"/>
                <w:szCs w:val="22"/>
                <w:lang w:val="ru-RU"/>
              </w:rPr>
              <w:t>)</w:t>
            </w:r>
          </w:p>
        </w:tc>
        <w:tc>
          <w:tcPr>
            <w:tcW w:w="651" w:type="pct"/>
            <w:shd w:val="clear" w:color="auto" w:fill="auto"/>
          </w:tcPr>
          <w:p w14:paraId="711D120A" w14:textId="251C6F38" w:rsidR="00AD519C" w:rsidRPr="00286EF3" w:rsidRDefault="00AD519C" w:rsidP="006F7BA6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Расчетный срок (2040 год)</w:t>
            </w:r>
          </w:p>
        </w:tc>
      </w:tr>
      <w:tr w:rsidR="00AD519C" w:rsidRPr="00286EF3" w14:paraId="6048F0A2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4B5D43AF" w14:textId="77777777" w:rsidR="00AD519C" w:rsidRPr="00286EF3" w:rsidRDefault="00AD519C" w:rsidP="006F7BA6">
            <w:pPr>
              <w:pStyle w:val="a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70" w:type="pct"/>
            <w:gridSpan w:val="5"/>
            <w:shd w:val="clear" w:color="auto" w:fill="auto"/>
          </w:tcPr>
          <w:p w14:paraId="47714AA1" w14:textId="072C58F4" w:rsidR="00AD519C" w:rsidRPr="00286EF3" w:rsidRDefault="00AD519C" w:rsidP="006F7BA6">
            <w:pPr>
              <w:pStyle w:val="a0"/>
              <w:ind w:firstLine="0"/>
              <w:jc w:val="center"/>
              <w:rPr>
                <w:b/>
                <w:sz w:val="22"/>
                <w:szCs w:val="22"/>
              </w:rPr>
            </w:pPr>
            <w:r w:rsidRPr="00286EF3">
              <w:rPr>
                <w:b/>
                <w:sz w:val="22"/>
                <w:szCs w:val="22"/>
              </w:rPr>
              <w:t>I</w:t>
            </w:r>
            <w:r w:rsidRPr="00286EF3">
              <w:rPr>
                <w:b/>
                <w:sz w:val="22"/>
                <w:szCs w:val="22"/>
                <w:lang w:val="ru-RU"/>
              </w:rPr>
              <w:t>. Территория</w:t>
            </w:r>
          </w:p>
        </w:tc>
      </w:tr>
      <w:tr w:rsidR="00FB264E" w:rsidRPr="00286EF3" w14:paraId="4D5A59C1" w14:textId="77777777" w:rsidTr="00286EF3">
        <w:trPr>
          <w:cantSplit/>
        </w:trPr>
        <w:tc>
          <w:tcPr>
            <w:tcW w:w="230" w:type="pct"/>
            <w:vMerge w:val="restart"/>
            <w:shd w:val="clear" w:color="auto" w:fill="auto"/>
          </w:tcPr>
          <w:p w14:paraId="69446824" w14:textId="77777777" w:rsidR="00FB264E" w:rsidRPr="00286EF3" w:rsidRDefault="00FB264E" w:rsidP="005C7516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1.1</w:t>
            </w:r>
          </w:p>
        </w:tc>
        <w:tc>
          <w:tcPr>
            <w:tcW w:w="1965" w:type="pct"/>
            <w:shd w:val="clear" w:color="auto" w:fill="auto"/>
          </w:tcPr>
          <w:p w14:paraId="005C1F7F" w14:textId="77777777" w:rsidR="00FB264E" w:rsidRPr="00286EF3" w:rsidRDefault="00FB264E" w:rsidP="005C7516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Общая площадь земель в границах сельсовета</w:t>
            </w:r>
          </w:p>
        </w:tc>
        <w:tc>
          <w:tcPr>
            <w:tcW w:w="685" w:type="pct"/>
            <w:shd w:val="clear" w:color="auto" w:fill="auto"/>
          </w:tcPr>
          <w:p w14:paraId="69310C9F" w14:textId="77777777" w:rsidR="00FB264E" w:rsidRPr="00286EF3" w:rsidRDefault="00FB264E" w:rsidP="005C7516">
            <w:pPr>
              <w:pStyle w:val="a0"/>
              <w:ind w:firstLine="0"/>
              <w:jc w:val="center"/>
              <w:rPr>
                <w:sz w:val="22"/>
                <w:szCs w:val="22"/>
                <w:vertAlign w:val="superscript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19BE2687" w14:textId="09C81750" w:rsidR="00FB264E" w:rsidRPr="00286EF3" w:rsidRDefault="00FB264E" w:rsidP="005C7516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43280,33</w:t>
            </w:r>
          </w:p>
        </w:tc>
        <w:tc>
          <w:tcPr>
            <w:tcW w:w="632" w:type="pct"/>
            <w:shd w:val="clear" w:color="auto" w:fill="auto"/>
          </w:tcPr>
          <w:p w14:paraId="4994AD63" w14:textId="5C32FBE0" w:rsidR="00FB264E" w:rsidRPr="00286EF3" w:rsidRDefault="00FB264E" w:rsidP="005C7516">
            <w:pPr>
              <w:pStyle w:val="a0"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43280,33</w:t>
            </w:r>
          </w:p>
        </w:tc>
        <w:tc>
          <w:tcPr>
            <w:tcW w:w="651" w:type="pct"/>
            <w:shd w:val="clear" w:color="auto" w:fill="auto"/>
          </w:tcPr>
          <w:p w14:paraId="2ED8C716" w14:textId="2AF5B9D6" w:rsidR="00FB264E" w:rsidRPr="00286EF3" w:rsidRDefault="00FB264E" w:rsidP="005C7516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</w:rPr>
              <w:t>43280,33</w:t>
            </w:r>
          </w:p>
        </w:tc>
      </w:tr>
      <w:tr w:rsidR="00FB264E" w:rsidRPr="00286EF3" w14:paraId="3270536C" w14:textId="77777777" w:rsidTr="00286EF3">
        <w:trPr>
          <w:cantSplit/>
        </w:trPr>
        <w:tc>
          <w:tcPr>
            <w:tcW w:w="230" w:type="pct"/>
            <w:vMerge/>
            <w:shd w:val="clear" w:color="auto" w:fill="auto"/>
          </w:tcPr>
          <w:p w14:paraId="02D8D767" w14:textId="77777777" w:rsidR="00FB264E" w:rsidRPr="00286EF3" w:rsidRDefault="00FB264E" w:rsidP="00FB264E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53CC40F7" w14:textId="36172693" w:rsidR="00FB264E" w:rsidRPr="00286EF3" w:rsidRDefault="00FB264E" w:rsidP="00FB264E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4E36D8">
              <w:rPr>
                <w:b/>
                <w:sz w:val="22"/>
                <w:szCs w:val="22"/>
                <w:lang w:val="ru-RU"/>
              </w:rPr>
              <w:t>Жилые зоны</w:t>
            </w:r>
          </w:p>
        </w:tc>
        <w:tc>
          <w:tcPr>
            <w:tcW w:w="685" w:type="pct"/>
            <w:shd w:val="clear" w:color="auto" w:fill="auto"/>
          </w:tcPr>
          <w:p w14:paraId="5DE52690" w14:textId="50AE2DAA" w:rsidR="00FB264E" w:rsidRPr="00286EF3" w:rsidRDefault="00FB264E" w:rsidP="00FB264E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F000F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3B054332" w14:textId="48EE1E97" w:rsidR="00FB264E" w:rsidRP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154,86</w:t>
            </w:r>
          </w:p>
        </w:tc>
        <w:tc>
          <w:tcPr>
            <w:tcW w:w="632" w:type="pct"/>
            <w:shd w:val="clear" w:color="auto" w:fill="auto"/>
          </w:tcPr>
          <w:p w14:paraId="53EFA9AF" w14:textId="72185C59" w:rsidR="00FB264E" w:rsidRP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358,61</w:t>
            </w:r>
          </w:p>
        </w:tc>
        <w:tc>
          <w:tcPr>
            <w:tcW w:w="651" w:type="pct"/>
            <w:shd w:val="clear" w:color="auto" w:fill="auto"/>
          </w:tcPr>
          <w:p w14:paraId="2C4D7438" w14:textId="679E0350" w:rsid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358,61</w:t>
            </w:r>
          </w:p>
        </w:tc>
      </w:tr>
      <w:tr w:rsidR="00FB264E" w:rsidRPr="00286EF3" w14:paraId="4B304E2D" w14:textId="77777777" w:rsidTr="00286EF3">
        <w:trPr>
          <w:cantSplit/>
        </w:trPr>
        <w:tc>
          <w:tcPr>
            <w:tcW w:w="230" w:type="pct"/>
            <w:vMerge/>
            <w:shd w:val="clear" w:color="auto" w:fill="auto"/>
          </w:tcPr>
          <w:p w14:paraId="103EFA33" w14:textId="77777777" w:rsidR="00FB264E" w:rsidRPr="00286EF3" w:rsidRDefault="00FB264E" w:rsidP="00FB264E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5B112834" w14:textId="2805F069" w:rsidR="00FB264E" w:rsidRPr="00286EF3" w:rsidRDefault="00FB264E" w:rsidP="00FB264E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4E36D8">
              <w:rPr>
                <w:b/>
                <w:sz w:val="22"/>
                <w:szCs w:val="22"/>
                <w:lang w:val="ru-RU"/>
              </w:rPr>
              <w:t>Общественно-деловые зоны</w:t>
            </w:r>
          </w:p>
        </w:tc>
        <w:tc>
          <w:tcPr>
            <w:tcW w:w="685" w:type="pct"/>
            <w:shd w:val="clear" w:color="auto" w:fill="auto"/>
          </w:tcPr>
          <w:p w14:paraId="3C403D24" w14:textId="451AC1A7" w:rsidR="00FB264E" w:rsidRPr="00286EF3" w:rsidRDefault="00FB264E" w:rsidP="00FB264E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F000F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07765749" w14:textId="08550842" w:rsidR="00FB264E" w:rsidRPr="0050621C" w:rsidRDefault="0050621C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6,49</w:t>
            </w:r>
          </w:p>
        </w:tc>
        <w:tc>
          <w:tcPr>
            <w:tcW w:w="632" w:type="pct"/>
            <w:shd w:val="clear" w:color="auto" w:fill="auto"/>
          </w:tcPr>
          <w:p w14:paraId="61FF50C0" w14:textId="412A855F" w:rsidR="00FB264E" w:rsidRPr="0050621C" w:rsidRDefault="0050621C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7,56</w:t>
            </w:r>
          </w:p>
        </w:tc>
        <w:tc>
          <w:tcPr>
            <w:tcW w:w="651" w:type="pct"/>
            <w:shd w:val="clear" w:color="auto" w:fill="auto"/>
          </w:tcPr>
          <w:p w14:paraId="1AC9CFA9" w14:textId="174B6C99" w:rsidR="00FB264E" w:rsidRPr="0050621C" w:rsidRDefault="0050621C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7,56</w:t>
            </w:r>
          </w:p>
        </w:tc>
      </w:tr>
      <w:tr w:rsidR="00FB264E" w:rsidRPr="00286EF3" w14:paraId="6CFE02E0" w14:textId="77777777" w:rsidTr="00286EF3">
        <w:trPr>
          <w:cantSplit/>
        </w:trPr>
        <w:tc>
          <w:tcPr>
            <w:tcW w:w="230" w:type="pct"/>
            <w:vMerge/>
            <w:shd w:val="clear" w:color="auto" w:fill="auto"/>
          </w:tcPr>
          <w:p w14:paraId="3844732F" w14:textId="77777777" w:rsidR="00FB264E" w:rsidRPr="00286EF3" w:rsidRDefault="00FB264E" w:rsidP="00FB264E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3503B488" w14:textId="436AD3F8" w:rsidR="00FB264E" w:rsidRPr="00286EF3" w:rsidRDefault="00FB264E" w:rsidP="00FB264E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4E36D8">
              <w:rPr>
                <w:b/>
                <w:sz w:val="22"/>
                <w:szCs w:val="22"/>
                <w:lang w:val="ru-RU"/>
              </w:rPr>
              <w:t>Производственные зоны, зоны инженерной и транспортной инфраструктур</w:t>
            </w:r>
          </w:p>
        </w:tc>
        <w:tc>
          <w:tcPr>
            <w:tcW w:w="685" w:type="pct"/>
            <w:shd w:val="clear" w:color="auto" w:fill="auto"/>
          </w:tcPr>
          <w:p w14:paraId="6A3192CE" w14:textId="2E83F6EA" w:rsidR="00FB264E" w:rsidRPr="00286EF3" w:rsidRDefault="00FB264E" w:rsidP="00FB264E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F000F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0AD9DB08" w14:textId="4391F050" w:rsidR="00FB264E" w:rsidRPr="004E36D8" w:rsidRDefault="0050621C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133,79</w:t>
            </w:r>
          </w:p>
        </w:tc>
        <w:tc>
          <w:tcPr>
            <w:tcW w:w="632" w:type="pct"/>
            <w:shd w:val="clear" w:color="auto" w:fill="auto"/>
          </w:tcPr>
          <w:p w14:paraId="62B46E7D" w14:textId="50BD18E2" w:rsidR="00FB264E" w:rsidRPr="004E36D8" w:rsidRDefault="0050621C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1406,56</w:t>
            </w:r>
          </w:p>
        </w:tc>
        <w:tc>
          <w:tcPr>
            <w:tcW w:w="651" w:type="pct"/>
            <w:shd w:val="clear" w:color="auto" w:fill="auto"/>
          </w:tcPr>
          <w:p w14:paraId="3EFF8E2C" w14:textId="333306C7" w:rsidR="00FB264E" w:rsidRPr="004E36D8" w:rsidRDefault="0050621C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1406,56</w:t>
            </w:r>
          </w:p>
        </w:tc>
      </w:tr>
      <w:tr w:rsidR="00FB264E" w:rsidRPr="00286EF3" w14:paraId="4EE28F42" w14:textId="77777777" w:rsidTr="00286EF3">
        <w:trPr>
          <w:cantSplit/>
        </w:trPr>
        <w:tc>
          <w:tcPr>
            <w:tcW w:w="230" w:type="pct"/>
            <w:vMerge/>
            <w:shd w:val="clear" w:color="auto" w:fill="auto"/>
          </w:tcPr>
          <w:p w14:paraId="2E90F608" w14:textId="77777777" w:rsidR="00FB264E" w:rsidRPr="00286EF3" w:rsidRDefault="00FB264E" w:rsidP="00FB264E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0A3B5BFD" w14:textId="3AD421CF" w:rsidR="00FB264E" w:rsidRPr="00286EF3" w:rsidRDefault="00FB264E" w:rsidP="00FB264E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4E36D8">
              <w:rPr>
                <w:b/>
                <w:sz w:val="22"/>
                <w:szCs w:val="22"/>
                <w:lang w:val="ru-RU"/>
              </w:rPr>
              <w:t>Зоны сельскохозяйственного использования</w:t>
            </w:r>
          </w:p>
        </w:tc>
        <w:tc>
          <w:tcPr>
            <w:tcW w:w="685" w:type="pct"/>
            <w:shd w:val="clear" w:color="auto" w:fill="auto"/>
          </w:tcPr>
          <w:p w14:paraId="2244AC8A" w14:textId="17A44148" w:rsidR="00FB264E" w:rsidRPr="00286EF3" w:rsidRDefault="00FB264E" w:rsidP="00FB264E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F000F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3F9BE361" w14:textId="6101B0B6" w:rsidR="00FB264E" w:rsidRPr="004E36D8" w:rsidRDefault="007E4127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11185,64</w:t>
            </w:r>
          </w:p>
        </w:tc>
        <w:tc>
          <w:tcPr>
            <w:tcW w:w="632" w:type="pct"/>
            <w:shd w:val="clear" w:color="auto" w:fill="auto"/>
          </w:tcPr>
          <w:p w14:paraId="5A6ED162" w14:textId="1A658DE7" w:rsidR="00FB264E" w:rsidRPr="004E36D8" w:rsidRDefault="00317EB4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9895,49</w:t>
            </w:r>
          </w:p>
        </w:tc>
        <w:tc>
          <w:tcPr>
            <w:tcW w:w="651" w:type="pct"/>
            <w:shd w:val="clear" w:color="auto" w:fill="auto"/>
          </w:tcPr>
          <w:p w14:paraId="686391F0" w14:textId="5AE43220" w:rsidR="00FB264E" w:rsidRPr="004E36D8" w:rsidRDefault="00317EB4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9895,49</w:t>
            </w:r>
          </w:p>
        </w:tc>
      </w:tr>
      <w:tr w:rsidR="00FB264E" w:rsidRPr="00286EF3" w14:paraId="1056FB9C" w14:textId="77777777" w:rsidTr="00286EF3">
        <w:trPr>
          <w:cantSplit/>
        </w:trPr>
        <w:tc>
          <w:tcPr>
            <w:tcW w:w="230" w:type="pct"/>
            <w:vMerge/>
            <w:shd w:val="clear" w:color="auto" w:fill="auto"/>
          </w:tcPr>
          <w:p w14:paraId="04048D88" w14:textId="77777777" w:rsidR="00FB264E" w:rsidRPr="00286EF3" w:rsidRDefault="00FB264E" w:rsidP="00FB264E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3DB64D95" w14:textId="2155E296" w:rsidR="00FB264E" w:rsidRPr="00286EF3" w:rsidRDefault="00FB264E" w:rsidP="00FB264E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4E36D8">
              <w:rPr>
                <w:b/>
                <w:sz w:val="22"/>
                <w:szCs w:val="22"/>
                <w:lang w:val="ru-RU"/>
              </w:rPr>
              <w:t>Зоны рекреационного назначения</w:t>
            </w:r>
          </w:p>
        </w:tc>
        <w:tc>
          <w:tcPr>
            <w:tcW w:w="685" w:type="pct"/>
            <w:shd w:val="clear" w:color="auto" w:fill="auto"/>
          </w:tcPr>
          <w:p w14:paraId="15CB294B" w14:textId="13692B92" w:rsidR="00FB264E" w:rsidRPr="00286EF3" w:rsidRDefault="00FB264E" w:rsidP="00FB264E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F000F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2DFBE5C2" w14:textId="7F63EB2F" w:rsidR="00FB264E" w:rsidRPr="004E36D8" w:rsidRDefault="00317EB4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4019,33</w:t>
            </w:r>
          </w:p>
        </w:tc>
        <w:tc>
          <w:tcPr>
            <w:tcW w:w="632" w:type="pct"/>
            <w:shd w:val="clear" w:color="auto" w:fill="auto"/>
          </w:tcPr>
          <w:p w14:paraId="33AA1034" w14:textId="37426A0D" w:rsidR="00FB264E" w:rsidRPr="004E36D8" w:rsidRDefault="00317EB4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4028,03</w:t>
            </w:r>
          </w:p>
        </w:tc>
        <w:tc>
          <w:tcPr>
            <w:tcW w:w="651" w:type="pct"/>
            <w:shd w:val="clear" w:color="auto" w:fill="auto"/>
          </w:tcPr>
          <w:p w14:paraId="1E3C74BB" w14:textId="3020D661" w:rsidR="00FB264E" w:rsidRPr="004E36D8" w:rsidRDefault="00317EB4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4028,03</w:t>
            </w:r>
          </w:p>
        </w:tc>
      </w:tr>
      <w:tr w:rsidR="00FB264E" w:rsidRPr="00286EF3" w14:paraId="0540B431" w14:textId="77777777" w:rsidTr="00FB264E">
        <w:trPr>
          <w:cantSplit/>
          <w:trHeight w:val="50"/>
        </w:trPr>
        <w:tc>
          <w:tcPr>
            <w:tcW w:w="230" w:type="pct"/>
            <w:vMerge/>
            <w:shd w:val="clear" w:color="auto" w:fill="auto"/>
          </w:tcPr>
          <w:p w14:paraId="5A3CB20E" w14:textId="77777777" w:rsidR="00FB264E" w:rsidRPr="00286EF3" w:rsidRDefault="00FB264E" w:rsidP="00FB264E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6587A624" w14:textId="3DF59073" w:rsidR="00FB264E" w:rsidRPr="00286EF3" w:rsidRDefault="00FB264E" w:rsidP="00FB264E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4E36D8">
              <w:rPr>
                <w:b/>
                <w:sz w:val="22"/>
                <w:szCs w:val="22"/>
                <w:lang w:val="ru-RU"/>
              </w:rPr>
              <w:t>Зоны специального назначения</w:t>
            </w:r>
          </w:p>
        </w:tc>
        <w:tc>
          <w:tcPr>
            <w:tcW w:w="685" w:type="pct"/>
            <w:shd w:val="clear" w:color="auto" w:fill="auto"/>
          </w:tcPr>
          <w:p w14:paraId="1FFDA8DE" w14:textId="44B92D4C" w:rsidR="00FB264E" w:rsidRPr="00286EF3" w:rsidRDefault="00FB264E" w:rsidP="00FB264E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F000F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614414CD" w14:textId="18E51FD8" w:rsidR="00FB264E" w:rsidRPr="004E36D8" w:rsidRDefault="007E4127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17,75</w:t>
            </w:r>
          </w:p>
        </w:tc>
        <w:tc>
          <w:tcPr>
            <w:tcW w:w="632" w:type="pct"/>
            <w:shd w:val="clear" w:color="auto" w:fill="auto"/>
          </w:tcPr>
          <w:p w14:paraId="0BDEF99B" w14:textId="29036043" w:rsidR="00FB264E" w:rsidRPr="004E36D8" w:rsidRDefault="007E4127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17,75</w:t>
            </w:r>
          </w:p>
        </w:tc>
        <w:tc>
          <w:tcPr>
            <w:tcW w:w="651" w:type="pct"/>
            <w:shd w:val="clear" w:color="auto" w:fill="auto"/>
          </w:tcPr>
          <w:p w14:paraId="041A6FD3" w14:textId="0190A610" w:rsidR="00FB264E" w:rsidRPr="004E36D8" w:rsidRDefault="007E4127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17,75</w:t>
            </w:r>
          </w:p>
        </w:tc>
      </w:tr>
      <w:tr w:rsidR="00FB264E" w:rsidRPr="00286EF3" w14:paraId="4BBB8E2F" w14:textId="77777777" w:rsidTr="00286EF3">
        <w:trPr>
          <w:cantSplit/>
        </w:trPr>
        <w:tc>
          <w:tcPr>
            <w:tcW w:w="230" w:type="pct"/>
            <w:vMerge/>
            <w:shd w:val="clear" w:color="auto" w:fill="auto"/>
          </w:tcPr>
          <w:p w14:paraId="2FFC9932" w14:textId="77777777" w:rsidR="00FB264E" w:rsidRPr="00286EF3" w:rsidRDefault="00FB264E" w:rsidP="00FB264E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088DD2D2" w14:textId="37B8478B" w:rsidR="00FB264E" w:rsidRPr="00286EF3" w:rsidRDefault="00FB264E" w:rsidP="00FB264E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4E36D8">
              <w:rPr>
                <w:b/>
                <w:sz w:val="22"/>
                <w:szCs w:val="22"/>
                <w:lang w:val="ru-RU"/>
              </w:rPr>
              <w:t>Зона акваторий</w:t>
            </w:r>
          </w:p>
        </w:tc>
        <w:tc>
          <w:tcPr>
            <w:tcW w:w="685" w:type="pct"/>
            <w:shd w:val="clear" w:color="auto" w:fill="auto"/>
          </w:tcPr>
          <w:p w14:paraId="43DD6E3C" w14:textId="0F0B8B5D" w:rsidR="00FB264E" w:rsidRPr="00286EF3" w:rsidRDefault="00FB264E" w:rsidP="00FB264E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EF000F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20DACEE0" w14:textId="112C70A8" w:rsidR="00FB264E" w:rsidRPr="004E36D8" w:rsidRDefault="00317EB4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317EB4">
              <w:rPr>
                <w:color w:val="000000"/>
                <w:sz w:val="22"/>
                <w:szCs w:val="22"/>
                <w:lang w:val="ru-RU"/>
              </w:rPr>
              <w:t>27566</w:t>
            </w:r>
            <w:r w:rsidR="00FE580B">
              <w:rPr>
                <w:color w:val="000000"/>
                <w:sz w:val="22"/>
                <w:szCs w:val="22"/>
                <w:lang w:val="ru-RU"/>
              </w:rPr>
              <w:t>,00</w:t>
            </w:r>
          </w:p>
        </w:tc>
        <w:tc>
          <w:tcPr>
            <w:tcW w:w="632" w:type="pct"/>
            <w:shd w:val="clear" w:color="auto" w:fill="auto"/>
          </w:tcPr>
          <w:p w14:paraId="053F25B8" w14:textId="70EA8C4F" w:rsidR="00FB264E" w:rsidRPr="004E36D8" w:rsidRDefault="00317EB4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317EB4">
              <w:rPr>
                <w:color w:val="000000"/>
                <w:sz w:val="22"/>
                <w:szCs w:val="22"/>
                <w:lang w:val="ru-RU"/>
              </w:rPr>
              <w:t>27566</w:t>
            </w:r>
            <w:r w:rsidR="00FE580B">
              <w:rPr>
                <w:color w:val="000000"/>
                <w:sz w:val="22"/>
                <w:szCs w:val="22"/>
                <w:lang w:val="ru-RU"/>
              </w:rPr>
              <w:t>,00</w:t>
            </w:r>
          </w:p>
        </w:tc>
        <w:tc>
          <w:tcPr>
            <w:tcW w:w="651" w:type="pct"/>
            <w:shd w:val="clear" w:color="auto" w:fill="auto"/>
          </w:tcPr>
          <w:p w14:paraId="6296BC1D" w14:textId="7115A423" w:rsidR="00FB264E" w:rsidRPr="004E36D8" w:rsidRDefault="00317EB4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317EB4">
              <w:rPr>
                <w:color w:val="000000"/>
                <w:sz w:val="22"/>
                <w:szCs w:val="22"/>
                <w:lang w:val="ru-RU"/>
              </w:rPr>
              <w:t>27566</w:t>
            </w:r>
            <w:r w:rsidR="00FE580B">
              <w:rPr>
                <w:color w:val="000000"/>
                <w:sz w:val="22"/>
                <w:szCs w:val="22"/>
                <w:lang w:val="ru-RU"/>
              </w:rPr>
              <w:t>,00</w:t>
            </w:r>
          </w:p>
        </w:tc>
      </w:tr>
      <w:tr w:rsidR="00FB264E" w:rsidRPr="00286EF3" w14:paraId="7E7909CB" w14:textId="77777777" w:rsidTr="007E7313">
        <w:trPr>
          <w:cantSplit/>
        </w:trPr>
        <w:tc>
          <w:tcPr>
            <w:tcW w:w="230" w:type="pct"/>
            <w:vMerge w:val="restart"/>
            <w:shd w:val="clear" w:color="auto" w:fill="auto"/>
          </w:tcPr>
          <w:p w14:paraId="1E3214E3" w14:textId="77777777" w:rsidR="00FB264E" w:rsidRPr="00286EF3" w:rsidRDefault="00FB264E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bookmarkStart w:id="88" w:name="_Hlk466903816"/>
            <w:bookmarkStart w:id="89" w:name="_Hlk466903845"/>
            <w:r w:rsidRPr="00286EF3">
              <w:rPr>
                <w:b/>
                <w:sz w:val="22"/>
                <w:szCs w:val="22"/>
                <w:lang w:val="ru-RU"/>
              </w:rPr>
              <w:t>1.2</w:t>
            </w:r>
          </w:p>
        </w:tc>
        <w:tc>
          <w:tcPr>
            <w:tcW w:w="1965" w:type="pct"/>
            <w:shd w:val="clear" w:color="auto" w:fill="auto"/>
          </w:tcPr>
          <w:p w14:paraId="0257FECB" w14:textId="77777777" w:rsidR="00FB264E" w:rsidRPr="00286EF3" w:rsidRDefault="00FB264E" w:rsidP="00952831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Общая площадь земель в границах населенных пунктов, в том числе:</w:t>
            </w:r>
          </w:p>
        </w:tc>
        <w:tc>
          <w:tcPr>
            <w:tcW w:w="685" w:type="pct"/>
            <w:shd w:val="clear" w:color="auto" w:fill="auto"/>
          </w:tcPr>
          <w:p w14:paraId="04D65950" w14:textId="77777777" w:rsidR="00FB264E" w:rsidRPr="00286EF3" w:rsidRDefault="00FB264E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2E2D01F2" w14:textId="4274824D" w:rsidR="00FB264E" w:rsidRPr="008F4795" w:rsidRDefault="00FB264E" w:rsidP="00952831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530,96</w:t>
            </w:r>
          </w:p>
        </w:tc>
        <w:tc>
          <w:tcPr>
            <w:tcW w:w="632" w:type="pct"/>
            <w:shd w:val="clear" w:color="auto" w:fill="auto"/>
          </w:tcPr>
          <w:p w14:paraId="2AD76D76" w14:textId="70DB81C1" w:rsidR="00FB264E" w:rsidRPr="00286EF3" w:rsidRDefault="00FB264E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530,96</w:t>
            </w:r>
          </w:p>
        </w:tc>
        <w:tc>
          <w:tcPr>
            <w:tcW w:w="651" w:type="pct"/>
            <w:shd w:val="clear" w:color="auto" w:fill="auto"/>
          </w:tcPr>
          <w:p w14:paraId="0FB06E02" w14:textId="300DAF64" w:rsidR="00FB264E" w:rsidRPr="00286EF3" w:rsidRDefault="00FB264E" w:rsidP="00952831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530,96</w:t>
            </w:r>
          </w:p>
        </w:tc>
      </w:tr>
      <w:tr w:rsidR="00FB264E" w:rsidRPr="00286EF3" w14:paraId="5D8ED2F8" w14:textId="77777777" w:rsidTr="007E7313">
        <w:trPr>
          <w:cantSplit/>
        </w:trPr>
        <w:tc>
          <w:tcPr>
            <w:tcW w:w="230" w:type="pct"/>
            <w:vMerge/>
            <w:shd w:val="clear" w:color="auto" w:fill="auto"/>
          </w:tcPr>
          <w:p w14:paraId="4220808D" w14:textId="77777777" w:rsidR="00FB264E" w:rsidRPr="00286EF3" w:rsidRDefault="00FB264E" w:rsidP="00FB264E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73F07643" w14:textId="5A9DF82E" w:rsidR="00FB264E" w:rsidRPr="00286EF3" w:rsidRDefault="00FB264E" w:rsidP="00FB264E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4E36D8">
              <w:rPr>
                <w:b/>
                <w:sz w:val="22"/>
                <w:szCs w:val="22"/>
                <w:lang w:val="ru-RU"/>
              </w:rPr>
              <w:t>с. Боровое</w:t>
            </w:r>
          </w:p>
        </w:tc>
        <w:tc>
          <w:tcPr>
            <w:tcW w:w="685" w:type="pct"/>
            <w:shd w:val="clear" w:color="auto" w:fill="auto"/>
          </w:tcPr>
          <w:p w14:paraId="6AF5EEC2" w14:textId="2D84E51E" w:rsidR="00FB264E" w:rsidRPr="00286EF3" w:rsidRDefault="00FB264E" w:rsidP="00FB264E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B973DA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77D58395" w14:textId="6646D337" w:rsid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3493A">
              <w:rPr>
                <w:color w:val="000000"/>
                <w:sz w:val="22"/>
                <w:szCs w:val="22"/>
                <w:lang w:val="ru-RU"/>
              </w:rPr>
              <w:t>340,4</w:t>
            </w:r>
            <w:r w:rsidR="00FE580B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632" w:type="pct"/>
            <w:shd w:val="clear" w:color="auto" w:fill="auto"/>
          </w:tcPr>
          <w:p w14:paraId="5525D5C0" w14:textId="73ED8010" w:rsid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3493A">
              <w:rPr>
                <w:color w:val="000000"/>
                <w:sz w:val="22"/>
                <w:szCs w:val="22"/>
                <w:lang w:val="ru-RU"/>
              </w:rPr>
              <w:t>340,4</w:t>
            </w:r>
            <w:r w:rsidR="00823DE0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651" w:type="pct"/>
            <w:shd w:val="clear" w:color="auto" w:fill="auto"/>
          </w:tcPr>
          <w:p w14:paraId="278612E0" w14:textId="7956ED94" w:rsid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3493A">
              <w:rPr>
                <w:color w:val="000000"/>
                <w:sz w:val="22"/>
                <w:szCs w:val="22"/>
                <w:lang w:val="ru-RU"/>
              </w:rPr>
              <w:t>340,4</w:t>
            </w:r>
            <w:r w:rsidR="00823DE0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FB264E" w:rsidRPr="00286EF3" w14:paraId="59EC6DB0" w14:textId="77777777" w:rsidTr="007E7313">
        <w:trPr>
          <w:cantSplit/>
        </w:trPr>
        <w:tc>
          <w:tcPr>
            <w:tcW w:w="230" w:type="pct"/>
            <w:vMerge/>
            <w:shd w:val="clear" w:color="auto" w:fill="auto"/>
          </w:tcPr>
          <w:p w14:paraId="1675BA00" w14:textId="77777777" w:rsidR="00FB264E" w:rsidRPr="00286EF3" w:rsidRDefault="00FB264E" w:rsidP="00FB264E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3D6D3D4F" w14:textId="0962D199" w:rsidR="00FB264E" w:rsidRPr="00286EF3" w:rsidRDefault="00FB264E" w:rsidP="00FB264E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4E36D8">
              <w:rPr>
                <w:b/>
                <w:sz w:val="22"/>
                <w:szCs w:val="22"/>
                <w:lang w:val="ru-RU"/>
              </w:rPr>
              <w:t>с. Береговое</w:t>
            </w:r>
          </w:p>
        </w:tc>
        <w:tc>
          <w:tcPr>
            <w:tcW w:w="685" w:type="pct"/>
            <w:shd w:val="clear" w:color="auto" w:fill="auto"/>
          </w:tcPr>
          <w:p w14:paraId="22D5D917" w14:textId="5E568D7B" w:rsidR="00FB264E" w:rsidRPr="00286EF3" w:rsidRDefault="00FB264E" w:rsidP="00FB264E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B973DA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00F61596" w14:textId="16E54C11" w:rsid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3493A">
              <w:rPr>
                <w:color w:val="000000"/>
                <w:sz w:val="22"/>
                <w:szCs w:val="22"/>
                <w:lang w:val="ru-RU"/>
              </w:rPr>
              <w:t>115,1</w:t>
            </w:r>
            <w:r w:rsidR="00823DE0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632" w:type="pct"/>
            <w:shd w:val="clear" w:color="auto" w:fill="auto"/>
          </w:tcPr>
          <w:p w14:paraId="7BA6C0E1" w14:textId="75A3E10B" w:rsid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3493A">
              <w:rPr>
                <w:color w:val="000000"/>
                <w:sz w:val="22"/>
                <w:szCs w:val="22"/>
                <w:lang w:val="ru-RU"/>
              </w:rPr>
              <w:t>115,1</w:t>
            </w:r>
            <w:r w:rsidR="00823DE0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651" w:type="pct"/>
            <w:shd w:val="clear" w:color="auto" w:fill="auto"/>
          </w:tcPr>
          <w:p w14:paraId="47426A14" w14:textId="2AFD5E08" w:rsid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3493A">
              <w:rPr>
                <w:color w:val="000000"/>
                <w:sz w:val="22"/>
                <w:szCs w:val="22"/>
                <w:lang w:val="ru-RU"/>
              </w:rPr>
              <w:t>115,1</w:t>
            </w:r>
            <w:r w:rsidR="00823DE0">
              <w:rPr>
                <w:color w:val="000000"/>
                <w:sz w:val="22"/>
                <w:szCs w:val="22"/>
                <w:lang w:val="ru-RU"/>
              </w:rPr>
              <w:t>0</w:t>
            </w:r>
          </w:p>
        </w:tc>
      </w:tr>
      <w:tr w:rsidR="00FB264E" w:rsidRPr="00286EF3" w14:paraId="3012F055" w14:textId="77777777" w:rsidTr="007E7313">
        <w:trPr>
          <w:cantSplit/>
        </w:trPr>
        <w:tc>
          <w:tcPr>
            <w:tcW w:w="230" w:type="pct"/>
            <w:vMerge/>
            <w:shd w:val="clear" w:color="auto" w:fill="auto"/>
          </w:tcPr>
          <w:p w14:paraId="31B5D254" w14:textId="77777777" w:rsidR="00FB264E" w:rsidRPr="00286EF3" w:rsidRDefault="00FB264E" w:rsidP="00FB264E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27529BDC" w14:textId="34493684" w:rsidR="00FB264E" w:rsidRPr="00286EF3" w:rsidRDefault="00FB264E" w:rsidP="00FB264E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п. П</w:t>
            </w:r>
            <w:r w:rsidRPr="004E36D8">
              <w:rPr>
                <w:b/>
                <w:sz w:val="22"/>
                <w:szCs w:val="22"/>
                <w:lang w:val="ru-RU"/>
              </w:rPr>
              <w:t>рогресс</w:t>
            </w:r>
          </w:p>
        </w:tc>
        <w:tc>
          <w:tcPr>
            <w:tcW w:w="685" w:type="pct"/>
            <w:shd w:val="clear" w:color="auto" w:fill="auto"/>
          </w:tcPr>
          <w:p w14:paraId="27321B5E" w14:textId="397EA2DE" w:rsidR="00FB264E" w:rsidRPr="00286EF3" w:rsidRDefault="00FB264E" w:rsidP="00FB264E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B973DA">
              <w:rPr>
                <w:sz w:val="22"/>
                <w:szCs w:val="22"/>
                <w:lang w:val="ru-RU"/>
              </w:rPr>
              <w:t>га</w:t>
            </w:r>
          </w:p>
        </w:tc>
        <w:tc>
          <w:tcPr>
            <w:tcW w:w="837" w:type="pct"/>
            <w:shd w:val="clear" w:color="auto" w:fill="auto"/>
          </w:tcPr>
          <w:p w14:paraId="4850B3D3" w14:textId="65101BCC" w:rsid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3493A">
              <w:rPr>
                <w:color w:val="000000"/>
                <w:sz w:val="22"/>
                <w:szCs w:val="22"/>
                <w:lang w:val="ru-RU"/>
              </w:rPr>
              <w:t>75,46</w:t>
            </w:r>
          </w:p>
        </w:tc>
        <w:tc>
          <w:tcPr>
            <w:tcW w:w="632" w:type="pct"/>
            <w:shd w:val="clear" w:color="auto" w:fill="auto"/>
          </w:tcPr>
          <w:p w14:paraId="5B0F74DA" w14:textId="59D0AFD0" w:rsid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3493A">
              <w:rPr>
                <w:color w:val="000000"/>
                <w:sz w:val="22"/>
                <w:szCs w:val="22"/>
                <w:lang w:val="ru-RU"/>
              </w:rPr>
              <w:t>75,46</w:t>
            </w:r>
          </w:p>
        </w:tc>
        <w:tc>
          <w:tcPr>
            <w:tcW w:w="651" w:type="pct"/>
            <w:shd w:val="clear" w:color="auto" w:fill="auto"/>
          </w:tcPr>
          <w:p w14:paraId="7B02A8CE" w14:textId="10FE9B6B" w:rsidR="00FB264E" w:rsidRDefault="00FB264E" w:rsidP="00FB264E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3493A">
              <w:rPr>
                <w:color w:val="000000"/>
                <w:sz w:val="22"/>
                <w:szCs w:val="22"/>
                <w:lang w:val="ru-RU"/>
              </w:rPr>
              <w:t>75,46</w:t>
            </w:r>
          </w:p>
        </w:tc>
      </w:tr>
      <w:bookmarkEnd w:id="88"/>
      <w:bookmarkEnd w:id="89"/>
      <w:tr w:rsidR="00AE50C4" w:rsidRPr="00286EF3" w14:paraId="3F4DD6DE" w14:textId="77777777" w:rsidTr="00AE50C4">
        <w:trPr>
          <w:cantSplit/>
        </w:trPr>
        <w:tc>
          <w:tcPr>
            <w:tcW w:w="5000" w:type="pct"/>
            <w:gridSpan w:val="6"/>
            <w:shd w:val="clear" w:color="auto" w:fill="auto"/>
          </w:tcPr>
          <w:p w14:paraId="205A3271" w14:textId="0C4A2016" w:rsidR="00AE50C4" w:rsidRPr="00286EF3" w:rsidRDefault="00AE50C4" w:rsidP="00952831">
            <w:pPr>
              <w:pStyle w:val="a0"/>
              <w:ind w:firstLine="0"/>
              <w:jc w:val="center"/>
              <w:rPr>
                <w:sz w:val="22"/>
                <w:szCs w:val="22"/>
                <w:highlight w:val="cyan"/>
                <w:lang w:val="ru-RU"/>
              </w:rPr>
            </w:pPr>
            <w:r w:rsidRPr="00286EF3">
              <w:rPr>
                <w:b/>
                <w:sz w:val="22"/>
                <w:szCs w:val="22"/>
              </w:rPr>
              <w:t>II</w:t>
            </w:r>
            <w:r w:rsidRPr="00286EF3">
              <w:rPr>
                <w:b/>
                <w:sz w:val="22"/>
                <w:szCs w:val="22"/>
                <w:lang w:val="ru-RU"/>
              </w:rPr>
              <w:t>. Население</w:t>
            </w:r>
          </w:p>
        </w:tc>
      </w:tr>
      <w:tr w:rsidR="00AD519C" w:rsidRPr="00286EF3" w14:paraId="3FEC46BF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2838D6DF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2.1</w:t>
            </w:r>
          </w:p>
        </w:tc>
        <w:tc>
          <w:tcPr>
            <w:tcW w:w="1965" w:type="pct"/>
            <w:shd w:val="clear" w:color="auto" w:fill="auto"/>
          </w:tcPr>
          <w:p w14:paraId="2797E2C9" w14:textId="77777777" w:rsidR="00AD519C" w:rsidRPr="00286EF3" w:rsidRDefault="00AD519C" w:rsidP="00952831">
            <w:pPr>
              <w:pStyle w:val="a0"/>
              <w:ind w:left="47"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Численность населения</w:t>
            </w:r>
          </w:p>
        </w:tc>
        <w:tc>
          <w:tcPr>
            <w:tcW w:w="685" w:type="pct"/>
            <w:shd w:val="clear" w:color="auto" w:fill="auto"/>
          </w:tcPr>
          <w:p w14:paraId="08E3EE39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чел.</w:t>
            </w:r>
          </w:p>
        </w:tc>
        <w:tc>
          <w:tcPr>
            <w:tcW w:w="837" w:type="pct"/>
            <w:shd w:val="clear" w:color="auto" w:fill="auto"/>
          </w:tcPr>
          <w:p w14:paraId="2B36B2D6" w14:textId="3F84E64A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2943</w:t>
            </w:r>
          </w:p>
        </w:tc>
        <w:tc>
          <w:tcPr>
            <w:tcW w:w="632" w:type="pct"/>
            <w:shd w:val="clear" w:color="auto" w:fill="auto"/>
          </w:tcPr>
          <w:p w14:paraId="466CFAAF" w14:textId="25BF6873" w:rsidR="00AD519C" w:rsidRPr="00286EF3" w:rsidRDefault="00563487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563487">
              <w:rPr>
                <w:sz w:val="22"/>
                <w:szCs w:val="22"/>
                <w:lang w:val="ru-RU"/>
              </w:rPr>
              <w:t>2972</w:t>
            </w:r>
          </w:p>
        </w:tc>
        <w:tc>
          <w:tcPr>
            <w:tcW w:w="651" w:type="pct"/>
            <w:shd w:val="clear" w:color="auto" w:fill="auto"/>
          </w:tcPr>
          <w:p w14:paraId="6C778312" w14:textId="0F22D5B3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2994</w:t>
            </w:r>
          </w:p>
        </w:tc>
      </w:tr>
      <w:tr w:rsidR="00AE50C4" w:rsidRPr="00286EF3" w14:paraId="78900D4B" w14:textId="77777777" w:rsidTr="00AE50C4">
        <w:trPr>
          <w:cantSplit/>
        </w:trPr>
        <w:tc>
          <w:tcPr>
            <w:tcW w:w="5000" w:type="pct"/>
            <w:gridSpan w:val="6"/>
            <w:shd w:val="clear" w:color="auto" w:fill="auto"/>
          </w:tcPr>
          <w:p w14:paraId="6662D4F1" w14:textId="5DD9F06D" w:rsidR="00AE50C4" w:rsidRPr="00286EF3" w:rsidRDefault="00AE50C4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</w:rPr>
              <w:t>III</w:t>
            </w:r>
            <w:r w:rsidRPr="00286EF3">
              <w:rPr>
                <w:b/>
                <w:sz w:val="22"/>
                <w:szCs w:val="22"/>
                <w:lang w:val="ru-RU"/>
              </w:rPr>
              <w:t>. Объекты социального и культурно-бытового обслуживания</w:t>
            </w:r>
          </w:p>
        </w:tc>
      </w:tr>
      <w:tr w:rsidR="00286EF3" w:rsidRPr="00286EF3" w14:paraId="251104E3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495AFE17" w14:textId="77777777" w:rsidR="00286EF3" w:rsidRPr="00286EF3" w:rsidRDefault="00286EF3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</w:rPr>
              <w:t>3</w:t>
            </w:r>
            <w:r w:rsidRPr="00286EF3">
              <w:rPr>
                <w:b/>
                <w:sz w:val="22"/>
                <w:szCs w:val="22"/>
                <w:lang w:val="ru-RU"/>
              </w:rPr>
              <w:t>.1</w:t>
            </w:r>
          </w:p>
        </w:tc>
        <w:tc>
          <w:tcPr>
            <w:tcW w:w="4770" w:type="pct"/>
            <w:gridSpan w:val="5"/>
            <w:shd w:val="clear" w:color="auto" w:fill="auto"/>
          </w:tcPr>
          <w:p w14:paraId="42D29E55" w14:textId="72CDBD06" w:rsidR="00286EF3" w:rsidRPr="00286EF3" w:rsidRDefault="00286EF3" w:rsidP="00952831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Объекты учебно-образовательного назначения</w:t>
            </w:r>
          </w:p>
        </w:tc>
      </w:tr>
      <w:tr w:rsidR="00AD519C" w:rsidRPr="00286EF3" w14:paraId="6B3F070C" w14:textId="77777777" w:rsidTr="00286EF3">
        <w:trPr>
          <w:cantSplit/>
          <w:trHeight w:val="232"/>
        </w:trPr>
        <w:tc>
          <w:tcPr>
            <w:tcW w:w="230" w:type="pct"/>
            <w:shd w:val="clear" w:color="auto" w:fill="auto"/>
          </w:tcPr>
          <w:p w14:paraId="18F5426C" w14:textId="77777777" w:rsidR="00AD519C" w:rsidRPr="00286EF3" w:rsidRDefault="00AD519C" w:rsidP="00952831">
            <w:pPr>
              <w:pStyle w:val="a0"/>
              <w:tabs>
                <w:tab w:val="center" w:pos="235"/>
              </w:tabs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1401E76E" w14:textId="77777777" w:rsidR="00AD519C" w:rsidRPr="00286EF3" w:rsidRDefault="00AD519C" w:rsidP="00952831">
            <w:pPr>
              <w:pStyle w:val="a0"/>
              <w:ind w:left="318"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детские дошкольные учреждения</w:t>
            </w:r>
          </w:p>
        </w:tc>
        <w:tc>
          <w:tcPr>
            <w:tcW w:w="685" w:type="pct"/>
            <w:shd w:val="clear" w:color="auto" w:fill="auto"/>
          </w:tcPr>
          <w:p w14:paraId="2818114C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ед.</w:t>
            </w:r>
          </w:p>
        </w:tc>
        <w:tc>
          <w:tcPr>
            <w:tcW w:w="837" w:type="pct"/>
            <w:shd w:val="clear" w:color="auto" w:fill="auto"/>
          </w:tcPr>
          <w:p w14:paraId="3E5C5C23" w14:textId="79B55A8E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</w:rPr>
            </w:pPr>
            <w:r w:rsidRPr="00286EF3">
              <w:rPr>
                <w:sz w:val="22"/>
                <w:szCs w:val="22"/>
              </w:rPr>
              <w:t>1</w:t>
            </w:r>
          </w:p>
        </w:tc>
        <w:tc>
          <w:tcPr>
            <w:tcW w:w="632" w:type="pct"/>
            <w:shd w:val="clear" w:color="auto" w:fill="auto"/>
          </w:tcPr>
          <w:p w14:paraId="2F567B42" w14:textId="3B16CC75" w:rsidR="00AD519C" w:rsidRPr="00286EF3" w:rsidRDefault="00563487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51" w:type="pct"/>
            <w:shd w:val="clear" w:color="auto" w:fill="auto"/>
          </w:tcPr>
          <w:p w14:paraId="78478826" w14:textId="0B21EB8F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3</w:t>
            </w:r>
          </w:p>
        </w:tc>
      </w:tr>
      <w:tr w:rsidR="00AD519C" w:rsidRPr="00286EF3" w14:paraId="7C5FF8D2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6BFE5144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16808BED" w14:textId="77777777" w:rsidR="00AD519C" w:rsidRPr="00286EF3" w:rsidRDefault="00AD519C" w:rsidP="00952831">
            <w:pPr>
              <w:pStyle w:val="a0"/>
              <w:ind w:left="318"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общеобразовательные школы</w:t>
            </w:r>
          </w:p>
        </w:tc>
        <w:tc>
          <w:tcPr>
            <w:tcW w:w="685" w:type="pct"/>
            <w:shd w:val="clear" w:color="auto" w:fill="auto"/>
          </w:tcPr>
          <w:p w14:paraId="5C84BE11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ед.</w:t>
            </w:r>
          </w:p>
        </w:tc>
        <w:tc>
          <w:tcPr>
            <w:tcW w:w="837" w:type="pct"/>
            <w:shd w:val="clear" w:color="auto" w:fill="auto"/>
          </w:tcPr>
          <w:p w14:paraId="6B7C6A24" w14:textId="3D5FEFE6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32" w:type="pct"/>
            <w:shd w:val="clear" w:color="auto" w:fill="auto"/>
          </w:tcPr>
          <w:p w14:paraId="16E85101" w14:textId="74AE85AF" w:rsidR="00AD519C" w:rsidRPr="00286EF3" w:rsidRDefault="00563487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51" w:type="pct"/>
            <w:shd w:val="clear" w:color="auto" w:fill="auto"/>
          </w:tcPr>
          <w:p w14:paraId="1F00CA5C" w14:textId="23C35032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3</w:t>
            </w:r>
          </w:p>
        </w:tc>
      </w:tr>
      <w:tr w:rsidR="00286EF3" w:rsidRPr="00286EF3" w14:paraId="1EE6AC40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08D9827C" w14:textId="77777777" w:rsidR="00286EF3" w:rsidRPr="00286EF3" w:rsidRDefault="00286EF3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</w:rPr>
              <w:t>3</w:t>
            </w:r>
            <w:r w:rsidRPr="00286EF3">
              <w:rPr>
                <w:b/>
                <w:sz w:val="22"/>
                <w:szCs w:val="22"/>
                <w:lang w:val="ru-RU"/>
              </w:rPr>
              <w:t>.2</w:t>
            </w:r>
          </w:p>
        </w:tc>
        <w:tc>
          <w:tcPr>
            <w:tcW w:w="4770" w:type="pct"/>
            <w:gridSpan w:val="5"/>
            <w:shd w:val="clear" w:color="auto" w:fill="auto"/>
          </w:tcPr>
          <w:p w14:paraId="1B6F7BA2" w14:textId="697847BC" w:rsidR="00286EF3" w:rsidRPr="00286EF3" w:rsidRDefault="00286EF3" w:rsidP="00952831">
            <w:pPr>
              <w:pStyle w:val="a0"/>
              <w:ind w:left="47" w:firstLine="0"/>
              <w:jc w:val="left"/>
              <w:rPr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Объекты здравоохранения</w:t>
            </w:r>
          </w:p>
        </w:tc>
      </w:tr>
      <w:tr w:rsidR="00AD519C" w:rsidRPr="00286EF3" w14:paraId="7C94E5BB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1E80554D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3C55245E" w14:textId="77777777" w:rsidR="00AD519C" w:rsidRPr="00286EF3" w:rsidRDefault="00AD519C" w:rsidP="00952831">
            <w:pPr>
              <w:pStyle w:val="a0"/>
              <w:ind w:left="318"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ФАП</w:t>
            </w:r>
          </w:p>
        </w:tc>
        <w:tc>
          <w:tcPr>
            <w:tcW w:w="685" w:type="pct"/>
            <w:shd w:val="clear" w:color="auto" w:fill="auto"/>
          </w:tcPr>
          <w:p w14:paraId="2961093C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ед.</w:t>
            </w:r>
          </w:p>
        </w:tc>
        <w:tc>
          <w:tcPr>
            <w:tcW w:w="837" w:type="pct"/>
            <w:shd w:val="clear" w:color="auto" w:fill="auto"/>
          </w:tcPr>
          <w:p w14:paraId="0AAC0988" w14:textId="59B20F10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32" w:type="pct"/>
            <w:shd w:val="clear" w:color="auto" w:fill="auto"/>
          </w:tcPr>
          <w:p w14:paraId="7BA7583B" w14:textId="664B7AF7" w:rsidR="00AD519C" w:rsidRPr="00286EF3" w:rsidRDefault="00563487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651" w:type="pct"/>
            <w:shd w:val="clear" w:color="auto" w:fill="auto"/>
          </w:tcPr>
          <w:p w14:paraId="04F66BDE" w14:textId="2A46DD5F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2</w:t>
            </w:r>
          </w:p>
        </w:tc>
      </w:tr>
      <w:tr w:rsidR="00AD519C" w:rsidRPr="00286EF3" w14:paraId="53819010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773E3F13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2A06BDC1" w14:textId="77777777" w:rsidR="00AD519C" w:rsidRPr="00286EF3" w:rsidRDefault="00AD519C" w:rsidP="00952831">
            <w:pPr>
              <w:pStyle w:val="a0"/>
              <w:ind w:left="318"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ВА</w:t>
            </w:r>
          </w:p>
        </w:tc>
        <w:tc>
          <w:tcPr>
            <w:tcW w:w="685" w:type="pct"/>
            <w:shd w:val="clear" w:color="auto" w:fill="auto"/>
          </w:tcPr>
          <w:p w14:paraId="5FAA66B5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ед.</w:t>
            </w:r>
          </w:p>
        </w:tc>
        <w:tc>
          <w:tcPr>
            <w:tcW w:w="837" w:type="pct"/>
            <w:shd w:val="clear" w:color="auto" w:fill="auto"/>
          </w:tcPr>
          <w:p w14:paraId="2733268A" w14:textId="1EF8CE14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32" w:type="pct"/>
            <w:shd w:val="clear" w:color="auto" w:fill="auto"/>
          </w:tcPr>
          <w:p w14:paraId="77A890FF" w14:textId="78B94140" w:rsidR="00AD519C" w:rsidRPr="00286EF3" w:rsidRDefault="00563487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651" w:type="pct"/>
            <w:shd w:val="clear" w:color="auto" w:fill="auto"/>
          </w:tcPr>
          <w:p w14:paraId="705A4E7A" w14:textId="5DF0BDA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1</w:t>
            </w:r>
          </w:p>
        </w:tc>
      </w:tr>
      <w:tr w:rsidR="00286EF3" w:rsidRPr="00286EF3" w14:paraId="0C0460DE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2C808576" w14:textId="77777777" w:rsidR="00286EF3" w:rsidRPr="00286EF3" w:rsidRDefault="00286EF3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</w:rPr>
              <w:t>3</w:t>
            </w:r>
            <w:r w:rsidRPr="00286EF3">
              <w:rPr>
                <w:b/>
                <w:sz w:val="22"/>
                <w:szCs w:val="22"/>
                <w:lang w:val="ru-RU"/>
              </w:rPr>
              <w:t>.3</w:t>
            </w:r>
          </w:p>
        </w:tc>
        <w:tc>
          <w:tcPr>
            <w:tcW w:w="4770" w:type="pct"/>
            <w:gridSpan w:val="5"/>
            <w:shd w:val="clear" w:color="auto" w:fill="auto"/>
          </w:tcPr>
          <w:p w14:paraId="598CDCED" w14:textId="18CF84F8" w:rsidR="00286EF3" w:rsidRPr="00286EF3" w:rsidRDefault="00286EF3" w:rsidP="00952831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Спортивные и физкультурно-оздоровительные объекты</w:t>
            </w:r>
          </w:p>
        </w:tc>
      </w:tr>
      <w:tr w:rsidR="00AD519C" w:rsidRPr="00286EF3" w14:paraId="1CCEEFF3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1F04E64A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  <w:vAlign w:val="center"/>
          </w:tcPr>
          <w:p w14:paraId="1A035CDB" w14:textId="77777777" w:rsidR="00AD519C" w:rsidRPr="00286EF3" w:rsidRDefault="00AD519C" w:rsidP="00952831">
            <w:pPr>
              <w:pStyle w:val="a0"/>
              <w:ind w:left="318"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плоскостные спортивные сооружения</w:t>
            </w:r>
          </w:p>
        </w:tc>
        <w:tc>
          <w:tcPr>
            <w:tcW w:w="685" w:type="pct"/>
            <w:shd w:val="clear" w:color="auto" w:fill="auto"/>
            <w:vAlign w:val="center"/>
          </w:tcPr>
          <w:p w14:paraId="0E0E0B56" w14:textId="77777777" w:rsidR="00AD519C" w:rsidRPr="00286EF3" w:rsidRDefault="00AD519C" w:rsidP="00952831">
            <w:pPr>
              <w:jc w:val="center"/>
              <w:rPr>
                <w:sz w:val="22"/>
                <w:szCs w:val="22"/>
              </w:rPr>
            </w:pPr>
            <w:r w:rsidRPr="00286EF3">
              <w:rPr>
                <w:sz w:val="22"/>
                <w:szCs w:val="22"/>
              </w:rPr>
              <w:t>ед.</w:t>
            </w:r>
          </w:p>
        </w:tc>
        <w:tc>
          <w:tcPr>
            <w:tcW w:w="837" w:type="pct"/>
            <w:shd w:val="clear" w:color="auto" w:fill="auto"/>
            <w:vAlign w:val="center"/>
          </w:tcPr>
          <w:p w14:paraId="4BD5AA8C" w14:textId="2071C77A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32" w:type="pct"/>
            <w:shd w:val="clear" w:color="auto" w:fill="auto"/>
          </w:tcPr>
          <w:p w14:paraId="34E0D4AA" w14:textId="76092730" w:rsidR="00AD519C" w:rsidRPr="00286EF3" w:rsidRDefault="00563487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5EFCA190" w14:textId="0FE08F29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7</w:t>
            </w:r>
          </w:p>
        </w:tc>
      </w:tr>
      <w:tr w:rsidR="00286EF3" w:rsidRPr="00286EF3" w14:paraId="38A66D25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27E5BBAF" w14:textId="77777777" w:rsidR="00286EF3" w:rsidRPr="00286EF3" w:rsidRDefault="00286EF3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</w:rPr>
              <w:t>3</w:t>
            </w:r>
            <w:r w:rsidRPr="00286EF3">
              <w:rPr>
                <w:b/>
                <w:sz w:val="22"/>
                <w:szCs w:val="22"/>
                <w:lang w:val="ru-RU"/>
              </w:rPr>
              <w:t>.4</w:t>
            </w:r>
          </w:p>
        </w:tc>
        <w:tc>
          <w:tcPr>
            <w:tcW w:w="4770" w:type="pct"/>
            <w:gridSpan w:val="5"/>
            <w:shd w:val="clear" w:color="auto" w:fill="auto"/>
          </w:tcPr>
          <w:p w14:paraId="335E0304" w14:textId="304B3D26" w:rsidR="00286EF3" w:rsidRPr="00286EF3" w:rsidRDefault="00286EF3" w:rsidP="00952831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Объекты культурно-досугового назначения</w:t>
            </w:r>
          </w:p>
        </w:tc>
      </w:tr>
      <w:tr w:rsidR="00AD519C" w:rsidRPr="00286EF3" w14:paraId="1AE27D7D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63B60339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58A6994B" w14:textId="77777777" w:rsidR="00AD519C" w:rsidRPr="00286EF3" w:rsidRDefault="00AD519C" w:rsidP="00952831">
            <w:pPr>
              <w:pStyle w:val="a0"/>
              <w:ind w:left="318"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учреждения культуры</w:t>
            </w:r>
          </w:p>
        </w:tc>
        <w:tc>
          <w:tcPr>
            <w:tcW w:w="685" w:type="pct"/>
            <w:shd w:val="clear" w:color="auto" w:fill="auto"/>
          </w:tcPr>
          <w:p w14:paraId="0A53A831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ед.</w:t>
            </w:r>
          </w:p>
        </w:tc>
        <w:tc>
          <w:tcPr>
            <w:tcW w:w="837" w:type="pct"/>
            <w:shd w:val="clear" w:color="auto" w:fill="auto"/>
          </w:tcPr>
          <w:p w14:paraId="46682064" w14:textId="0455CA99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32" w:type="pct"/>
            <w:shd w:val="clear" w:color="auto" w:fill="auto"/>
          </w:tcPr>
          <w:p w14:paraId="76F5E202" w14:textId="58314EDA" w:rsidR="00AD519C" w:rsidRPr="00286EF3" w:rsidRDefault="00563487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651" w:type="pct"/>
            <w:shd w:val="clear" w:color="auto" w:fill="auto"/>
          </w:tcPr>
          <w:p w14:paraId="23AF65D6" w14:textId="29B7459A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5</w:t>
            </w:r>
          </w:p>
        </w:tc>
      </w:tr>
      <w:tr w:rsidR="00286EF3" w:rsidRPr="00286EF3" w14:paraId="1907AE84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7DF4E778" w14:textId="77777777" w:rsidR="00286EF3" w:rsidRPr="00286EF3" w:rsidRDefault="00286EF3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</w:rPr>
              <w:t>3</w:t>
            </w:r>
            <w:r w:rsidRPr="00286EF3">
              <w:rPr>
                <w:b/>
                <w:sz w:val="22"/>
                <w:szCs w:val="22"/>
                <w:lang w:val="ru-RU"/>
              </w:rPr>
              <w:t>.5</w:t>
            </w:r>
          </w:p>
        </w:tc>
        <w:tc>
          <w:tcPr>
            <w:tcW w:w="4770" w:type="pct"/>
            <w:gridSpan w:val="5"/>
            <w:shd w:val="clear" w:color="auto" w:fill="auto"/>
          </w:tcPr>
          <w:p w14:paraId="3760D63D" w14:textId="51EC685A" w:rsidR="00286EF3" w:rsidRPr="00286EF3" w:rsidRDefault="00286EF3" w:rsidP="00952831">
            <w:pPr>
              <w:pStyle w:val="a0"/>
              <w:ind w:left="47"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Объекты торгового назначения</w:t>
            </w:r>
          </w:p>
        </w:tc>
      </w:tr>
      <w:tr w:rsidR="00AD519C" w:rsidRPr="00286EF3" w14:paraId="07BD53F2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56BEB4F3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6D30B48D" w14:textId="77777777" w:rsidR="00AD519C" w:rsidRPr="00286EF3" w:rsidRDefault="00AD519C" w:rsidP="00952831">
            <w:pPr>
              <w:pStyle w:val="a0"/>
              <w:ind w:left="318"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магазины</w:t>
            </w:r>
          </w:p>
        </w:tc>
        <w:tc>
          <w:tcPr>
            <w:tcW w:w="685" w:type="pct"/>
            <w:shd w:val="clear" w:color="auto" w:fill="auto"/>
          </w:tcPr>
          <w:p w14:paraId="008B831B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ед.</w:t>
            </w:r>
          </w:p>
        </w:tc>
        <w:tc>
          <w:tcPr>
            <w:tcW w:w="837" w:type="pct"/>
            <w:shd w:val="clear" w:color="auto" w:fill="auto"/>
          </w:tcPr>
          <w:p w14:paraId="03315C48" w14:textId="10C9758E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632" w:type="pct"/>
            <w:shd w:val="clear" w:color="auto" w:fill="auto"/>
          </w:tcPr>
          <w:p w14:paraId="3995F608" w14:textId="76AAE91E" w:rsidR="00AD519C" w:rsidRPr="00286EF3" w:rsidRDefault="00563487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</w:t>
            </w:r>
          </w:p>
        </w:tc>
        <w:tc>
          <w:tcPr>
            <w:tcW w:w="651" w:type="pct"/>
            <w:shd w:val="clear" w:color="auto" w:fill="auto"/>
          </w:tcPr>
          <w:p w14:paraId="17ADF5D9" w14:textId="5140AF6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15</w:t>
            </w:r>
          </w:p>
        </w:tc>
      </w:tr>
      <w:tr w:rsidR="00286EF3" w:rsidRPr="00286EF3" w14:paraId="57CA75CB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054A2866" w14:textId="77777777" w:rsidR="00286EF3" w:rsidRPr="00286EF3" w:rsidRDefault="00286EF3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</w:rPr>
              <w:t>3</w:t>
            </w:r>
            <w:r w:rsidRPr="00286EF3">
              <w:rPr>
                <w:b/>
                <w:sz w:val="22"/>
                <w:szCs w:val="22"/>
                <w:lang w:val="ru-RU"/>
              </w:rPr>
              <w:t>.6</w:t>
            </w:r>
          </w:p>
        </w:tc>
        <w:tc>
          <w:tcPr>
            <w:tcW w:w="4770" w:type="pct"/>
            <w:gridSpan w:val="5"/>
            <w:shd w:val="clear" w:color="auto" w:fill="auto"/>
          </w:tcPr>
          <w:p w14:paraId="08FC72BD" w14:textId="490C7529" w:rsidR="00286EF3" w:rsidRPr="00286EF3" w:rsidRDefault="00286EF3" w:rsidP="00952831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Объекты общественного питания</w:t>
            </w:r>
          </w:p>
        </w:tc>
      </w:tr>
      <w:tr w:rsidR="00AD519C" w:rsidRPr="00286EF3" w14:paraId="29376B62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0D15C6A0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1771AA11" w14:textId="77777777" w:rsidR="00AD519C" w:rsidRPr="00286EF3" w:rsidRDefault="00AD519C" w:rsidP="00952831">
            <w:pPr>
              <w:pStyle w:val="a0"/>
              <w:ind w:left="318"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общедоступные столовые, кафе</w:t>
            </w:r>
          </w:p>
        </w:tc>
        <w:tc>
          <w:tcPr>
            <w:tcW w:w="685" w:type="pct"/>
            <w:shd w:val="clear" w:color="auto" w:fill="auto"/>
          </w:tcPr>
          <w:p w14:paraId="7E95FBA7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ед.</w:t>
            </w:r>
          </w:p>
        </w:tc>
        <w:tc>
          <w:tcPr>
            <w:tcW w:w="837" w:type="pct"/>
            <w:shd w:val="clear" w:color="auto" w:fill="auto"/>
          </w:tcPr>
          <w:p w14:paraId="5AE43FAF" w14:textId="39424070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632" w:type="pct"/>
            <w:shd w:val="clear" w:color="auto" w:fill="auto"/>
          </w:tcPr>
          <w:p w14:paraId="30AD1584" w14:textId="15BE21A2" w:rsidR="00AD519C" w:rsidRPr="00286EF3" w:rsidRDefault="00563487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651" w:type="pct"/>
            <w:shd w:val="clear" w:color="auto" w:fill="auto"/>
          </w:tcPr>
          <w:p w14:paraId="016C0CE5" w14:textId="1B1FDEA5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-</w:t>
            </w:r>
          </w:p>
        </w:tc>
      </w:tr>
      <w:tr w:rsidR="00AE50C4" w:rsidRPr="00286EF3" w14:paraId="2497E401" w14:textId="77777777" w:rsidTr="00AE50C4">
        <w:trPr>
          <w:cantSplit/>
        </w:trPr>
        <w:tc>
          <w:tcPr>
            <w:tcW w:w="5000" w:type="pct"/>
            <w:gridSpan w:val="6"/>
            <w:shd w:val="clear" w:color="auto" w:fill="auto"/>
          </w:tcPr>
          <w:p w14:paraId="4E1F5F4D" w14:textId="7B1F3DEB" w:rsidR="00AE50C4" w:rsidRPr="00286EF3" w:rsidRDefault="00AE50C4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</w:rPr>
              <w:t>IV</w:t>
            </w:r>
            <w:r w:rsidRPr="00286EF3">
              <w:rPr>
                <w:b/>
                <w:sz w:val="22"/>
                <w:szCs w:val="22"/>
                <w:lang w:val="ru-RU"/>
              </w:rPr>
              <w:t>. Транспорт</w:t>
            </w:r>
          </w:p>
        </w:tc>
      </w:tr>
      <w:tr w:rsidR="00AD519C" w:rsidRPr="00286EF3" w14:paraId="2BD09B84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7212C00B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</w:rPr>
              <w:t>4</w:t>
            </w:r>
            <w:r w:rsidRPr="00286EF3">
              <w:rPr>
                <w:b/>
                <w:sz w:val="22"/>
                <w:szCs w:val="22"/>
                <w:lang w:val="ru-RU"/>
              </w:rPr>
              <w:t>.1</w:t>
            </w:r>
          </w:p>
        </w:tc>
        <w:tc>
          <w:tcPr>
            <w:tcW w:w="1965" w:type="pct"/>
            <w:shd w:val="clear" w:color="auto" w:fill="auto"/>
          </w:tcPr>
          <w:p w14:paraId="545E635A" w14:textId="77777777" w:rsidR="00AD519C" w:rsidRPr="00286EF3" w:rsidRDefault="00AD519C" w:rsidP="00952831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Протяженность автомобильных дорог, в том числе</w:t>
            </w:r>
          </w:p>
        </w:tc>
        <w:tc>
          <w:tcPr>
            <w:tcW w:w="685" w:type="pct"/>
            <w:shd w:val="clear" w:color="auto" w:fill="auto"/>
          </w:tcPr>
          <w:p w14:paraId="44164930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км</w:t>
            </w:r>
          </w:p>
        </w:tc>
        <w:tc>
          <w:tcPr>
            <w:tcW w:w="837" w:type="pct"/>
            <w:shd w:val="clear" w:color="auto" w:fill="auto"/>
          </w:tcPr>
          <w:p w14:paraId="260299F2" w14:textId="14FA1E21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21,779</w:t>
            </w:r>
          </w:p>
        </w:tc>
        <w:tc>
          <w:tcPr>
            <w:tcW w:w="632" w:type="pct"/>
            <w:shd w:val="clear" w:color="auto" w:fill="auto"/>
          </w:tcPr>
          <w:p w14:paraId="64EBA454" w14:textId="04EB0C9D" w:rsidR="00AD519C" w:rsidRPr="00286EF3" w:rsidRDefault="00D5199E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21,779</w:t>
            </w:r>
          </w:p>
        </w:tc>
        <w:tc>
          <w:tcPr>
            <w:tcW w:w="651" w:type="pct"/>
            <w:shd w:val="clear" w:color="auto" w:fill="auto"/>
          </w:tcPr>
          <w:p w14:paraId="4CD894C8" w14:textId="6243FA71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21,779</w:t>
            </w:r>
          </w:p>
        </w:tc>
      </w:tr>
      <w:tr w:rsidR="00AD519C" w:rsidRPr="00286EF3" w14:paraId="18120F51" w14:textId="77777777" w:rsidTr="00D5199E">
        <w:trPr>
          <w:cantSplit/>
        </w:trPr>
        <w:tc>
          <w:tcPr>
            <w:tcW w:w="230" w:type="pct"/>
            <w:shd w:val="clear" w:color="auto" w:fill="auto"/>
          </w:tcPr>
          <w:p w14:paraId="7CEAEF24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5BE53043" w14:textId="77777777" w:rsidR="00AD519C" w:rsidRPr="00286EF3" w:rsidRDefault="00AD519C" w:rsidP="00952831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федеральное значения</w:t>
            </w:r>
          </w:p>
        </w:tc>
        <w:tc>
          <w:tcPr>
            <w:tcW w:w="685" w:type="pct"/>
            <w:shd w:val="clear" w:color="auto" w:fill="auto"/>
          </w:tcPr>
          <w:p w14:paraId="027961AC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км</w:t>
            </w:r>
          </w:p>
        </w:tc>
        <w:tc>
          <w:tcPr>
            <w:tcW w:w="837" w:type="pct"/>
            <w:shd w:val="clear" w:color="auto" w:fill="auto"/>
          </w:tcPr>
          <w:p w14:paraId="4EEF9C1D" w14:textId="2D905612" w:rsidR="00AD519C" w:rsidRPr="00286EF3" w:rsidRDefault="00D5199E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1283" w:type="pct"/>
            <w:gridSpan w:val="2"/>
            <w:shd w:val="clear" w:color="auto" w:fill="auto"/>
          </w:tcPr>
          <w:p w14:paraId="05A4A31C" w14:textId="3F0C1E35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отсутствуют</w:t>
            </w:r>
          </w:p>
        </w:tc>
      </w:tr>
      <w:tr w:rsidR="00AD519C" w:rsidRPr="00286EF3" w14:paraId="1D5B92C3" w14:textId="77777777" w:rsidTr="00D5199E">
        <w:trPr>
          <w:cantSplit/>
        </w:trPr>
        <w:tc>
          <w:tcPr>
            <w:tcW w:w="230" w:type="pct"/>
            <w:shd w:val="clear" w:color="auto" w:fill="auto"/>
          </w:tcPr>
          <w:p w14:paraId="07E24BFE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0F8A14FF" w14:textId="77777777" w:rsidR="00AD519C" w:rsidRPr="00286EF3" w:rsidRDefault="00AD519C" w:rsidP="00952831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регионального значения</w:t>
            </w:r>
          </w:p>
        </w:tc>
        <w:tc>
          <w:tcPr>
            <w:tcW w:w="685" w:type="pct"/>
            <w:shd w:val="clear" w:color="auto" w:fill="auto"/>
          </w:tcPr>
          <w:p w14:paraId="3F5441EE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км</w:t>
            </w:r>
          </w:p>
        </w:tc>
        <w:tc>
          <w:tcPr>
            <w:tcW w:w="837" w:type="pct"/>
            <w:shd w:val="clear" w:color="auto" w:fill="auto"/>
          </w:tcPr>
          <w:p w14:paraId="41A97F55" w14:textId="1542B7CC" w:rsidR="00AD519C" w:rsidRPr="00286EF3" w:rsidRDefault="00D5199E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</w:t>
            </w:r>
          </w:p>
        </w:tc>
        <w:tc>
          <w:tcPr>
            <w:tcW w:w="1283" w:type="pct"/>
            <w:gridSpan w:val="2"/>
            <w:shd w:val="clear" w:color="auto" w:fill="auto"/>
          </w:tcPr>
          <w:p w14:paraId="1E722E01" w14:textId="5944DB9A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отсутствуют</w:t>
            </w:r>
          </w:p>
        </w:tc>
      </w:tr>
      <w:tr w:rsidR="00AD519C" w:rsidRPr="00286EF3" w14:paraId="3D7F0A57" w14:textId="77777777" w:rsidTr="00286EF3">
        <w:trPr>
          <w:cantSplit/>
        </w:trPr>
        <w:tc>
          <w:tcPr>
            <w:tcW w:w="230" w:type="pct"/>
            <w:shd w:val="clear" w:color="auto" w:fill="auto"/>
          </w:tcPr>
          <w:p w14:paraId="5D1A17BB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965" w:type="pct"/>
            <w:shd w:val="clear" w:color="auto" w:fill="auto"/>
          </w:tcPr>
          <w:p w14:paraId="4D0D596B" w14:textId="1AD6966C" w:rsidR="00AD519C" w:rsidRPr="00286EF3" w:rsidRDefault="008F4795" w:rsidP="00932C0E">
            <w:pPr>
              <w:pStyle w:val="a0"/>
              <w:ind w:firstLine="0"/>
              <w:jc w:val="left"/>
              <w:rPr>
                <w:b/>
                <w:sz w:val="22"/>
                <w:szCs w:val="22"/>
                <w:lang w:val="ru-RU"/>
              </w:rPr>
            </w:pPr>
            <w:r w:rsidRPr="00286EF3">
              <w:rPr>
                <w:b/>
                <w:sz w:val="22"/>
                <w:szCs w:val="22"/>
                <w:lang w:val="ru-RU"/>
              </w:rPr>
              <w:t>межмуниципального</w:t>
            </w:r>
            <w:r w:rsidR="00AD519C" w:rsidRPr="00286EF3">
              <w:rPr>
                <w:b/>
                <w:sz w:val="22"/>
                <w:szCs w:val="22"/>
                <w:lang w:val="ru-RU"/>
              </w:rPr>
              <w:t xml:space="preserve"> значения</w:t>
            </w:r>
          </w:p>
        </w:tc>
        <w:tc>
          <w:tcPr>
            <w:tcW w:w="685" w:type="pct"/>
            <w:shd w:val="clear" w:color="auto" w:fill="auto"/>
          </w:tcPr>
          <w:p w14:paraId="142C3AB6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км</w:t>
            </w:r>
          </w:p>
        </w:tc>
        <w:tc>
          <w:tcPr>
            <w:tcW w:w="837" w:type="pct"/>
            <w:shd w:val="clear" w:color="auto" w:fill="auto"/>
          </w:tcPr>
          <w:p w14:paraId="7FD50D9D" w14:textId="2C5241EE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21,779</w:t>
            </w:r>
          </w:p>
        </w:tc>
        <w:tc>
          <w:tcPr>
            <w:tcW w:w="632" w:type="pct"/>
            <w:shd w:val="clear" w:color="auto" w:fill="auto"/>
          </w:tcPr>
          <w:p w14:paraId="3158FBF9" w14:textId="77777777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51" w:type="pct"/>
            <w:shd w:val="clear" w:color="auto" w:fill="auto"/>
          </w:tcPr>
          <w:p w14:paraId="2B783466" w14:textId="1E86B84C" w:rsidR="00AD519C" w:rsidRPr="00286EF3" w:rsidRDefault="00AD519C" w:rsidP="00952831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286EF3">
              <w:rPr>
                <w:sz w:val="22"/>
                <w:szCs w:val="22"/>
                <w:lang w:val="ru-RU"/>
              </w:rPr>
              <w:t>21,779</w:t>
            </w:r>
          </w:p>
        </w:tc>
      </w:tr>
    </w:tbl>
    <w:p w14:paraId="1CD4AD3F" w14:textId="7D9D2140" w:rsidR="00560C1B" w:rsidRPr="00AC0BA5" w:rsidRDefault="00560C1B" w:rsidP="0094271B">
      <w:pPr>
        <w:rPr>
          <w:lang w:eastAsia="ar-SA" w:bidi="en-US"/>
        </w:rPr>
      </w:pPr>
    </w:p>
    <w:sectPr w:rsidR="00560C1B" w:rsidRPr="00AC0BA5" w:rsidSect="00885CD3">
      <w:headerReference w:type="default" r:id="rId16"/>
      <w:footerReference w:type="default" r:id="rId17"/>
      <w:pgSz w:w="11906" w:h="16838"/>
      <w:pgMar w:top="1701" w:right="851" w:bottom="1134" w:left="1701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D5AD9" w14:textId="77777777" w:rsidR="00FF46DE" w:rsidRDefault="00FF46DE" w:rsidP="009D69D2">
      <w:r>
        <w:separator/>
      </w:r>
    </w:p>
  </w:endnote>
  <w:endnote w:type="continuationSeparator" w:id="0">
    <w:p w14:paraId="0B98650E" w14:textId="77777777" w:rsidR="00FF46DE" w:rsidRDefault="00FF46DE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20B0802040204020203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5922831"/>
      <w:docPartObj>
        <w:docPartGallery w:val="Page Numbers (Bottom of Page)"/>
        <w:docPartUnique/>
      </w:docPartObj>
    </w:sdtPr>
    <w:sdtContent>
      <w:p w14:paraId="23A9A02E" w14:textId="7AA57AD5" w:rsidR="00ED2B2A" w:rsidRDefault="00ED2B2A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1AC">
          <w:rPr>
            <w:noProof/>
          </w:rPr>
          <w:t>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15131"/>
    </w:sdtPr>
    <w:sdtContent>
      <w:p w14:paraId="10391F60" w14:textId="76FBC3B4" w:rsidR="007909DA" w:rsidRDefault="007909DA" w:rsidP="005034A6">
        <w:pPr>
          <w:pStyle w:val="af7"/>
          <w:tabs>
            <w:tab w:val="clear" w:pos="4677"/>
            <w:tab w:val="clear" w:pos="9355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62F3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9913848"/>
    </w:sdtPr>
    <w:sdtContent>
      <w:p w14:paraId="6364C780" w14:textId="0A3E20B5" w:rsidR="007909DA" w:rsidRDefault="007909DA" w:rsidP="005034A6">
        <w:pPr>
          <w:pStyle w:val="af7"/>
          <w:tabs>
            <w:tab w:val="clear" w:pos="4677"/>
            <w:tab w:val="clear" w:pos="9355"/>
            <w:tab w:val="right" w:pos="1400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62F3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1B584" w14:textId="77777777" w:rsidR="00FF46DE" w:rsidRDefault="00FF46DE" w:rsidP="009D69D2">
      <w:r>
        <w:separator/>
      </w:r>
    </w:p>
  </w:footnote>
  <w:footnote w:type="continuationSeparator" w:id="0">
    <w:p w14:paraId="1A70D05E" w14:textId="77777777" w:rsidR="00FF46DE" w:rsidRDefault="00FF46DE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B7AE5" w14:textId="77777777" w:rsidR="00A5073F" w:rsidRPr="003B02B8" w:rsidRDefault="00A5073F" w:rsidP="00A5073F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r>
      <w:rPr>
        <w:sz w:val="20"/>
        <w:szCs w:val="20"/>
      </w:rPr>
      <w:t xml:space="preserve">Боровского сельсовета Новосибирского </w:t>
    </w:r>
    <w:r w:rsidRPr="00F045F6">
      <w:rPr>
        <w:sz w:val="20"/>
        <w:szCs w:val="20"/>
      </w:rPr>
      <w:t>района</w:t>
    </w:r>
    <w:r>
      <w:rPr>
        <w:sz w:val="20"/>
        <w:szCs w:val="20"/>
      </w:rPr>
      <w:t xml:space="preserve"> Новосибирской области. Том 2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Материалы по обоснованию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469F6" w14:textId="6E2F7DB0" w:rsidR="007909DA" w:rsidRPr="003B02B8" w:rsidRDefault="007909DA" w:rsidP="00FD7D35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r>
      <w:rPr>
        <w:sz w:val="20"/>
        <w:szCs w:val="20"/>
      </w:rPr>
      <w:t xml:space="preserve">Боровского сельсовета Новосибирского </w:t>
    </w:r>
    <w:r w:rsidRPr="00F045F6">
      <w:rPr>
        <w:sz w:val="20"/>
        <w:szCs w:val="20"/>
      </w:rPr>
      <w:t>района</w:t>
    </w:r>
    <w:r>
      <w:rPr>
        <w:sz w:val="20"/>
        <w:szCs w:val="20"/>
      </w:rPr>
      <w:t xml:space="preserve"> Новосибирской области. Том 2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Материалы по обоснованию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BDE79" w14:textId="00171DD4" w:rsidR="007909DA" w:rsidRPr="00FD7D35" w:rsidRDefault="007909DA" w:rsidP="00FD7D35">
    <w:pPr>
      <w:pStyle w:val="af5"/>
      <w:pBdr>
        <w:bottom w:val="inset" w:sz="6" w:space="1" w:color="auto"/>
      </w:pBdr>
      <w:spacing w:line="300" w:lineRule="auto"/>
      <w:jc w:val="center"/>
      <w:rPr>
        <w:sz w:val="20"/>
        <w:szCs w:val="20"/>
      </w:rPr>
    </w:pPr>
    <w:r w:rsidRPr="00FD7D35">
      <w:rPr>
        <w:sz w:val="20"/>
        <w:szCs w:val="20"/>
      </w:rPr>
      <w:t xml:space="preserve">Генеральный план </w:t>
    </w:r>
    <w:r>
      <w:rPr>
        <w:sz w:val="20"/>
        <w:szCs w:val="20"/>
      </w:rPr>
      <w:t xml:space="preserve">Боровского </w:t>
    </w:r>
    <w:r w:rsidRPr="00FD7D35">
      <w:rPr>
        <w:sz w:val="20"/>
        <w:szCs w:val="20"/>
      </w:rPr>
      <w:t xml:space="preserve">сельсовета </w:t>
    </w:r>
    <w:r>
      <w:rPr>
        <w:sz w:val="20"/>
        <w:szCs w:val="20"/>
      </w:rPr>
      <w:t>Новосибирского</w:t>
    </w:r>
    <w:r w:rsidRPr="00FD7D35">
      <w:rPr>
        <w:sz w:val="20"/>
        <w:szCs w:val="20"/>
      </w:rPr>
      <w:t xml:space="preserve"> района Новосибирской области.</w:t>
    </w:r>
  </w:p>
  <w:p w14:paraId="408331E7" w14:textId="60B2BB58" w:rsidR="007909DA" w:rsidRPr="003B02B8" w:rsidRDefault="007909DA" w:rsidP="00FD7D35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 w:rsidRPr="00FD7D35">
      <w:rPr>
        <w:sz w:val="20"/>
        <w:szCs w:val="20"/>
      </w:rPr>
      <w:t>Том 2. Материалы по обоснованию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0992218"/>
    <w:multiLevelType w:val="hybridMultilevel"/>
    <w:tmpl w:val="99C46B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432C66"/>
    <w:multiLevelType w:val="hybridMultilevel"/>
    <w:tmpl w:val="0530635A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BE647B"/>
    <w:multiLevelType w:val="hybridMultilevel"/>
    <w:tmpl w:val="0D04AF10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E75A57"/>
    <w:multiLevelType w:val="hybridMultilevel"/>
    <w:tmpl w:val="774C155E"/>
    <w:lvl w:ilvl="0" w:tplc="FB268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2D874D1"/>
    <w:multiLevelType w:val="hybridMultilevel"/>
    <w:tmpl w:val="6D90C570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5D8760A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4A439F8"/>
    <w:multiLevelType w:val="hybridMultilevel"/>
    <w:tmpl w:val="2F90FC86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227EE"/>
    <w:multiLevelType w:val="hybridMultilevel"/>
    <w:tmpl w:val="30F2066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C662BFD"/>
    <w:multiLevelType w:val="hybridMultilevel"/>
    <w:tmpl w:val="9E1C3546"/>
    <w:lvl w:ilvl="0" w:tplc="917E08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A3790A"/>
    <w:multiLevelType w:val="hybridMultilevel"/>
    <w:tmpl w:val="77A21A2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AF25D6"/>
    <w:multiLevelType w:val="hybridMultilevel"/>
    <w:tmpl w:val="803291FA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7311A56"/>
    <w:multiLevelType w:val="hybridMultilevel"/>
    <w:tmpl w:val="05805024"/>
    <w:lvl w:ilvl="0" w:tplc="0D4A33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16"/>
  </w:num>
  <w:num w:numId="4">
    <w:abstractNumId w:val="30"/>
  </w:num>
  <w:num w:numId="5">
    <w:abstractNumId w:val="22"/>
  </w:num>
  <w:num w:numId="6">
    <w:abstractNumId w:val="17"/>
  </w:num>
  <w:num w:numId="7">
    <w:abstractNumId w:val="20"/>
  </w:num>
  <w:num w:numId="8">
    <w:abstractNumId w:val="27"/>
  </w:num>
  <w:num w:numId="9">
    <w:abstractNumId w:val="29"/>
  </w:num>
  <w:num w:numId="10">
    <w:abstractNumId w:val="25"/>
  </w:num>
  <w:num w:numId="11">
    <w:abstractNumId w:val="31"/>
  </w:num>
  <w:num w:numId="12">
    <w:abstractNumId w:val="24"/>
  </w:num>
  <w:num w:numId="13">
    <w:abstractNumId w:val="19"/>
  </w:num>
  <w:num w:numId="14">
    <w:abstractNumId w:val="26"/>
  </w:num>
  <w:num w:numId="15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442"/>
    <w:rsid w:val="00002957"/>
    <w:rsid w:val="00003316"/>
    <w:rsid w:val="000034D8"/>
    <w:rsid w:val="0000390C"/>
    <w:rsid w:val="0000425C"/>
    <w:rsid w:val="0000468B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DD7"/>
    <w:rsid w:val="00007FAB"/>
    <w:rsid w:val="00010DA7"/>
    <w:rsid w:val="00011D70"/>
    <w:rsid w:val="00011E2C"/>
    <w:rsid w:val="0001322F"/>
    <w:rsid w:val="0001359F"/>
    <w:rsid w:val="00013A89"/>
    <w:rsid w:val="00014079"/>
    <w:rsid w:val="000151F2"/>
    <w:rsid w:val="0001614A"/>
    <w:rsid w:val="00016606"/>
    <w:rsid w:val="00016873"/>
    <w:rsid w:val="000169FA"/>
    <w:rsid w:val="00016B09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91D"/>
    <w:rsid w:val="00026AF0"/>
    <w:rsid w:val="00026B6E"/>
    <w:rsid w:val="00027399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4399"/>
    <w:rsid w:val="00044EA7"/>
    <w:rsid w:val="0004518B"/>
    <w:rsid w:val="00045D0E"/>
    <w:rsid w:val="00045E12"/>
    <w:rsid w:val="00045F5A"/>
    <w:rsid w:val="00046411"/>
    <w:rsid w:val="00046BE9"/>
    <w:rsid w:val="000474E4"/>
    <w:rsid w:val="00050150"/>
    <w:rsid w:val="00050BD4"/>
    <w:rsid w:val="00050C8E"/>
    <w:rsid w:val="0005166D"/>
    <w:rsid w:val="000519CE"/>
    <w:rsid w:val="00051DF4"/>
    <w:rsid w:val="000520EA"/>
    <w:rsid w:val="00052479"/>
    <w:rsid w:val="00052521"/>
    <w:rsid w:val="0005257C"/>
    <w:rsid w:val="00052E58"/>
    <w:rsid w:val="00053143"/>
    <w:rsid w:val="00053A53"/>
    <w:rsid w:val="00053A6F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C36"/>
    <w:rsid w:val="00060D15"/>
    <w:rsid w:val="00061939"/>
    <w:rsid w:val="00062F88"/>
    <w:rsid w:val="0006301E"/>
    <w:rsid w:val="00063386"/>
    <w:rsid w:val="00063EE2"/>
    <w:rsid w:val="00063F91"/>
    <w:rsid w:val="00064D6F"/>
    <w:rsid w:val="00065DB8"/>
    <w:rsid w:val="00065F90"/>
    <w:rsid w:val="00066186"/>
    <w:rsid w:val="00066D5B"/>
    <w:rsid w:val="00066EC2"/>
    <w:rsid w:val="00067F55"/>
    <w:rsid w:val="00070C02"/>
    <w:rsid w:val="00070E55"/>
    <w:rsid w:val="00070EF2"/>
    <w:rsid w:val="00071502"/>
    <w:rsid w:val="0007220E"/>
    <w:rsid w:val="0007222F"/>
    <w:rsid w:val="00073C5E"/>
    <w:rsid w:val="00074275"/>
    <w:rsid w:val="000742FC"/>
    <w:rsid w:val="00074354"/>
    <w:rsid w:val="0007440E"/>
    <w:rsid w:val="00074453"/>
    <w:rsid w:val="000748E5"/>
    <w:rsid w:val="000750AE"/>
    <w:rsid w:val="0007555A"/>
    <w:rsid w:val="0007633B"/>
    <w:rsid w:val="000763B8"/>
    <w:rsid w:val="000768D1"/>
    <w:rsid w:val="0007696C"/>
    <w:rsid w:val="000771E6"/>
    <w:rsid w:val="000773A0"/>
    <w:rsid w:val="00077ABB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4E9C"/>
    <w:rsid w:val="00085C82"/>
    <w:rsid w:val="000868C1"/>
    <w:rsid w:val="00086E99"/>
    <w:rsid w:val="00087BEE"/>
    <w:rsid w:val="00087F8D"/>
    <w:rsid w:val="00090458"/>
    <w:rsid w:val="000904B2"/>
    <w:rsid w:val="00090CA8"/>
    <w:rsid w:val="00091652"/>
    <w:rsid w:val="00091C17"/>
    <w:rsid w:val="000920F7"/>
    <w:rsid w:val="00092441"/>
    <w:rsid w:val="0009262D"/>
    <w:rsid w:val="000933BD"/>
    <w:rsid w:val="000935BE"/>
    <w:rsid w:val="00094127"/>
    <w:rsid w:val="00094193"/>
    <w:rsid w:val="000953C7"/>
    <w:rsid w:val="000963A0"/>
    <w:rsid w:val="000965D8"/>
    <w:rsid w:val="000965DD"/>
    <w:rsid w:val="00096D87"/>
    <w:rsid w:val="00097564"/>
    <w:rsid w:val="00097792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764"/>
    <w:rsid w:val="000A3926"/>
    <w:rsid w:val="000A4BEA"/>
    <w:rsid w:val="000A677C"/>
    <w:rsid w:val="000A75D9"/>
    <w:rsid w:val="000A7641"/>
    <w:rsid w:val="000A79A3"/>
    <w:rsid w:val="000A7CE9"/>
    <w:rsid w:val="000B01ED"/>
    <w:rsid w:val="000B0458"/>
    <w:rsid w:val="000B09B8"/>
    <w:rsid w:val="000B0DBB"/>
    <w:rsid w:val="000B1719"/>
    <w:rsid w:val="000B178A"/>
    <w:rsid w:val="000B1C98"/>
    <w:rsid w:val="000B2694"/>
    <w:rsid w:val="000B3CF5"/>
    <w:rsid w:val="000B3FF3"/>
    <w:rsid w:val="000B3FFE"/>
    <w:rsid w:val="000B549D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13F5"/>
    <w:rsid w:val="000C14AD"/>
    <w:rsid w:val="000C2085"/>
    <w:rsid w:val="000C2FE7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F23"/>
    <w:rsid w:val="000D524C"/>
    <w:rsid w:val="000D555F"/>
    <w:rsid w:val="000D651C"/>
    <w:rsid w:val="000D686B"/>
    <w:rsid w:val="000D6E20"/>
    <w:rsid w:val="000D7697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E95"/>
    <w:rsid w:val="000E2E98"/>
    <w:rsid w:val="000E3BDF"/>
    <w:rsid w:val="000E4279"/>
    <w:rsid w:val="000E4840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C17"/>
    <w:rsid w:val="000F2ECA"/>
    <w:rsid w:val="000F2F99"/>
    <w:rsid w:val="000F3401"/>
    <w:rsid w:val="000F4ACB"/>
    <w:rsid w:val="000F51A1"/>
    <w:rsid w:val="000F5B3A"/>
    <w:rsid w:val="000F6119"/>
    <w:rsid w:val="000F630E"/>
    <w:rsid w:val="000F63A9"/>
    <w:rsid w:val="000F72F6"/>
    <w:rsid w:val="000F78ED"/>
    <w:rsid w:val="000F7F1E"/>
    <w:rsid w:val="00100AA8"/>
    <w:rsid w:val="00100CFA"/>
    <w:rsid w:val="00101ADC"/>
    <w:rsid w:val="00103090"/>
    <w:rsid w:val="00103EE4"/>
    <w:rsid w:val="00104727"/>
    <w:rsid w:val="0010488E"/>
    <w:rsid w:val="00104C4A"/>
    <w:rsid w:val="0010531A"/>
    <w:rsid w:val="00105CDE"/>
    <w:rsid w:val="00106021"/>
    <w:rsid w:val="0010698D"/>
    <w:rsid w:val="00106A08"/>
    <w:rsid w:val="00106DDE"/>
    <w:rsid w:val="00106F30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4276"/>
    <w:rsid w:val="00114D32"/>
    <w:rsid w:val="001153F4"/>
    <w:rsid w:val="00115560"/>
    <w:rsid w:val="001155B5"/>
    <w:rsid w:val="00115A1F"/>
    <w:rsid w:val="00115EFE"/>
    <w:rsid w:val="0011617F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68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27CEB"/>
    <w:rsid w:val="0013032E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3A"/>
    <w:rsid w:val="00134941"/>
    <w:rsid w:val="00134D56"/>
    <w:rsid w:val="00134D82"/>
    <w:rsid w:val="001355A0"/>
    <w:rsid w:val="00135A39"/>
    <w:rsid w:val="00135EFE"/>
    <w:rsid w:val="0013612F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54"/>
    <w:rsid w:val="001422D1"/>
    <w:rsid w:val="00142490"/>
    <w:rsid w:val="00142677"/>
    <w:rsid w:val="00142D40"/>
    <w:rsid w:val="00142F2D"/>
    <w:rsid w:val="0014300C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BE4"/>
    <w:rsid w:val="00157699"/>
    <w:rsid w:val="00157A93"/>
    <w:rsid w:val="00157F2C"/>
    <w:rsid w:val="00160702"/>
    <w:rsid w:val="00160EFC"/>
    <w:rsid w:val="0016100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28E"/>
    <w:rsid w:val="00173DB9"/>
    <w:rsid w:val="00174065"/>
    <w:rsid w:val="0017459E"/>
    <w:rsid w:val="001747AE"/>
    <w:rsid w:val="00174C01"/>
    <w:rsid w:val="00174D21"/>
    <w:rsid w:val="00175605"/>
    <w:rsid w:val="001757DC"/>
    <w:rsid w:val="00176201"/>
    <w:rsid w:val="001762D6"/>
    <w:rsid w:val="001763EC"/>
    <w:rsid w:val="001764F1"/>
    <w:rsid w:val="00177213"/>
    <w:rsid w:val="0017724E"/>
    <w:rsid w:val="00177EB5"/>
    <w:rsid w:val="0018067E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231C"/>
    <w:rsid w:val="00192338"/>
    <w:rsid w:val="00192AE5"/>
    <w:rsid w:val="00192E02"/>
    <w:rsid w:val="00192F6A"/>
    <w:rsid w:val="001930A3"/>
    <w:rsid w:val="001939BB"/>
    <w:rsid w:val="00193EBD"/>
    <w:rsid w:val="001946D4"/>
    <w:rsid w:val="001948C5"/>
    <w:rsid w:val="001950C1"/>
    <w:rsid w:val="001952C4"/>
    <w:rsid w:val="00195A83"/>
    <w:rsid w:val="00196DBE"/>
    <w:rsid w:val="00196FC3"/>
    <w:rsid w:val="001976D2"/>
    <w:rsid w:val="00197981"/>
    <w:rsid w:val="00197DF9"/>
    <w:rsid w:val="001A0C18"/>
    <w:rsid w:val="001A153B"/>
    <w:rsid w:val="001A1C98"/>
    <w:rsid w:val="001A28EB"/>
    <w:rsid w:val="001A35AC"/>
    <w:rsid w:val="001A3B52"/>
    <w:rsid w:val="001A3F60"/>
    <w:rsid w:val="001A4F48"/>
    <w:rsid w:val="001A529F"/>
    <w:rsid w:val="001A5814"/>
    <w:rsid w:val="001A5C25"/>
    <w:rsid w:val="001A5E45"/>
    <w:rsid w:val="001A6695"/>
    <w:rsid w:val="001A7007"/>
    <w:rsid w:val="001B038D"/>
    <w:rsid w:val="001B096E"/>
    <w:rsid w:val="001B0E04"/>
    <w:rsid w:val="001B0F2C"/>
    <w:rsid w:val="001B1C41"/>
    <w:rsid w:val="001B218B"/>
    <w:rsid w:val="001B2D4E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750D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3D0E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0B2C"/>
    <w:rsid w:val="001D15E8"/>
    <w:rsid w:val="001D19D6"/>
    <w:rsid w:val="001D1AA5"/>
    <w:rsid w:val="001D33D5"/>
    <w:rsid w:val="001D3472"/>
    <w:rsid w:val="001D3690"/>
    <w:rsid w:val="001D424B"/>
    <w:rsid w:val="001D4E47"/>
    <w:rsid w:val="001D4EB3"/>
    <w:rsid w:val="001D4EC8"/>
    <w:rsid w:val="001D51C7"/>
    <w:rsid w:val="001D5753"/>
    <w:rsid w:val="001D57A6"/>
    <w:rsid w:val="001D5F9A"/>
    <w:rsid w:val="001D62B0"/>
    <w:rsid w:val="001D6433"/>
    <w:rsid w:val="001D6AB3"/>
    <w:rsid w:val="001D6E5D"/>
    <w:rsid w:val="001D6F99"/>
    <w:rsid w:val="001D7458"/>
    <w:rsid w:val="001D7C8F"/>
    <w:rsid w:val="001E0615"/>
    <w:rsid w:val="001E064A"/>
    <w:rsid w:val="001E0A83"/>
    <w:rsid w:val="001E0EA8"/>
    <w:rsid w:val="001E1137"/>
    <w:rsid w:val="001E155E"/>
    <w:rsid w:val="001E18B5"/>
    <w:rsid w:val="001E2323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C07"/>
    <w:rsid w:val="001E5C56"/>
    <w:rsid w:val="001E6CBC"/>
    <w:rsid w:val="001E73F2"/>
    <w:rsid w:val="001E765A"/>
    <w:rsid w:val="001E77ED"/>
    <w:rsid w:val="001E7D00"/>
    <w:rsid w:val="001F054D"/>
    <w:rsid w:val="001F0AAF"/>
    <w:rsid w:val="001F0ABD"/>
    <w:rsid w:val="001F0CAA"/>
    <w:rsid w:val="001F0D58"/>
    <w:rsid w:val="001F0FAA"/>
    <w:rsid w:val="001F1DE5"/>
    <w:rsid w:val="001F2280"/>
    <w:rsid w:val="001F257D"/>
    <w:rsid w:val="001F280A"/>
    <w:rsid w:val="001F2ED3"/>
    <w:rsid w:val="001F31D3"/>
    <w:rsid w:val="001F3589"/>
    <w:rsid w:val="001F3DD9"/>
    <w:rsid w:val="001F50DB"/>
    <w:rsid w:val="001F5CC9"/>
    <w:rsid w:val="001F625C"/>
    <w:rsid w:val="001F6426"/>
    <w:rsid w:val="001F66DC"/>
    <w:rsid w:val="002002F0"/>
    <w:rsid w:val="00200420"/>
    <w:rsid w:val="00200981"/>
    <w:rsid w:val="0020195F"/>
    <w:rsid w:val="00201B4E"/>
    <w:rsid w:val="002027B8"/>
    <w:rsid w:val="00202B6F"/>
    <w:rsid w:val="00202E32"/>
    <w:rsid w:val="0020331D"/>
    <w:rsid w:val="00203432"/>
    <w:rsid w:val="002034BA"/>
    <w:rsid w:val="00203717"/>
    <w:rsid w:val="00203A19"/>
    <w:rsid w:val="0020404F"/>
    <w:rsid w:val="00204671"/>
    <w:rsid w:val="002047CE"/>
    <w:rsid w:val="00205222"/>
    <w:rsid w:val="002056F2"/>
    <w:rsid w:val="00205D44"/>
    <w:rsid w:val="00206031"/>
    <w:rsid w:val="002070C8"/>
    <w:rsid w:val="00207260"/>
    <w:rsid w:val="00207570"/>
    <w:rsid w:val="00207EBA"/>
    <w:rsid w:val="00207FA1"/>
    <w:rsid w:val="002115BF"/>
    <w:rsid w:val="00212DC4"/>
    <w:rsid w:val="002143C2"/>
    <w:rsid w:val="00215588"/>
    <w:rsid w:val="002156A5"/>
    <w:rsid w:val="00215BB6"/>
    <w:rsid w:val="00216022"/>
    <w:rsid w:val="002160E4"/>
    <w:rsid w:val="002162A5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77E"/>
    <w:rsid w:val="002318B3"/>
    <w:rsid w:val="00232C33"/>
    <w:rsid w:val="0023395B"/>
    <w:rsid w:val="00234376"/>
    <w:rsid w:val="00234850"/>
    <w:rsid w:val="00234C6B"/>
    <w:rsid w:val="002350DE"/>
    <w:rsid w:val="00237F90"/>
    <w:rsid w:val="002403A0"/>
    <w:rsid w:val="002403B1"/>
    <w:rsid w:val="00240754"/>
    <w:rsid w:val="00240CCE"/>
    <w:rsid w:val="00240F2F"/>
    <w:rsid w:val="002415D9"/>
    <w:rsid w:val="002415EB"/>
    <w:rsid w:val="0024171C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8AC"/>
    <w:rsid w:val="00246607"/>
    <w:rsid w:val="00247D38"/>
    <w:rsid w:val="00250C68"/>
    <w:rsid w:val="00250CA9"/>
    <w:rsid w:val="00250EED"/>
    <w:rsid w:val="00251A16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57AD6"/>
    <w:rsid w:val="0026051B"/>
    <w:rsid w:val="0026078A"/>
    <w:rsid w:val="00261573"/>
    <w:rsid w:val="00261CC8"/>
    <w:rsid w:val="00262663"/>
    <w:rsid w:val="00262F64"/>
    <w:rsid w:val="00263412"/>
    <w:rsid w:val="00264429"/>
    <w:rsid w:val="00264A51"/>
    <w:rsid w:val="00264C88"/>
    <w:rsid w:val="00264D64"/>
    <w:rsid w:val="00264DA5"/>
    <w:rsid w:val="00264F15"/>
    <w:rsid w:val="002657B5"/>
    <w:rsid w:val="00265E94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885"/>
    <w:rsid w:val="00271EC8"/>
    <w:rsid w:val="002721F1"/>
    <w:rsid w:val="00272245"/>
    <w:rsid w:val="00272370"/>
    <w:rsid w:val="00272CC6"/>
    <w:rsid w:val="00272D2C"/>
    <w:rsid w:val="0027442C"/>
    <w:rsid w:val="0027442D"/>
    <w:rsid w:val="002748AA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775C0"/>
    <w:rsid w:val="002803F2"/>
    <w:rsid w:val="00280527"/>
    <w:rsid w:val="00280938"/>
    <w:rsid w:val="00280F33"/>
    <w:rsid w:val="002810F5"/>
    <w:rsid w:val="002814CF"/>
    <w:rsid w:val="002817C3"/>
    <w:rsid w:val="002830AB"/>
    <w:rsid w:val="00283130"/>
    <w:rsid w:val="00283B32"/>
    <w:rsid w:val="00283B4C"/>
    <w:rsid w:val="002840A5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6EF3"/>
    <w:rsid w:val="0028765A"/>
    <w:rsid w:val="00287C00"/>
    <w:rsid w:val="00287FF0"/>
    <w:rsid w:val="00290E49"/>
    <w:rsid w:val="00290E7A"/>
    <w:rsid w:val="0029104B"/>
    <w:rsid w:val="002916EA"/>
    <w:rsid w:val="00291887"/>
    <w:rsid w:val="0029207D"/>
    <w:rsid w:val="00293271"/>
    <w:rsid w:val="00294190"/>
    <w:rsid w:val="00294577"/>
    <w:rsid w:val="00294E65"/>
    <w:rsid w:val="00295ADA"/>
    <w:rsid w:val="00295D9C"/>
    <w:rsid w:val="00295F83"/>
    <w:rsid w:val="0029667E"/>
    <w:rsid w:val="00297509"/>
    <w:rsid w:val="002977C6"/>
    <w:rsid w:val="00297854"/>
    <w:rsid w:val="00297D57"/>
    <w:rsid w:val="00297F52"/>
    <w:rsid w:val="002A2308"/>
    <w:rsid w:val="002A3172"/>
    <w:rsid w:val="002A3554"/>
    <w:rsid w:val="002A36A0"/>
    <w:rsid w:val="002A3719"/>
    <w:rsid w:val="002A3784"/>
    <w:rsid w:val="002A386D"/>
    <w:rsid w:val="002A3A2E"/>
    <w:rsid w:val="002A3EDB"/>
    <w:rsid w:val="002A42BE"/>
    <w:rsid w:val="002A47F0"/>
    <w:rsid w:val="002A486C"/>
    <w:rsid w:val="002A4AEF"/>
    <w:rsid w:val="002A54C4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3D8"/>
    <w:rsid w:val="002B3A9F"/>
    <w:rsid w:val="002B41CA"/>
    <w:rsid w:val="002B4B96"/>
    <w:rsid w:val="002B4F27"/>
    <w:rsid w:val="002B5060"/>
    <w:rsid w:val="002B542B"/>
    <w:rsid w:val="002B5A5D"/>
    <w:rsid w:val="002B5D66"/>
    <w:rsid w:val="002B5F74"/>
    <w:rsid w:val="002B6561"/>
    <w:rsid w:val="002B6674"/>
    <w:rsid w:val="002B6B43"/>
    <w:rsid w:val="002B6FB9"/>
    <w:rsid w:val="002B6FC3"/>
    <w:rsid w:val="002B70EA"/>
    <w:rsid w:val="002B7BBE"/>
    <w:rsid w:val="002C0B33"/>
    <w:rsid w:val="002C0B76"/>
    <w:rsid w:val="002C21A3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D5"/>
    <w:rsid w:val="002D02BD"/>
    <w:rsid w:val="002D08A2"/>
    <w:rsid w:val="002D0B84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72D"/>
    <w:rsid w:val="002D48A2"/>
    <w:rsid w:val="002D4C05"/>
    <w:rsid w:val="002D4C1B"/>
    <w:rsid w:val="002D4CA6"/>
    <w:rsid w:val="002D4ECD"/>
    <w:rsid w:val="002D5426"/>
    <w:rsid w:val="002D57EC"/>
    <w:rsid w:val="002D6326"/>
    <w:rsid w:val="002D64CD"/>
    <w:rsid w:val="002D685C"/>
    <w:rsid w:val="002D7028"/>
    <w:rsid w:val="002D7189"/>
    <w:rsid w:val="002D7229"/>
    <w:rsid w:val="002D7239"/>
    <w:rsid w:val="002D7341"/>
    <w:rsid w:val="002D7D77"/>
    <w:rsid w:val="002D7F01"/>
    <w:rsid w:val="002E0091"/>
    <w:rsid w:val="002E0551"/>
    <w:rsid w:val="002E0FB5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364"/>
    <w:rsid w:val="002E774F"/>
    <w:rsid w:val="002F0026"/>
    <w:rsid w:val="002F1325"/>
    <w:rsid w:val="002F2258"/>
    <w:rsid w:val="002F28AA"/>
    <w:rsid w:val="002F294F"/>
    <w:rsid w:val="002F2E13"/>
    <w:rsid w:val="002F3397"/>
    <w:rsid w:val="002F42E8"/>
    <w:rsid w:val="002F44D2"/>
    <w:rsid w:val="002F5272"/>
    <w:rsid w:val="002F5352"/>
    <w:rsid w:val="002F5D1D"/>
    <w:rsid w:val="002F64A6"/>
    <w:rsid w:val="002F6710"/>
    <w:rsid w:val="002F69D4"/>
    <w:rsid w:val="002F740E"/>
    <w:rsid w:val="002F7442"/>
    <w:rsid w:val="002F78B0"/>
    <w:rsid w:val="0030003A"/>
    <w:rsid w:val="0030009C"/>
    <w:rsid w:val="00300AED"/>
    <w:rsid w:val="0030149C"/>
    <w:rsid w:val="0030189B"/>
    <w:rsid w:val="003020EE"/>
    <w:rsid w:val="003022BD"/>
    <w:rsid w:val="00302B4A"/>
    <w:rsid w:val="00302EB6"/>
    <w:rsid w:val="003030EB"/>
    <w:rsid w:val="0030389E"/>
    <w:rsid w:val="00303DE6"/>
    <w:rsid w:val="003041BE"/>
    <w:rsid w:val="00304440"/>
    <w:rsid w:val="00304C3B"/>
    <w:rsid w:val="00305084"/>
    <w:rsid w:val="003056BC"/>
    <w:rsid w:val="00305C06"/>
    <w:rsid w:val="00305C1F"/>
    <w:rsid w:val="00305FFC"/>
    <w:rsid w:val="00306533"/>
    <w:rsid w:val="0030658C"/>
    <w:rsid w:val="0030660E"/>
    <w:rsid w:val="00306B81"/>
    <w:rsid w:val="003075B9"/>
    <w:rsid w:val="00307939"/>
    <w:rsid w:val="00307BCA"/>
    <w:rsid w:val="00307C5B"/>
    <w:rsid w:val="00307FF2"/>
    <w:rsid w:val="00310BC1"/>
    <w:rsid w:val="00310C4F"/>
    <w:rsid w:val="00310F62"/>
    <w:rsid w:val="003113B4"/>
    <w:rsid w:val="003113F9"/>
    <w:rsid w:val="0031146B"/>
    <w:rsid w:val="003115AC"/>
    <w:rsid w:val="0031220A"/>
    <w:rsid w:val="00312C28"/>
    <w:rsid w:val="00312C77"/>
    <w:rsid w:val="003133C8"/>
    <w:rsid w:val="003135A9"/>
    <w:rsid w:val="003137C9"/>
    <w:rsid w:val="00313BB3"/>
    <w:rsid w:val="00313ED5"/>
    <w:rsid w:val="003142D8"/>
    <w:rsid w:val="00314503"/>
    <w:rsid w:val="0031460A"/>
    <w:rsid w:val="00315179"/>
    <w:rsid w:val="0031529B"/>
    <w:rsid w:val="00315916"/>
    <w:rsid w:val="003161CF"/>
    <w:rsid w:val="003163BB"/>
    <w:rsid w:val="003163C0"/>
    <w:rsid w:val="00316D77"/>
    <w:rsid w:val="00316E70"/>
    <w:rsid w:val="00317250"/>
    <w:rsid w:val="003172A2"/>
    <w:rsid w:val="0031732F"/>
    <w:rsid w:val="003175A7"/>
    <w:rsid w:val="0031772E"/>
    <w:rsid w:val="003178C0"/>
    <w:rsid w:val="00317EB4"/>
    <w:rsid w:val="00320007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4D3"/>
    <w:rsid w:val="0033482C"/>
    <w:rsid w:val="00334B5A"/>
    <w:rsid w:val="00335453"/>
    <w:rsid w:val="00335AE2"/>
    <w:rsid w:val="00335E93"/>
    <w:rsid w:val="00336587"/>
    <w:rsid w:val="00336654"/>
    <w:rsid w:val="00337136"/>
    <w:rsid w:val="0033752F"/>
    <w:rsid w:val="0034074D"/>
    <w:rsid w:val="00340D78"/>
    <w:rsid w:val="003411B9"/>
    <w:rsid w:val="0034157E"/>
    <w:rsid w:val="003416E6"/>
    <w:rsid w:val="003419F5"/>
    <w:rsid w:val="00341E00"/>
    <w:rsid w:val="0034291B"/>
    <w:rsid w:val="003436AF"/>
    <w:rsid w:val="0034551E"/>
    <w:rsid w:val="00345823"/>
    <w:rsid w:val="00345CBE"/>
    <w:rsid w:val="003461CA"/>
    <w:rsid w:val="003467DC"/>
    <w:rsid w:val="00346A82"/>
    <w:rsid w:val="003472EA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A1E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A09"/>
    <w:rsid w:val="00360FE8"/>
    <w:rsid w:val="00361943"/>
    <w:rsid w:val="003624A2"/>
    <w:rsid w:val="0036264A"/>
    <w:rsid w:val="00362796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78C"/>
    <w:rsid w:val="003669BA"/>
    <w:rsid w:val="00366FE9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202"/>
    <w:rsid w:val="00371ABD"/>
    <w:rsid w:val="003720CC"/>
    <w:rsid w:val="00372992"/>
    <w:rsid w:val="00372A94"/>
    <w:rsid w:val="0037310A"/>
    <w:rsid w:val="0037345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6CA1"/>
    <w:rsid w:val="003772B9"/>
    <w:rsid w:val="00377314"/>
    <w:rsid w:val="003779D5"/>
    <w:rsid w:val="00377CB6"/>
    <w:rsid w:val="00377FB8"/>
    <w:rsid w:val="00380434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28B6"/>
    <w:rsid w:val="003832C5"/>
    <w:rsid w:val="00383E15"/>
    <w:rsid w:val="00384057"/>
    <w:rsid w:val="00384511"/>
    <w:rsid w:val="00385780"/>
    <w:rsid w:val="003867AC"/>
    <w:rsid w:val="00386E63"/>
    <w:rsid w:val="00387603"/>
    <w:rsid w:val="00387A11"/>
    <w:rsid w:val="0039013C"/>
    <w:rsid w:val="00390C3E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877"/>
    <w:rsid w:val="00395EFA"/>
    <w:rsid w:val="003965D3"/>
    <w:rsid w:val="0039738A"/>
    <w:rsid w:val="00397AC6"/>
    <w:rsid w:val="00397BBD"/>
    <w:rsid w:val="00397C6A"/>
    <w:rsid w:val="003A0155"/>
    <w:rsid w:val="003A0C83"/>
    <w:rsid w:val="003A1626"/>
    <w:rsid w:val="003A17F2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CCD"/>
    <w:rsid w:val="003A7E26"/>
    <w:rsid w:val="003B0318"/>
    <w:rsid w:val="003B19FA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809"/>
    <w:rsid w:val="003B4E5E"/>
    <w:rsid w:val="003B5D69"/>
    <w:rsid w:val="003B712E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846"/>
    <w:rsid w:val="003C6D2E"/>
    <w:rsid w:val="003C78E2"/>
    <w:rsid w:val="003D0F4A"/>
    <w:rsid w:val="003D2551"/>
    <w:rsid w:val="003D2ECD"/>
    <w:rsid w:val="003D39FD"/>
    <w:rsid w:val="003D412F"/>
    <w:rsid w:val="003D4CF7"/>
    <w:rsid w:val="003D51E8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BE2"/>
    <w:rsid w:val="003E23D9"/>
    <w:rsid w:val="003E2489"/>
    <w:rsid w:val="003E267D"/>
    <w:rsid w:val="003E2680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0F56"/>
    <w:rsid w:val="003F1608"/>
    <w:rsid w:val="003F1F86"/>
    <w:rsid w:val="003F280C"/>
    <w:rsid w:val="003F2855"/>
    <w:rsid w:val="003F508E"/>
    <w:rsid w:val="003F55C1"/>
    <w:rsid w:val="003F5B1F"/>
    <w:rsid w:val="003F6C4A"/>
    <w:rsid w:val="003F7891"/>
    <w:rsid w:val="003F79CA"/>
    <w:rsid w:val="003F7AB4"/>
    <w:rsid w:val="003F7D5A"/>
    <w:rsid w:val="003F7F28"/>
    <w:rsid w:val="004007B9"/>
    <w:rsid w:val="00400AA9"/>
    <w:rsid w:val="00400EA3"/>
    <w:rsid w:val="0040163C"/>
    <w:rsid w:val="00401E5A"/>
    <w:rsid w:val="00404126"/>
    <w:rsid w:val="00404808"/>
    <w:rsid w:val="00404A18"/>
    <w:rsid w:val="00405469"/>
    <w:rsid w:val="0040660D"/>
    <w:rsid w:val="004067BF"/>
    <w:rsid w:val="00406AE5"/>
    <w:rsid w:val="00406E2E"/>
    <w:rsid w:val="004073C8"/>
    <w:rsid w:val="00407436"/>
    <w:rsid w:val="0041028F"/>
    <w:rsid w:val="0041060A"/>
    <w:rsid w:val="00410B2C"/>
    <w:rsid w:val="00411C8F"/>
    <w:rsid w:val="00411FDE"/>
    <w:rsid w:val="00412372"/>
    <w:rsid w:val="004125FF"/>
    <w:rsid w:val="00412CF9"/>
    <w:rsid w:val="00412E66"/>
    <w:rsid w:val="004135D6"/>
    <w:rsid w:val="00413854"/>
    <w:rsid w:val="004139A1"/>
    <w:rsid w:val="00413E1F"/>
    <w:rsid w:val="00413EDF"/>
    <w:rsid w:val="0041575E"/>
    <w:rsid w:val="00416076"/>
    <w:rsid w:val="004160F1"/>
    <w:rsid w:val="00416E01"/>
    <w:rsid w:val="0041705B"/>
    <w:rsid w:val="00417687"/>
    <w:rsid w:val="00417F56"/>
    <w:rsid w:val="00420018"/>
    <w:rsid w:val="0042007A"/>
    <w:rsid w:val="00420287"/>
    <w:rsid w:val="0042091D"/>
    <w:rsid w:val="0042101A"/>
    <w:rsid w:val="0042158F"/>
    <w:rsid w:val="00421827"/>
    <w:rsid w:val="00422195"/>
    <w:rsid w:val="004223C3"/>
    <w:rsid w:val="00422BA8"/>
    <w:rsid w:val="00422BAD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603C"/>
    <w:rsid w:val="004260D2"/>
    <w:rsid w:val="004260D7"/>
    <w:rsid w:val="004276EA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5657"/>
    <w:rsid w:val="0043595E"/>
    <w:rsid w:val="00435DA4"/>
    <w:rsid w:val="00435E6E"/>
    <w:rsid w:val="00436550"/>
    <w:rsid w:val="00436556"/>
    <w:rsid w:val="0043684A"/>
    <w:rsid w:val="00436DF5"/>
    <w:rsid w:val="0044063A"/>
    <w:rsid w:val="00440FF1"/>
    <w:rsid w:val="004410E6"/>
    <w:rsid w:val="00442124"/>
    <w:rsid w:val="0044236E"/>
    <w:rsid w:val="0044322A"/>
    <w:rsid w:val="00443312"/>
    <w:rsid w:val="004437C2"/>
    <w:rsid w:val="004439C4"/>
    <w:rsid w:val="00443DAB"/>
    <w:rsid w:val="0044417F"/>
    <w:rsid w:val="00445780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DA0"/>
    <w:rsid w:val="00452E24"/>
    <w:rsid w:val="00452F41"/>
    <w:rsid w:val="004531DE"/>
    <w:rsid w:val="00453C20"/>
    <w:rsid w:val="00453E70"/>
    <w:rsid w:val="00454148"/>
    <w:rsid w:val="00454219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B6"/>
    <w:rsid w:val="004578EA"/>
    <w:rsid w:val="00457A51"/>
    <w:rsid w:val="00457AD1"/>
    <w:rsid w:val="004605F3"/>
    <w:rsid w:val="00460C16"/>
    <w:rsid w:val="004629FB"/>
    <w:rsid w:val="0046379C"/>
    <w:rsid w:val="00463C70"/>
    <w:rsid w:val="00464B80"/>
    <w:rsid w:val="004658EE"/>
    <w:rsid w:val="004659B8"/>
    <w:rsid w:val="00466DBF"/>
    <w:rsid w:val="00467AE7"/>
    <w:rsid w:val="00467CED"/>
    <w:rsid w:val="00470027"/>
    <w:rsid w:val="0047022D"/>
    <w:rsid w:val="00470C8E"/>
    <w:rsid w:val="004717D2"/>
    <w:rsid w:val="0047180C"/>
    <w:rsid w:val="00471916"/>
    <w:rsid w:val="00472029"/>
    <w:rsid w:val="004723A0"/>
    <w:rsid w:val="00472F0E"/>
    <w:rsid w:val="004731AA"/>
    <w:rsid w:val="004731E7"/>
    <w:rsid w:val="00473381"/>
    <w:rsid w:val="004736AE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6144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9C9"/>
    <w:rsid w:val="00493FA4"/>
    <w:rsid w:val="004943C0"/>
    <w:rsid w:val="0049539F"/>
    <w:rsid w:val="004954E3"/>
    <w:rsid w:val="0049591E"/>
    <w:rsid w:val="004959F2"/>
    <w:rsid w:val="00495A5C"/>
    <w:rsid w:val="004962E3"/>
    <w:rsid w:val="004968C6"/>
    <w:rsid w:val="00496BE8"/>
    <w:rsid w:val="004A01F2"/>
    <w:rsid w:val="004A1BFF"/>
    <w:rsid w:val="004A23E2"/>
    <w:rsid w:val="004A244F"/>
    <w:rsid w:val="004A24DF"/>
    <w:rsid w:val="004A2E1F"/>
    <w:rsid w:val="004A37A1"/>
    <w:rsid w:val="004A4904"/>
    <w:rsid w:val="004A6CE2"/>
    <w:rsid w:val="004A6D6F"/>
    <w:rsid w:val="004A6F37"/>
    <w:rsid w:val="004A72C8"/>
    <w:rsid w:val="004A7F2D"/>
    <w:rsid w:val="004B02BC"/>
    <w:rsid w:val="004B1B8A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62FA"/>
    <w:rsid w:val="004B6F42"/>
    <w:rsid w:val="004B74B7"/>
    <w:rsid w:val="004B78B7"/>
    <w:rsid w:val="004B7A20"/>
    <w:rsid w:val="004B7E3E"/>
    <w:rsid w:val="004C01E5"/>
    <w:rsid w:val="004C04BB"/>
    <w:rsid w:val="004C0A85"/>
    <w:rsid w:val="004C0B2A"/>
    <w:rsid w:val="004C0BCD"/>
    <w:rsid w:val="004C140E"/>
    <w:rsid w:val="004C16EA"/>
    <w:rsid w:val="004C1A80"/>
    <w:rsid w:val="004C2FFE"/>
    <w:rsid w:val="004C311F"/>
    <w:rsid w:val="004C42C5"/>
    <w:rsid w:val="004C4A53"/>
    <w:rsid w:val="004C5071"/>
    <w:rsid w:val="004C56AF"/>
    <w:rsid w:val="004C589B"/>
    <w:rsid w:val="004C5D1F"/>
    <w:rsid w:val="004C620F"/>
    <w:rsid w:val="004C719E"/>
    <w:rsid w:val="004C7428"/>
    <w:rsid w:val="004C77C4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5D7"/>
    <w:rsid w:val="004E0932"/>
    <w:rsid w:val="004E0E29"/>
    <w:rsid w:val="004E1000"/>
    <w:rsid w:val="004E29E4"/>
    <w:rsid w:val="004E34F6"/>
    <w:rsid w:val="004E35DE"/>
    <w:rsid w:val="004E36D8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E7E16"/>
    <w:rsid w:val="004F0669"/>
    <w:rsid w:val="004F06A1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0B73"/>
    <w:rsid w:val="005019AC"/>
    <w:rsid w:val="005019F2"/>
    <w:rsid w:val="005021D2"/>
    <w:rsid w:val="00502469"/>
    <w:rsid w:val="0050250E"/>
    <w:rsid w:val="00502952"/>
    <w:rsid w:val="00502CF5"/>
    <w:rsid w:val="00503484"/>
    <w:rsid w:val="005034A6"/>
    <w:rsid w:val="00503789"/>
    <w:rsid w:val="00503A26"/>
    <w:rsid w:val="00503E8B"/>
    <w:rsid w:val="00504417"/>
    <w:rsid w:val="0050621C"/>
    <w:rsid w:val="00506377"/>
    <w:rsid w:val="00506484"/>
    <w:rsid w:val="0050690A"/>
    <w:rsid w:val="005069CE"/>
    <w:rsid w:val="00506D43"/>
    <w:rsid w:val="00507327"/>
    <w:rsid w:val="0050755A"/>
    <w:rsid w:val="005107F5"/>
    <w:rsid w:val="00510A0F"/>
    <w:rsid w:val="00511104"/>
    <w:rsid w:val="00511755"/>
    <w:rsid w:val="005118F6"/>
    <w:rsid w:val="0051297D"/>
    <w:rsid w:val="00513548"/>
    <w:rsid w:val="00513AE3"/>
    <w:rsid w:val="00513BF3"/>
    <w:rsid w:val="0051512E"/>
    <w:rsid w:val="0051575B"/>
    <w:rsid w:val="0051591F"/>
    <w:rsid w:val="005178AC"/>
    <w:rsid w:val="00517A0A"/>
    <w:rsid w:val="00517EB8"/>
    <w:rsid w:val="00520504"/>
    <w:rsid w:val="0052097B"/>
    <w:rsid w:val="00520C61"/>
    <w:rsid w:val="00521AD5"/>
    <w:rsid w:val="00521BCC"/>
    <w:rsid w:val="0052215F"/>
    <w:rsid w:val="005229FC"/>
    <w:rsid w:val="005232D0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495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51B2"/>
    <w:rsid w:val="00536165"/>
    <w:rsid w:val="005363FA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379"/>
    <w:rsid w:val="00553571"/>
    <w:rsid w:val="00553869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487"/>
    <w:rsid w:val="00563C14"/>
    <w:rsid w:val="00563F72"/>
    <w:rsid w:val="00563FC4"/>
    <w:rsid w:val="0056474E"/>
    <w:rsid w:val="00565281"/>
    <w:rsid w:val="005655E6"/>
    <w:rsid w:val="00566451"/>
    <w:rsid w:val="00567B5E"/>
    <w:rsid w:val="00567CD3"/>
    <w:rsid w:val="00567D23"/>
    <w:rsid w:val="00567D42"/>
    <w:rsid w:val="00570316"/>
    <w:rsid w:val="00570C26"/>
    <w:rsid w:val="005719BF"/>
    <w:rsid w:val="0057274D"/>
    <w:rsid w:val="00573CED"/>
    <w:rsid w:val="00574074"/>
    <w:rsid w:val="00574D2A"/>
    <w:rsid w:val="0057505E"/>
    <w:rsid w:val="00576046"/>
    <w:rsid w:val="005762F7"/>
    <w:rsid w:val="00576334"/>
    <w:rsid w:val="005775B9"/>
    <w:rsid w:val="0057793E"/>
    <w:rsid w:val="00581086"/>
    <w:rsid w:val="00581211"/>
    <w:rsid w:val="0058145D"/>
    <w:rsid w:val="00582EFF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0E9"/>
    <w:rsid w:val="00587171"/>
    <w:rsid w:val="00587A42"/>
    <w:rsid w:val="00590566"/>
    <w:rsid w:val="00590DD8"/>
    <w:rsid w:val="00591346"/>
    <w:rsid w:val="0059134F"/>
    <w:rsid w:val="0059166A"/>
    <w:rsid w:val="0059203E"/>
    <w:rsid w:val="00592F77"/>
    <w:rsid w:val="005932B4"/>
    <w:rsid w:val="00593F79"/>
    <w:rsid w:val="005945E5"/>
    <w:rsid w:val="00595478"/>
    <w:rsid w:val="00595570"/>
    <w:rsid w:val="00595611"/>
    <w:rsid w:val="0059570A"/>
    <w:rsid w:val="0059570C"/>
    <w:rsid w:val="00595856"/>
    <w:rsid w:val="00595889"/>
    <w:rsid w:val="00595A87"/>
    <w:rsid w:val="00595B3C"/>
    <w:rsid w:val="00596A29"/>
    <w:rsid w:val="00597430"/>
    <w:rsid w:val="005979CA"/>
    <w:rsid w:val="005A0B32"/>
    <w:rsid w:val="005A1217"/>
    <w:rsid w:val="005A141A"/>
    <w:rsid w:val="005A1489"/>
    <w:rsid w:val="005A14E8"/>
    <w:rsid w:val="005A20E2"/>
    <w:rsid w:val="005A2FD5"/>
    <w:rsid w:val="005A3088"/>
    <w:rsid w:val="005A3265"/>
    <w:rsid w:val="005A3611"/>
    <w:rsid w:val="005A3993"/>
    <w:rsid w:val="005A3FFA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64EC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F08"/>
    <w:rsid w:val="005C7516"/>
    <w:rsid w:val="005D1ACE"/>
    <w:rsid w:val="005D2076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EF8"/>
    <w:rsid w:val="005D5FCA"/>
    <w:rsid w:val="005D6153"/>
    <w:rsid w:val="005D6971"/>
    <w:rsid w:val="005D6D3C"/>
    <w:rsid w:val="005D705D"/>
    <w:rsid w:val="005D7D8E"/>
    <w:rsid w:val="005E0053"/>
    <w:rsid w:val="005E0615"/>
    <w:rsid w:val="005E0803"/>
    <w:rsid w:val="005E0E55"/>
    <w:rsid w:val="005E19F2"/>
    <w:rsid w:val="005E1D13"/>
    <w:rsid w:val="005E23E2"/>
    <w:rsid w:val="005E27D4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26F7"/>
    <w:rsid w:val="005F28CB"/>
    <w:rsid w:val="005F37A4"/>
    <w:rsid w:val="005F3902"/>
    <w:rsid w:val="005F3B4F"/>
    <w:rsid w:val="005F3D77"/>
    <w:rsid w:val="005F418E"/>
    <w:rsid w:val="005F478B"/>
    <w:rsid w:val="005F5405"/>
    <w:rsid w:val="005F563B"/>
    <w:rsid w:val="005F6B9D"/>
    <w:rsid w:val="005F6C70"/>
    <w:rsid w:val="005F7389"/>
    <w:rsid w:val="005F7C50"/>
    <w:rsid w:val="005F7E32"/>
    <w:rsid w:val="006000A8"/>
    <w:rsid w:val="00600308"/>
    <w:rsid w:val="006006DF"/>
    <w:rsid w:val="0060148F"/>
    <w:rsid w:val="006015D2"/>
    <w:rsid w:val="00601896"/>
    <w:rsid w:val="00601A29"/>
    <w:rsid w:val="00603003"/>
    <w:rsid w:val="006035BF"/>
    <w:rsid w:val="00603E5A"/>
    <w:rsid w:val="006041CB"/>
    <w:rsid w:val="006047C8"/>
    <w:rsid w:val="00604996"/>
    <w:rsid w:val="00605111"/>
    <w:rsid w:val="006054D9"/>
    <w:rsid w:val="0060597A"/>
    <w:rsid w:val="006059B0"/>
    <w:rsid w:val="0060612D"/>
    <w:rsid w:val="0061145A"/>
    <w:rsid w:val="006125C5"/>
    <w:rsid w:val="00612A0C"/>
    <w:rsid w:val="00612B60"/>
    <w:rsid w:val="00614329"/>
    <w:rsid w:val="00614642"/>
    <w:rsid w:val="006146C3"/>
    <w:rsid w:val="00614D57"/>
    <w:rsid w:val="0061537B"/>
    <w:rsid w:val="006154D6"/>
    <w:rsid w:val="00615C62"/>
    <w:rsid w:val="00616191"/>
    <w:rsid w:val="00617B16"/>
    <w:rsid w:val="00620474"/>
    <w:rsid w:val="00620917"/>
    <w:rsid w:val="00620B68"/>
    <w:rsid w:val="00621040"/>
    <w:rsid w:val="006213A1"/>
    <w:rsid w:val="0062159A"/>
    <w:rsid w:val="00622860"/>
    <w:rsid w:val="00622C87"/>
    <w:rsid w:val="00623147"/>
    <w:rsid w:val="0062369E"/>
    <w:rsid w:val="006237B2"/>
    <w:rsid w:val="00623D2B"/>
    <w:rsid w:val="00624005"/>
    <w:rsid w:val="0062427B"/>
    <w:rsid w:val="00624B2F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106E"/>
    <w:rsid w:val="00641175"/>
    <w:rsid w:val="006411DC"/>
    <w:rsid w:val="0064130E"/>
    <w:rsid w:val="00641584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686"/>
    <w:rsid w:val="00647B85"/>
    <w:rsid w:val="00650EC8"/>
    <w:rsid w:val="0065223B"/>
    <w:rsid w:val="006523A1"/>
    <w:rsid w:val="006527D2"/>
    <w:rsid w:val="00653086"/>
    <w:rsid w:val="006531F8"/>
    <w:rsid w:val="00654131"/>
    <w:rsid w:val="0065435A"/>
    <w:rsid w:val="00654790"/>
    <w:rsid w:val="006554A8"/>
    <w:rsid w:val="0065659E"/>
    <w:rsid w:val="006576E2"/>
    <w:rsid w:val="00657D5D"/>
    <w:rsid w:val="0066018E"/>
    <w:rsid w:val="00660243"/>
    <w:rsid w:val="0066079B"/>
    <w:rsid w:val="00660A35"/>
    <w:rsid w:val="00660C47"/>
    <w:rsid w:val="00660E2C"/>
    <w:rsid w:val="00661199"/>
    <w:rsid w:val="00661C2A"/>
    <w:rsid w:val="00662B08"/>
    <w:rsid w:val="00662EA3"/>
    <w:rsid w:val="0066332E"/>
    <w:rsid w:val="00663B54"/>
    <w:rsid w:val="006646C6"/>
    <w:rsid w:val="00665617"/>
    <w:rsid w:val="00665BD2"/>
    <w:rsid w:val="00666750"/>
    <w:rsid w:val="0066689E"/>
    <w:rsid w:val="00667055"/>
    <w:rsid w:val="006675B0"/>
    <w:rsid w:val="00667A52"/>
    <w:rsid w:val="00667B42"/>
    <w:rsid w:val="0067048A"/>
    <w:rsid w:val="00670C6E"/>
    <w:rsid w:val="00671512"/>
    <w:rsid w:val="00671A20"/>
    <w:rsid w:val="00671B74"/>
    <w:rsid w:val="00671BD5"/>
    <w:rsid w:val="0067233E"/>
    <w:rsid w:val="00672562"/>
    <w:rsid w:val="006725F2"/>
    <w:rsid w:val="00672712"/>
    <w:rsid w:val="00672CBC"/>
    <w:rsid w:val="006733A3"/>
    <w:rsid w:val="006733BE"/>
    <w:rsid w:val="0067390D"/>
    <w:rsid w:val="0067411C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2FB4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74C"/>
    <w:rsid w:val="006908AF"/>
    <w:rsid w:val="00691103"/>
    <w:rsid w:val="006913F7"/>
    <w:rsid w:val="0069165A"/>
    <w:rsid w:val="006925AA"/>
    <w:rsid w:val="006927AB"/>
    <w:rsid w:val="0069310E"/>
    <w:rsid w:val="006933A7"/>
    <w:rsid w:val="00693464"/>
    <w:rsid w:val="00693469"/>
    <w:rsid w:val="00693BE0"/>
    <w:rsid w:val="00694357"/>
    <w:rsid w:val="0069442E"/>
    <w:rsid w:val="006944E0"/>
    <w:rsid w:val="006947B1"/>
    <w:rsid w:val="00694886"/>
    <w:rsid w:val="0069509E"/>
    <w:rsid w:val="0069596A"/>
    <w:rsid w:val="00695D30"/>
    <w:rsid w:val="006962F3"/>
    <w:rsid w:val="006965A6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A750C"/>
    <w:rsid w:val="006B0355"/>
    <w:rsid w:val="006B08CC"/>
    <w:rsid w:val="006B0CEC"/>
    <w:rsid w:val="006B0E9B"/>
    <w:rsid w:val="006B1840"/>
    <w:rsid w:val="006B18F4"/>
    <w:rsid w:val="006B2617"/>
    <w:rsid w:val="006B3284"/>
    <w:rsid w:val="006B3BB3"/>
    <w:rsid w:val="006B41FA"/>
    <w:rsid w:val="006B47AE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6DEB"/>
    <w:rsid w:val="006C7138"/>
    <w:rsid w:val="006C73A6"/>
    <w:rsid w:val="006C7557"/>
    <w:rsid w:val="006D016A"/>
    <w:rsid w:val="006D0BBE"/>
    <w:rsid w:val="006D0BEB"/>
    <w:rsid w:val="006D0CA7"/>
    <w:rsid w:val="006D177D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0F1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F0430"/>
    <w:rsid w:val="006F129C"/>
    <w:rsid w:val="006F140C"/>
    <w:rsid w:val="006F147C"/>
    <w:rsid w:val="006F1979"/>
    <w:rsid w:val="006F1B51"/>
    <w:rsid w:val="006F3345"/>
    <w:rsid w:val="006F479B"/>
    <w:rsid w:val="006F5544"/>
    <w:rsid w:val="006F5927"/>
    <w:rsid w:val="006F5ACA"/>
    <w:rsid w:val="006F5E27"/>
    <w:rsid w:val="006F5E9B"/>
    <w:rsid w:val="006F747B"/>
    <w:rsid w:val="006F75B3"/>
    <w:rsid w:val="006F7BA6"/>
    <w:rsid w:val="006F7C78"/>
    <w:rsid w:val="006F7F9E"/>
    <w:rsid w:val="0070034E"/>
    <w:rsid w:val="00700D37"/>
    <w:rsid w:val="00700E41"/>
    <w:rsid w:val="00701A43"/>
    <w:rsid w:val="00701AA6"/>
    <w:rsid w:val="0070238A"/>
    <w:rsid w:val="00702A10"/>
    <w:rsid w:val="00702B7D"/>
    <w:rsid w:val="00703681"/>
    <w:rsid w:val="00703DC5"/>
    <w:rsid w:val="00703F3D"/>
    <w:rsid w:val="00704129"/>
    <w:rsid w:val="007044AF"/>
    <w:rsid w:val="00704A98"/>
    <w:rsid w:val="00704E4B"/>
    <w:rsid w:val="00705487"/>
    <w:rsid w:val="00705848"/>
    <w:rsid w:val="00705A59"/>
    <w:rsid w:val="00706023"/>
    <w:rsid w:val="007069B7"/>
    <w:rsid w:val="0070710E"/>
    <w:rsid w:val="007073ED"/>
    <w:rsid w:val="00707A65"/>
    <w:rsid w:val="007103FC"/>
    <w:rsid w:val="0071055F"/>
    <w:rsid w:val="00710BF8"/>
    <w:rsid w:val="007114FC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688"/>
    <w:rsid w:val="00716BF2"/>
    <w:rsid w:val="00717201"/>
    <w:rsid w:val="00717AF6"/>
    <w:rsid w:val="0072025E"/>
    <w:rsid w:val="00720A3D"/>
    <w:rsid w:val="00720C77"/>
    <w:rsid w:val="007212D1"/>
    <w:rsid w:val="00721905"/>
    <w:rsid w:val="00721E73"/>
    <w:rsid w:val="00723466"/>
    <w:rsid w:val="00723FFC"/>
    <w:rsid w:val="00724277"/>
    <w:rsid w:val="00724879"/>
    <w:rsid w:val="007249FD"/>
    <w:rsid w:val="0072538C"/>
    <w:rsid w:val="00725A64"/>
    <w:rsid w:val="00726D37"/>
    <w:rsid w:val="007278AA"/>
    <w:rsid w:val="00727B7A"/>
    <w:rsid w:val="00727E15"/>
    <w:rsid w:val="0073024A"/>
    <w:rsid w:val="00730AA5"/>
    <w:rsid w:val="00731582"/>
    <w:rsid w:val="00732EA4"/>
    <w:rsid w:val="007332A1"/>
    <w:rsid w:val="007334F9"/>
    <w:rsid w:val="00733B17"/>
    <w:rsid w:val="00734252"/>
    <w:rsid w:val="0073470C"/>
    <w:rsid w:val="007347D5"/>
    <w:rsid w:val="00734DB8"/>
    <w:rsid w:val="007353E3"/>
    <w:rsid w:val="00735BF9"/>
    <w:rsid w:val="00735CD9"/>
    <w:rsid w:val="00736685"/>
    <w:rsid w:val="00736849"/>
    <w:rsid w:val="00736878"/>
    <w:rsid w:val="00737E39"/>
    <w:rsid w:val="0074092D"/>
    <w:rsid w:val="00740DB6"/>
    <w:rsid w:val="00740F45"/>
    <w:rsid w:val="007413D9"/>
    <w:rsid w:val="0074185F"/>
    <w:rsid w:val="00741DE8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7FC"/>
    <w:rsid w:val="00746846"/>
    <w:rsid w:val="00746852"/>
    <w:rsid w:val="00746BC5"/>
    <w:rsid w:val="007475A3"/>
    <w:rsid w:val="00747F66"/>
    <w:rsid w:val="00750567"/>
    <w:rsid w:val="0075074F"/>
    <w:rsid w:val="00750811"/>
    <w:rsid w:val="00750FCF"/>
    <w:rsid w:val="0075151F"/>
    <w:rsid w:val="00751BA1"/>
    <w:rsid w:val="00752026"/>
    <w:rsid w:val="00752AE9"/>
    <w:rsid w:val="00753533"/>
    <w:rsid w:val="007539B8"/>
    <w:rsid w:val="00753BF4"/>
    <w:rsid w:val="0075404F"/>
    <w:rsid w:val="00754A14"/>
    <w:rsid w:val="00755B77"/>
    <w:rsid w:val="00755D11"/>
    <w:rsid w:val="00755F0A"/>
    <w:rsid w:val="0075648D"/>
    <w:rsid w:val="00756666"/>
    <w:rsid w:val="0075693C"/>
    <w:rsid w:val="007569FB"/>
    <w:rsid w:val="00756A7F"/>
    <w:rsid w:val="00757076"/>
    <w:rsid w:val="0075729E"/>
    <w:rsid w:val="0075743E"/>
    <w:rsid w:val="00757F60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5FC8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0933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09DA"/>
    <w:rsid w:val="00791534"/>
    <w:rsid w:val="00791841"/>
    <w:rsid w:val="0079242D"/>
    <w:rsid w:val="0079323F"/>
    <w:rsid w:val="00793569"/>
    <w:rsid w:val="00793A8C"/>
    <w:rsid w:val="007944F9"/>
    <w:rsid w:val="0079494F"/>
    <w:rsid w:val="0079533B"/>
    <w:rsid w:val="00795658"/>
    <w:rsid w:val="007958C4"/>
    <w:rsid w:val="0079602E"/>
    <w:rsid w:val="00796072"/>
    <w:rsid w:val="00796393"/>
    <w:rsid w:val="00796919"/>
    <w:rsid w:val="00797B3B"/>
    <w:rsid w:val="00797E07"/>
    <w:rsid w:val="007A0E5E"/>
    <w:rsid w:val="007A0E68"/>
    <w:rsid w:val="007A10C5"/>
    <w:rsid w:val="007A1781"/>
    <w:rsid w:val="007A279E"/>
    <w:rsid w:val="007A350E"/>
    <w:rsid w:val="007A3933"/>
    <w:rsid w:val="007A3DC5"/>
    <w:rsid w:val="007A4237"/>
    <w:rsid w:val="007A4B1E"/>
    <w:rsid w:val="007A5029"/>
    <w:rsid w:val="007A5611"/>
    <w:rsid w:val="007A62E7"/>
    <w:rsid w:val="007A659C"/>
    <w:rsid w:val="007A6A17"/>
    <w:rsid w:val="007A7155"/>
    <w:rsid w:val="007A7313"/>
    <w:rsid w:val="007A7609"/>
    <w:rsid w:val="007A766A"/>
    <w:rsid w:val="007A7DCE"/>
    <w:rsid w:val="007B018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96A"/>
    <w:rsid w:val="007B3A7B"/>
    <w:rsid w:val="007B3FF9"/>
    <w:rsid w:val="007B571A"/>
    <w:rsid w:val="007B5E71"/>
    <w:rsid w:val="007B7332"/>
    <w:rsid w:val="007C0084"/>
    <w:rsid w:val="007C0401"/>
    <w:rsid w:val="007C0902"/>
    <w:rsid w:val="007C093C"/>
    <w:rsid w:val="007C0A6C"/>
    <w:rsid w:val="007C0D8B"/>
    <w:rsid w:val="007C0F24"/>
    <w:rsid w:val="007C105C"/>
    <w:rsid w:val="007C2380"/>
    <w:rsid w:val="007C2EE8"/>
    <w:rsid w:val="007C3463"/>
    <w:rsid w:val="007C35BC"/>
    <w:rsid w:val="007C4025"/>
    <w:rsid w:val="007C5656"/>
    <w:rsid w:val="007C6794"/>
    <w:rsid w:val="007C75A6"/>
    <w:rsid w:val="007C7861"/>
    <w:rsid w:val="007C7A55"/>
    <w:rsid w:val="007C7D55"/>
    <w:rsid w:val="007C7FB3"/>
    <w:rsid w:val="007D0637"/>
    <w:rsid w:val="007D094E"/>
    <w:rsid w:val="007D0DF4"/>
    <w:rsid w:val="007D28BE"/>
    <w:rsid w:val="007D2B70"/>
    <w:rsid w:val="007D3297"/>
    <w:rsid w:val="007D3DFF"/>
    <w:rsid w:val="007D44EB"/>
    <w:rsid w:val="007D466B"/>
    <w:rsid w:val="007D46B7"/>
    <w:rsid w:val="007D4ABE"/>
    <w:rsid w:val="007D4AD5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4C3"/>
    <w:rsid w:val="007E2801"/>
    <w:rsid w:val="007E2F39"/>
    <w:rsid w:val="007E3892"/>
    <w:rsid w:val="007E39D2"/>
    <w:rsid w:val="007E4127"/>
    <w:rsid w:val="007E4256"/>
    <w:rsid w:val="007E46B5"/>
    <w:rsid w:val="007E4A98"/>
    <w:rsid w:val="007E586A"/>
    <w:rsid w:val="007E5EBB"/>
    <w:rsid w:val="007E6938"/>
    <w:rsid w:val="007E6BC6"/>
    <w:rsid w:val="007E7313"/>
    <w:rsid w:val="007E7B64"/>
    <w:rsid w:val="007F002D"/>
    <w:rsid w:val="007F058B"/>
    <w:rsid w:val="007F065F"/>
    <w:rsid w:val="007F071B"/>
    <w:rsid w:val="007F13A0"/>
    <w:rsid w:val="007F18E3"/>
    <w:rsid w:val="007F1EFF"/>
    <w:rsid w:val="007F20FB"/>
    <w:rsid w:val="007F224B"/>
    <w:rsid w:val="007F2BC1"/>
    <w:rsid w:val="007F32E5"/>
    <w:rsid w:val="007F3557"/>
    <w:rsid w:val="007F4235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8D7"/>
    <w:rsid w:val="00804BDD"/>
    <w:rsid w:val="008050BD"/>
    <w:rsid w:val="00805CAC"/>
    <w:rsid w:val="00806B84"/>
    <w:rsid w:val="00806C63"/>
    <w:rsid w:val="00806FD7"/>
    <w:rsid w:val="0080718B"/>
    <w:rsid w:val="00807376"/>
    <w:rsid w:val="008073C5"/>
    <w:rsid w:val="008075DE"/>
    <w:rsid w:val="008076CA"/>
    <w:rsid w:val="00807B27"/>
    <w:rsid w:val="00810548"/>
    <w:rsid w:val="00810A11"/>
    <w:rsid w:val="00810BF8"/>
    <w:rsid w:val="00810C25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313F"/>
    <w:rsid w:val="00813FFC"/>
    <w:rsid w:val="00814A0B"/>
    <w:rsid w:val="00814EF3"/>
    <w:rsid w:val="008159CE"/>
    <w:rsid w:val="00815C07"/>
    <w:rsid w:val="00816014"/>
    <w:rsid w:val="00816269"/>
    <w:rsid w:val="00816473"/>
    <w:rsid w:val="00816690"/>
    <w:rsid w:val="00816939"/>
    <w:rsid w:val="00816D34"/>
    <w:rsid w:val="008178F4"/>
    <w:rsid w:val="00817DC0"/>
    <w:rsid w:val="00820211"/>
    <w:rsid w:val="008211B6"/>
    <w:rsid w:val="008212AC"/>
    <w:rsid w:val="008215C3"/>
    <w:rsid w:val="008216A8"/>
    <w:rsid w:val="00821E46"/>
    <w:rsid w:val="00822223"/>
    <w:rsid w:val="00822926"/>
    <w:rsid w:val="00822B6E"/>
    <w:rsid w:val="00823620"/>
    <w:rsid w:val="00823985"/>
    <w:rsid w:val="00823A38"/>
    <w:rsid w:val="00823DE0"/>
    <w:rsid w:val="008241D3"/>
    <w:rsid w:val="008247B7"/>
    <w:rsid w:val="00825915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43B0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E79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1C2"/>
    <w:rsid w:val="008503E8"/>
    <w:rsid w:val="00850A20"/>
    <w:rsid w:val="008518AA"/>
    <w:rsid w:val="00851FAC"/>
    <w:rsid w:val="00852699"/>
    <w:rsid w:val="00853CE1"/>
    <w:rsid w:val="008540EA"/>
    <w:rsid w:val="00855746"/>
    <w:rsid w:val="00855981"/>
    <w:rsid w:val="00855BA5"/>
    <w:rsid w:val="00855D21"/>
    <w:rsid w:val="00856B93"/>
    <w:rsid w:val="00856CB4"/>
    <w:rsid w:val="00857193"/>
    <w:rsid w:val="0085783C"/>
    <w:rsid w:val="0086070C"/>
    <w:rsid w:val="00860790"/>
    <w:rsid w:val="00860FA6"/>
    <w:rsid w:val="0086176B"/>
    <w:rsid w:val="008627FE"/>
    <w:rsid w:val="00862A2C"/>
    <w:rsid w:val="00862BB8"/>
    <w:rsid w:val="00862BF1"/>
    <w:rsid w:val="008636F8"/>
    <w:rsid w:val="008646F3"/>
    <w:rsid w:val="00864D1D"/>
    <w:rsid w:val="00865C4B"/>
    <w:rsid w:val="008671CB"/>
    <w:rsid w:val="00867331"/>
    <w:rsid w:val="008675EE"/>
    <w:rsid w:val="00870125"/>
    <w:rsid w:val="008706FB"/>
    <w:rsid w:val="00870E35"/>
    <w:rsid w:val="00870FF4"/>
    <w:rsid w:val="00871A05"/>
    <w:rsid w:val="00872204"/>
    <w:rsid w:val="008722B5"/>
    <w:rsid w:val="00872E7C"/>
    <w:rsid w:val="00872F92"/>
    <w:rsid w:val="00873C0E"/>
    <w:rsid w:val="00874251"/>
    <w:rsid w:val="0087433E"/>
    <w:rsid w:val="00874FAF"/>
    <w:rsid w:val="008753FD"/>
    <w:rsid w:val="00877350"/>
    <w:rsid w:val="008773C0"/>
    <w:rsid w:val="00881438"/>
    <w:rsid w:val="0088273B"/>
    <w:rsid w:val="00882E39"/>
    <w:rsid w:val="00883290"/>
    <w:rsid w:val="00883688"/>
    <w:rsid w:val="00883CCE"/>
    <w:rsid w:val="00884282"/>
    <w:rsid w:val="008850D6"/>
    <w:rsid w:val="00885A80"/>
    <w:rsid w:val="00885B0C"/>
    <w:rsid w:val="00885CD3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735"/>
    <w:rsid w:val="00892CE7"/>
    <w:rsid w:val="00892D9B"/>
    <w:rsid w:val="00893650"/>
    <w:rsid w:val="00893D7F"/>
    <w:rsid w:val="00893F17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EEB"/>
    <w:rsid w:val="008A0FE0"/>
    <w:rsid w:val="008A1033"/>
    <w:rsid w:val="008A1E72"/>
    <w:rsid w:val="008A2F06"/>
    <w:rsid w:val="008A2F95"/>
    <w:rsid w:val="008A329A"/>
    <w:rsid w:val="008A3C14"/>
    <w:rsid w:val="008A4040"/>
    <w:rsid w:val="008A4371"/>
    <w:rsid w:val="008A5185"/>
    <w:rsid w:val="008A6D2A"/>
    <w:rsid w:val="008A71F5"/>
    <w:rsid w:val="008A732F"/>
    <w:rsid w:val="008A7FF2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6461"/>
    <w:rsid w:val="008B65D8"/>
    <w:rsid w:val="008B6987"/>
    <w:rsid w:val="008B70CB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4343"/>
    <w:rsid w:val="008C4565"/>
    <w:rsid w:val="008C526C"/>
    <w:rsid w:val="008C61DF"/>
    <w:rsid w:val="008C6D4D"/>
    <w:rsid w:val="008D0403"/>
    <w:rsid w:val="008D2C91"/>
    <w:rsid w:val="008D34BB"/>
    <w:rsid w:val="008D3BAE"/>
    <w:rsid w:val="008D3CD7"/>
    <w:rsid w:val="008D414D"/>
    <w:rsid w:val="008D4330"/>
    <w:rsid w:val="008D4B36"/>
    <w:rsid w:val="008D4FD8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3E3F"/>
    <w:rsid w:val="008E3EA4"/>
    <w:rsid w:val="008E4111"/>
    <w:rsid w:val="008E4828"/>
    <w:rsid w:val="008E5C55"/>
    <w:rsid w:val="008E5D22"/>
    <w:rsid w:val="008E6A1D"/>
    <w:rsid w:val="008E6D7C"/>
    <w:rsid w:val="008E7F7F"/>
    <w:rsid w:val="008F08A2"/>
    <w:rsid w:val="008F0E7A"/>
    <w:rsid w:val="008F103E"/>
    <w:rsid w:val="008F11DA"/>
    <w:rsid w:val="008F1396"/>
    <w:rsid w:val="008F20F6"/>
    <w:rsid w:val="008F2FA3"/>
    <w:rsid w:val="008F39C9"/>
    <w:rsid w:val="008F3D4D"/>
    <w:rsid w:val="008F3EEF"/>
    <w:rsid w:val="008F420D"/>
    <w:rsid w:val="008F42B7"/>
    <w:rsid w:val="008F443E"/>
    <w:rsid w:val="008F4544"/>
    <w:rsid w:val="008F4569"/>
    <w:rsid w:val="008F4795"/>
    <w:rsid w:val="008F4956"/>
    <w:rsid w:val="008F4A07"/>
    <w:rsid w:val="008F6B2B"/>
    <w:rsid w:val="008F72CD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D51"/>
    <w:rsid w:val="00902F57"/>
    <w:rsid w:val="009030FA"/>
    <w:rsid w:val="00903EC9"/>
    <w:rsid w:val="00904056"/>
    <w:rsid w:val="00904461"/>
    <w:rsid w:val="009045F9"/>
    <w:rsid w:val="00904625"/>
    <w:rsid w:val="00904C16"/>
    <w:rsid w:val="00904C18"/>
    <w:rsid w:val="00905FFF"/>
    <w:rsid w:val="009069AA"/>
    <w:rsid w:val="009077D1"/>
    <w:rsid w:val="00907AB9"/>
    <w:rsid w:val="00907C9D"/>
    <w:rsid w:val="0091012A"/>
    <w:rsid w:val="009107CC"/>
    <w:rsid w:val="0091093A"/>
    <w:rsid w:val="00910DBE"/>
    <w:rsid w:val="00910DCD"/>
    <w:rsid w:val="00910E0B"/>
    <w:rsid w:val="009112E7"/>
    <w:rsid w:val="00911AB6"/>
    <w:rsid w:val="00911D34"/>
    <w:rsid w:val="0091274B"/>
    <w:rsid w:val="00912922"/>
    <w:rsid w:val="0091319D"/>
    <w:rsid w:val="00913297"/>
    <w:rsid w:val="00913BBF"/>
    <w:rsid w:val="00913CF2"/>
    <w:rsid w:val="00913DC0"/>
    <w:rsid w:val="00914169"/>
    <w:rsid w:val="009148CC"/>
    <w:rsid w:val="00914E37"/>
    <w:rsid w:val="009155E8"/>
    <w:rsid w:val="00915D48"/>
    <w:rsid w:val="00916A5B"/>
    <w:rsid w:val="00916F2F"/>
    <w:rsid w:val="00917088"/>
    <w:rsid w:val="009171C0"/>
    <w:rsid w:val="009172E5"/>
    <w:rsid w:val="009202C8"/>
    <w:rsid w:val="0092152E"/>
    <w:rsid w:val="00921E00"/>
    <w:rsid w:val="009239A6"/>
    <w:rsid w:val="00923A6F"/>
    <w:rsid w:val="00923A8F"/>
    <w:rsid w:val="0092402E"/>
    <w:rsid w:val="009246C9"/>
    <w:rsid w:val="00924771"/>
    <w:rsid w:val="00924D3F"/>
    <w:rsid w:val="00924DCB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0D4D"/>
    <w:rsid w:val="009313A1"/>
    <w:rsid w:val="00931788"/>
    <w:rsid w:val="009320CA"/>
    <w:rsid w:val="009329F2"/>
    <w:rsid w:val="00932C0E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714"/>
    <w:rsid w:val="00937804"/>
    <w:rsid w:val="00937FC8"/>
    <w:rsid w:val="00940321"/>
    <w:rsid w:val="0094160A"/>
    <w:rsid w:val="009419FC"/>
    <w:rsid w:val="00941BF8"/>
    <w:rsid w:val="0094271B"/>
    <w:rsid w:val="00942A8C"/>
    <w:rsid w:val="00942B62"/>
    <w:rsid w:val="00943A6F"/>
    <w:rsid w:val="009441CA"/>
    <w:rsid w:val="009442E1"/>
    <w:rsid w:val="00944318"/>
    <w:rsid w:val="00944F0E"/>
    <w:rsid w:val="00945040"/>
    <w:rsid w:val="009455FD"/>
    <w:rsid w:val="00945781"/>
    <w:rsid w:val="009458F0"/>
    <w:rsid w:val="00945C50"/>
    <w:rsid w:val="00945D86"/>
    <w:rsid w:val="00947B09"/>
    <w:rsid w:val="00947D46"/>
    <w:rsid w:val="00947DB9"/>
    <w:rsid w:val="00950B81"/>
    <w:rsid w:val="00950F65"/>
    <w:rsid w:val="0095125C"/>
    <w:rsid w:val="00951719"/>
    <w:rsid w:val="00952831"/>
    <w:rsid w:val="009529B1"/>
    <w:rsid w:val="009529F5"/>
    <w:rsid w:val="00953117"/>
    <w:rsid w:val="00953B6A"/>
    <w:rsid w:val="009549C7"/>
    <w:rsid w:val="00954CAA"/>
    <w:rsid w:val="00955179"/>
    <w:rsid w:val="0095519B"/>
    <w:rsid w:val="009551D8"/>
    <w:rsid w:val="00955C05"/>
    <w:rsid w:val="009563A5"/>
    <w:rsid w:val="00956402"/>
    <w:rsid w:val="0095713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84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65D"/>
    <w:rsid w:val="00971AB5"/>
    <w:rsid w:val="00972342"/>
    <w:rsid w:val="00972410"/>
    <w:rsid w:val="00972769"/>
    <w:rsid w:val="00972BC7"/>
    <w:rsid w:val="00972E9F"/>
    <w:rsid w:val="00973317"/>
    <w:rsid w:val="00974135"/>
    <w:rsid w:val="00974338"/>
    <w:rsid w:val="009744F4"/>
    <w:rsid w:val="00974860"/>
    <w:rsid w:val="009749DC"/>
    <w:rsid w:val="00974DB9"/>
    <w:rsid w:val="00976186"/>
    <w:rsid w:val="0097623D"/>
    <w:rsid w:val="009774A2"/>
    <w:rsid w:val="00980110"/>
    <w:rsid w:val="009804EC"/>
    <w:rsid w:val="00980B24"/>
    <w:rsid w:val="00980BE4"/>
    <w:rsid w:val="00980FCC"/>
    <w:rsid w:val="0098115A"/>
    <w:rsid w:val="009814C4"/>
    <w:rsid w:val="009815A9"/>
    <w:rsid w:val="009820B2"/>
    <w:rsid w:val="0098228C"/>
    <w:rsid w:val="00982708"/>
    <w:rsid w:val="009828F2"/>
    <w:rsid w:val="00984291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2222"/>
    <w:rsid w:val="00994B02"/>
    <w:rsid w:val="00994F55"/>
    <w:rsid w:val="0099515F"/>
    <w:rsid w:val="009955C6"/>
    <w:rsid w:val="0099592A"/>
    <w:rsid w:val="00995951"/>
    <w:rsid w:val="009961D2"/>
    <w:rsid w:val="00996F23"/>
    <w:rsid w:val="00996F87"/>
    <w:rsid w:val="00997F0E"/>
    <w:rsid w:val="009A03F9"/>
    <w:rsid w:val="009A08B4"/>
    <w:rsid w:val="009A0944"/>
    <w:rsid w:val="009A0B08"/>
    <w:rsid w:val="009A0EB1"/>
    <w:rsid w:val="009A12BE"/>
    <w:rsid w:val="009A161F"/>
    <w:rsid w:val="009A1881"/>
    <w:rsid w:val="009A1A31"/>
    <w:rsid w:val="009A271F"/>
    <w:rsid w:val="009A28E7"/>
    <w:rsid w:val="009A3D35"/>
    <w:rsid w:val="009A3E7E"/>
    <w:rsid w:val="009A40B8"/>
    <w:rsid w:val="009A4874"/>
    <w:rsid w:val="009A4B8C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503A"/>
    <w:rsid w:val="009B6159"/>
    <w:rsid w:val="009B6A1B"/>
    <w:rsid w:val="009B6D1F"/>
    <w:rsid w:val="009B7274"/>
    <w:rsid w:val="009B7FA8"/>
    <w:rsid w:val="009C0752"/>
    <w:rsid w:val="009C0A1D"/>
    <w:rsid w:val="009C231C"/>
    <w:rsid w:val="009C2B6E"/>
    <w:rsid w:val="009C2F98"/>
    <w:rsid w:val="009C3232"/>
    <w:rsid w:val="009C4419"/>
    <w:rsid w:val="009C56D2"/>
    <w:rsid w:val="009C5F55"/>
    <w:rsid w:val="009C5FB3"/>
    <w:rsid w:val="009C6E28"/>
    <w:rsid w:val="009C76DF"/>
    <w:rsid w:val="009C792F"/>
    <w:rsid w:val="009C79B1"/>
    <w:rsid w:val="009C7A89"/>
    <w:rsid w:val="009D0455"/>
    <w:rsid w:val="009D135D"/>
    <w:rsid w:val="009D2262"/>
    <w:rsid w:val="009D235F"/>
    <w:rsid w:val="009D254A"/>
    <w:rsid w:val="009D4190"/>
    <w:rsid w:val="009D4D18"/>
    <w:rsid w:val="009D4E60"/>
    <w:rsid w:val="009D5686"/>
    <w:rsid w:val="009D5B73"/>
    <w:rsid w:val="009D5F90"/>
    <w:rsid w:val="009D6265"/>
    <w:rsid w:val="009D63AC"/>
    <w:rsid w:val="009D6778"/>
    <w:rsid w:val="009D692C"/>
    <w:rsid w:val="009D69D2"/>
    <w:rsid w:val="009D7104"/>
    <w:rsid w:val="009D7AF4"/>
    <w:rsid w:val="009D7F20"/>
    <w:rsid w:val="009D7F6B"/>
    <w:rsid w:val="009E1B9B"/>
    <w:rsid w:val="009E1C05"/>
    <w:rsid w:val="009E20C6"/>
    <w:rsid w:val="009E22A4"/>
    <w:rsid w:val="009E255C"/>
    <w:rsid w:val="009E2979"/>
    <w:rsid w:val="009E34E2"/>
    <w:rsid w:val="009E3F04"/>
    <w:rsid w:val="009E4902"/>
    <w:rsid w:val="009E57F1"/>
    <w:rsid w:val="009E6135"/>
    <w:rsid w:val="009E6160"/>
    <w:rsid w:val="009E638D"/>
    <w:rsid w:val="009E7449"/>
    <w:rsid w:val="009E766F"/>
    <w:rsid w:val="009E79DA"/>
    <w:rsid w:val="009F03D6"/>
    <w:rsid w:val="009F0614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E25"/>
    <w:rsid w:val="00A00978"/>
    <w:rsid w:val="00A00B08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C4"/>
    <w:rsid w:val="00A06580"/>
    <w:rsid w:val="00A06C25"/>
    <w:rsid w:val="00A06CD5"/>
    <w:rsid w:val="00A06FF7"/>
    <w:rsid w:val="00A070FC"/>
    <w:rsid w:val="00A07458"/>
    <w:rsid w:val="00A079A2"/>
    <w:rsid w:val="00A079BE"/>
    <w:rsid w:val="00A10898"/>
    <w:rsid w:val="00A10B0B"/>
    <w:rsid w:val="00A10D53"/>
    <w:rsid w:val="00A11F6F"/>
    <w:rsid w:val="00A12464"/>
    <w:rsid w:val="00A14577"/>
    <w:rsid w:val="00A14DB3"/>
    <w:rsid w:val="00A14FD0"/>
    <w:rsid w:val="00A155CF"/>
    <w:rsid w:val="00A16150"/>
    <w:rsid w:val="00A17307"/>
    <w:rsid w:val="00A17474"/>
    <w:rsid w:val="00A2005C"/>
    <w:rsid w:val="00A201BA"/>
    <w:rsid w:val="00A217CB"/>
    <w:rsid w:val="00A218F1"/>
    <w:rsid w:val="00A21AF3"/>
    <w:rsid w:val="00A225F2"/>
    <w:rsid w:val="00A22CD1"/>
    <w:rsid w:val="00A23D71"/>
    <w:rsid w:val="00A23F24"/>
    <w:rsid w:val="00A2408C"/>
    <w:rsid w:val="00A24249"/>
    <w:rsid w:val="00A2451A"/>
    <w:rsid w:val="00A24752"/>
    <w:rsid w:val="00A2499F"/>
    <w:rsid w:val="00A2549D"/>
    <w:rsid w:val="00A25EC3"/>
    <w:rsid w:val="00A260F4"/>
    <w:rsid w:val="00A26AF3"/>
    <w:rsid w:val="00A26C16"/>
    <w:rsid w:val="00A26ECE"/>
    <w:rsid w:val="00A278F1"/>
    <w:rsid w:val="00A27AD3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76C"/>
    <w:rsid w:val="00A357BE"/>
    <w:rsid w:val="00A35807"/>
    <w:rsid w:val="00A366CD"/>
    <w:rsid w:val="00A3682A"/>
    <w:rsid w:val="00A369F3"/>
    <w:rsid w:val="00A36BC8"/>
    <w:rsid w:val="00A36BF2"/>
    <w:rsid w:val="00A370A0"/>
    <w:rsid w:val="00A373E2"/>
    <w:rsid w:val="00A37717"/>
    <w:rsid w:val="00A37942"/>
    <w:rsid w:val="00A401DF"/>
    <w:rsid w:val="00A40A91"/>
    <w:rsid w:val="00A40F36"/>
    <w:rsid w:val="00A41681"/>
    <w:rsid w:val="00A41D7A"/>
    <w:rsid w:val="00A41E56"/>
    <w:rsid w:val="00A4200F"/>
    <w:rsid w:val="00A42F4C"/>
    <w:rsid w:val="00A4312A"/>
    <w:rsid w:val="00A43167"/>
    <w:rsid w:val="00A43A96"/>
    <w:rsid w:val="00A441AA"/>
    <w:rsid w:val="00A44C0D"/>
    <w:rsid w:val="00A4514C"/>
    <w:rsid w:val="00A455D9"/>
    <w:rsid w:val="00A4562C"/>
    <w:rsid w:val="00A46803"/>
    <w:rsid w:val="00A4708A"/>
    <w:rsid w:val="00A5073F"/>
    <w:rsid w:val="00A5122F"/>
    <w:rsid w:val="00A51290"/>
    <w:rsid w:val="00A513DB"/>
    <w:rsid w:val="00A52841"/>
    <w:rsid w:val="00A52988"/>
    <w:rsid w:val="00A52A18"/>
    <w:rsid w:val="00A5330E"/>
    <w:rsid w:val="00A533A5"/>
    <w:rsid w:val="00A5341D"/>
    <w:rsid w:val="00A5383E"/>
    <w:rsid w:val="00A53D0A"/>
    <w:rsid w:val="00A5492A"/>
    <w:rsid w:val="00A54D69"/>
    <w:rsid w:val="00A55FB3"/>
    <w:rsid w:val="00A5637E"/>
    <w:rsid w:val="00A5657E"/>
    <w:rsid w:val="00A56C44"/>
    <w:rsid w:val="00A56D2A"/>
    <w:rsid w:val="00A575BE"/>
    <w:rsid w:val="00A57D3E"/>
    <w:rsid w:val="00A57E5D"/>
    <w:rsid w:val="00A60879"/>
    <w:rsid w:val="00A60A69"/>
    <w:rsid w:val="00A61F45"/>
    <w:rsid w:val="00A6200F"/>
    <w:rsid w:val="00A62B73"/>
    <w:rsid w:val="00A6392A"/>
    <w:rsid w:val="00A63ADE"/>
    <w:rsid w:val="00A6429F"/>
    <w:rsid w:val="00A65B0F"/>
    <w:rsid w:val="00A65C65"/>
    <w:rsid w:val="00A66A92"/>
    <w:rsid w:val="00A66D56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DAE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51D"/>
    <w:rsid w:val="00A81D98"/>
    <w:rsid w:val="00A8245F"/>
    <w:rsid w:val="00A82A41"/>
    <w:rsid w:val="00A82FA7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829"/>
    <w:rsid w:val="00AA0C2A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575"/>
    <w:rsid w:val="00AA78E9"/>
    <w:rsid w:val="00AA7B5B"/>
    <w:rsid w:val="00AB11BD"/>
    <w:rsid w:val="00AB1297"/>
    <w:rsid w:val="00AB19D2"/>
    <w:rsid w:val="00AB232B"/>
    <w:rsid w:val="00AB2BDA"/>
    <w:rsid w:val="00AB2D69"/>
    <w:rsid w:val="00AB321E"/>
    <w:rsid w:val="00AB4A22"/>
    <w:rsid w:val="00AB51BD"/>
    <w:rsid w:val="00AB5244"/>
    <w:rsid w:val="00AB5421"/>
    <w:rsid w:val="00AB555B"/>
    <w:rsid w:val="00AB6178"/>
    <w:rsid w:val="00AB6AEB"/>
    <w:rsid w:val="00AB7FCD"/>
    <w:rsid w:val="00AC0542"/>
    <w:rsid w:val="00AC0ABE"/>
    <w:rsid w:val="00AC0BA5"/>
    <w:rsid w:val="00AC139B"/>
    <w:rsid w:val="00AC15A8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3CF"/>
    <w:rsid w:val="00AC46D7"/>
    <w:rsid w:val="00AC4DD6"/>
    <w:rsid w:val="00AC5547"/>
    <w:rsid w:val="00AC5571"/>
    <w:rsid w:val="00AC59F1"/>
    <w:rsid w:val="00AC5ABC"/>
    <w:rsid w:val="00AC64B3"/>
    <w:rsid w:val="00AC67C7"/>
    <w:rsid w:val="00AC6EFA"/>
    <w:rsid w:val="00AC71EA"/>
    <w:rsid w:val="00AC7A23"/>
    <w:rsid w:val="00AD0000"/>
    <w:rsid w:val="00AD0012"/>
    <w:rsid w:val="00AD0285"/>
    <w:rsid w:val="00AD083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19C"/>
    <w:rsid w:val="00AD54A0"/>
    <w:rsid w:val="00AD67A9"/>
    <w:rsid w:val="00AD67E1"/>
    <w:rsid w:val="00AD6D08"/>
    <w:rsid w:val="00AD6D46"/>
    <w:rsid w:val="00AE03E9"/>
    <w:rsid w:val="00AE06CF"/>
    <w:rsid w:val="00AE0926"/>
    <w:rsid w:val="00AE0B6E"/>
    <w:rsid w:val="00AE192B"/>
    <w:rsid w:val="00AE286A"/>
    <w:rsid w:val="00AE3093"/>
    <w:rsid w:val="00AE30F0"/>
    <w:rsid w:val="00AE316C"/>
    <w:rsid w:val="00AE3B2C"/>
    <w:rsid w:val="00AE3C54"/>
    <w:rsid w:val="00AE3CA3"/>
    <w:rsid w:val="00AE3DB9"/>
    <w:rsid w:val="00AE472F"/>
    <w:rsid w:val="00AE4904"/>
    <w:rsid w:val="00AE4CBA"/>
    <w:rsid w:val="00AE50C4"/>
    <w:rsid w:val="00AE5C14"/>
    <w:rsid w:val="00AE5D99"/>
    <w:rsid w:val="00AE739F"/>
    <w:rsid w:val="00AE77EA"/>
    <w:rsid w:val="00AE7829"/>
    <w:rsid w:val="00AE784D"/>
    <w:rsid w:val="00AE7B1D"/>
    <w:rsid w:val="00AE7F7B"/>
    <w:rsid w:val="00AF07B6"/>
    <w:rsid w:val="00AF0FE3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AF7DC4"/>
    <w:rsid w:val="00B0110D"/>
    <w:rsid w:val="00B01607"/>
    <w:rsid w:val="00B03364"/>
    <w:rsid w:val="00B033C5"/>
    <w:rsid w:val="00B03690"/>
    <w:rsid w:val="00B03759"/>
    <w:rsid w:val="00B044A1"/>
    <w:rsid w:val="00B04A68"/>
    <w:rsid w:val="00B04C43"/>
    <w:rsid w:val="00B051DB"/>
    <w:rsid w:val="00B052C8"/>
    <w:rsid w:val="00B06945"/>
    <w:rsid w:val="00B06B2A"/>
    <w:rsid w:val="00B06C08"/>
    <w:rsid w:val="00B07074"/>
    <w:rsid w:val="00B074BF"/>
    <w:rsid w:val="00B076F3"/>
    <w:rsid w:val="00B0785B"/>
    <w:rsid w:val="00B102B0"/>
    <w:rsid w:val="00B10617"/>
    <w:rsid w:val="00B10B43"/>
    <w:rsid w:val="00B11C6B"/>
    <w:rsid w:val="00B1208D"/>
    <w:rsid w:val="00B12E15"/>
    <w:rsid w:val="00B13749"/>
    <w:rsid w:val="00B13BBA"/>
    <w:rsid w:val="00B13FF0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25E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66C8"/>
    <w:rsid w:val="00B26D54"/>
    <w:rsid w:val="00B273BB"/>
    <w:rsid w:val="00B27407"/>
    <w:rsid w:val="00B2796A"/>
    <w:rsid w:val="00B27F7C"/>
    <w:rsid w:val="00B3003A"/>
    <w:rsid w:val="00B302A3"/>
    <w:rsid w:val="00B30F69"/>
    <w:rsid w:val="00B32C7B"/>
    <w:rsid w:val="00B3346B"/>
    <w:rsid w:val="00B33E52"/>
    <w:rsid w:val="00B33E75"/>
    <w:rsid w:val="00B349F2"/>
    <w:rsid w:val="00B34A16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1175"/>
    <w:rsid w:val="00B41442"/>
    <w:rsid w:val="00B4149C"/>
    <w:rsid w:val="00B41D1F"/>
    <w:rsid w:val="00B4235D"/>
    <w:rsid w:val="00B42ADD"/>
    <w:rsid w:val="00B42C35"/>
    <w:rsid w:val="00B434B2"/>
    <w:rsid w:val="00B43AFA"/>
    <w:rsid w:val="00B43C22"/>
    <w:rsid w:val="00B43F7F"/>
    <w:rsid w:val="00B44946"/>
    <w:rsid w:val="00B44AAE"/>
    <w:rsid w:val="00B44D30"/>
    <w:rsid w:val="00B45B2C"/>
    <w:rsid w:val="00B45B49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A7C"/>
    <w:rsid w:val="00B50F9B"/>
    <w:rsid w:val="00B51717"/>
    <w:rsid w:val="00B51A42"/>
    <w:rsid w:val="00B51B29"/>
    <w:rsid w:val="00B51FAD"/>
    <w:rsid w:val="00B520D9"/>
    <w:rsid w:val="00B5297F"/>
    <w:rsid w:val="00B531D0"/>
    <w:rsid w:val="00B539F8"/>
    <w:rsid w:val="00B53DFF"/>
    <w:rsid w:val="00B54154"/>
    <w:rsid w:val="00B543CF"/>
    <w:rsid w:val="00B544B0"/>
    <w:rsid w:val="00B54510"/>
    <w:rsid w:val="00B54563"/>
    <w:rsid w:val="00B549A5"/>
    <w:rsid w:val="00B5519A"/>
    <w:rsid w:val="00B55AB7"/>
    <w:rsid w:val="00B56ADA"/>
    <w:rsid w:val="00B57580"/>
    <w:rsid w:val="00B57674"/>
    <w:rsid w:val="00B578AA"/>
    <w:rsid w:val="00B610FD"/>
    <w:rsid w:val="00B613A6"/>
    <w:rsid w:val="00B61C31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7D1"/>
    <w:rsid w:val="00B64940"/>
    <w:rsid w:val="00B6507D"/>
    <w:rsid w:val="00B6514B"/>
    <w:rsid w:val="00B65724"/>
    <w:rsid w:val="00B66077"/>
    <w:rsid w:val="00B661D1"/>
    <w:rsid w:val="00B6656D"/>
    <w:rsid w:val="00B6676C"/>
    <w:rsid w:val="00B6712F"/>
    <w:rsid w:val="00B676D4"/>
    <w:rsid w:val="00B67C57"/>
    <w:rsid w:val="00B70C49"/>
    <w:rsid w:val="00B72690"/>
    <w:rsid w:val="00B7280F"/>
    <w:rsid w:val="00B7378C"/>
    <w:rsid w:val="00B738BA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B14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F61"/>
    <w:rsid w:val="00B901A6"/>
    <w:rsid w:val="00B909EC"/>
    <w:rsid w:val="00B91317"/>
    <w:rsid w:val="00B9151D"/>
    <w:rsid w:val="00B9158F"/>
    <w:rsid w:val="00B91770"/>
    <w:rsid w:val="00B91827"/>
    <w:rsid w:val="00B91E20"/>
    <w:rsid w:val="00B92341"/>
    <w:rsid w:val="00B92472"/>
    <w:rsid w:val="00B92616"/>
    <w:rsid w:val="00B929AA"/>
    <w:rsid w:val="00B93393"/>
    <w:rsid w:val="00B93F8B"/>
    <w:rsid w:val="00B9489C"/>
    <w:rsid w:val="00B94B64"/>
    <w:rsid w:val="00B94E2C"/>
    <w:rsid w:val="00B95014"/>
    <w:rsid w:val="00B95101"/>
    <w:rsid w:val="00B95D6E"/>
    <w:rsid w:val="00B95DB1"/>
    <w:rsid w:val="00BA0174"/>
    <w:rsid w:val="00BA054B"/>
    <w:rsid w:val="00BA095E"/>
    <w:rsid w:val="00BA1820"/>
    <w:rsid w:val="00BA1CC4"/>
    <w:rsid w:val="00BA25FE"/>
    <w:rsid w:val="00BA289B"/>
    <w:rsid w:val="00BA34DA"/>
    <w:rsid w:val="00BA3CA8"/>
    <w:rsid w:val="00BA4A66"/>
    <w:rsid w:val="00BA55D4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A7C9F"/>
    <w:rsid w:val="00BB0876"/>
    <w:rsid w:val="00BB0983"/>
    <w:rsid w:val="00BB0DF9"/>
    <w:rsid w:val="00BB1EE7"/>
    <w:rsid w:val="00BB28C5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69E"/>
    <w:rsid w:val="00BC0BA9"/>
    <w:rsid w:val="00BC0CEB"/>
    <w:rsid w:val="00BC129B"/>
    <w:rsid w:val="00BC1C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CB7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BAF"/>
    <w:rsid w:val="00BD4E6F"/>
    <w:rsid w:val="00BD5890"/>
    <w:rsid w:val="00BD6532"/>
    <w:rsid w:val="00BD6BD7"/>
    <w:rsid w:val="00BD75DA"/>
    <w:rsid w:val="00BD7A4C"/>
    <w:rsid w:val="00BE01CA"/>
    <w:rsid w:val="00BE03DA"/>
    <w:rsid w:val="00BE11F7"/>
    <w:rsid w:val="00BE17DA"/>
    <w:rsid w:val="00BE1837"/>
    <w:rsid w:val="00BE1A9A"/>
    <w:rsid w:val="00BE27F1"/>
    <w:rsid w:val="00BE2AEA"/>
    <w:rsid w:val="00BE3D45"/>
    <w:rsid w:val="00BE41D7"/>
    <w:rsid w:val="00BE4611"/>
    <w:rsid w:val="00BE4630"/>
    <w:rsid w:val="00BE4864"/>
    <w:rsid w:val="00BE5404"/>
    <w:rsid w:val="00BE562E"/>
    <w:rsid w:val="00BE5DD4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05A"/>
    <w:rsid w:val="00C0016E"/>
    <w:rsid w:val="00C0040B"/>
    <w:rsid w:val="00C0071A"/>
    <w:rsid w:val="00C00946"/>
    <w:rsid w:val="00C00EDC"/>
    <w:rsid w:val="00C02119"/>
    <w:rsid w:val="00C025DF"/>
    <w:rsid w:val="00C0279A"/>
    <w:rsid w:val="00C02A8D"/>
    <w:rsid w:val="00C02E31"/>
    <w:rsid w:val="00C0373D"/>
    <w:rsid w:val="00C038FA"/>
    <w:rsid w:val="00C0563A"/>
    <w:rsid w:val="00C06B58"/>
    <w:rsid w:val="00C06FD6"/>
    <w:rsid w:val="00C07336"/>
    <w:rsid w:val="00C07930"/>
    <w:rsid w:val="00C108CF"/>
    <w:rsid w:val="00C110EA"/>
    <w:rsid w:val="00C111B0"/>
    <w:rsid w:val="00C11584"/>
    <w:rsid w:val="00C118CE"/>
    <w:rsid w:val="00C11A0D"/>
    <w:rsid w:val="00C11C47"/>
    <w:rsid w:val="00C1275C"/>
    <w:rsid w:val="00C12D2E"/>
    <w:rsid w:val="00C13790"/>
    <w:rsid w:val="00C1383B"/>
    <w:rsid w:val="00C142BD"/>
    <w:rsid w:val="00C149ED"/>
    <w:rsid w:val="00C15868"/>
    <w:rsid w:val="00C15AC8"/>
    <w:rsid w:val="00C1663F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4F09"/>
    <w:rsid w:val="00C25646"/>
    <w:rsid w:val="00C26001"/>
    <w:rsid w:val="00C26061"/>
    <w:rsid w:val="00C26948"/>
    <w:rsid w:val="00C26FF4"/>
    <w:rsid w:val="00C278BB"/>
    <w:rsid w:val="00C27AAF"/>
    <w:rsid w:val="00C27B1C"/>
    <w:rsid w:val="00C312EE"/>
    <w:rsid w:val="00C314E8"/>
    <w:rsid w:val="00C31BA3"/>
    <w:rsid w:val="00C32EEB"/>
    <w:rsid w:val="00C33971"/>
    <w:rsid w:val="00C33A5D"/>
    <w:rsid w:val="00C355EC"/>
    <w:rsid w:val="00C36BB9"/>
    <w:rsid w:val="00C36CBE"/>
    <w:rsid w:val="00C37880"/>
    <w:rsid w:val="00C379CA"/>
    <w:rsid w:val="00C40126"/>
    <w:rsid w:val="00C40315"/>
    <w:rsid w:val="00C40469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2D93"/>
    <w:rsid w:val="00C4319B"/>
    <w:rsid w:val="00C435CB"/>
    <w:rsid w:val="00C43892"/>
    <w:rsid w:val="00C43A03"/>
    <w:rsid w:val="00C44708"/>
    <w:rsid w:val="00C4548C"/>
    <w:rsid w:val="00C45942"/>
    <w:rsid w:val="00C45C18"/>
    <w:rsid w:val="00C45FBC"/>
    <w:rsid w:val="00C46371"/>
    <w:rsid w:val="00C4644B"/>
    <w:rsid w:val="00C46897"/>
    <w:rsid w:val="00C506FA"/>
    <w:rsid w:val="00C52731"/>
    <w:rsid w:val="00C53148"/>
    <w:rsid w:val="00C54DF3"/>
    <w:rsid w:val="00C5596E"/>
    <w:rsid w:val="00C55C72"/>
    <w:rsid w:val="00C56413"/>
    <w:rsid w:val="00C57ABC"/>
    <w:rsid w:val="00C60185"/>
    <w:rsid w:val="00C603A9"/>
    <w:rsid w:val="00C60A71"/>
    <w:rsid w:val="00C61A54"/>
    <w:rsid w:val="00C62FCB"/>
    <w:rsid w:val="00C63031"/>
    <w:rsid w:val="00C636D8"/>
    <w:rsid w:val="00C63DEE"/>
    <w:rsid w:val="00C64F14"/>
    <w:rsid w:val="00C65769"/>
    <w:rsid w:val="00C657CA"/>
    <w:rsid w:val="00C65850"/>
    <w:rsid w:val="00C66972"/>
    <w:rsid w:val="00C671E2"/>
    <w:rsid w:val="00C677CE"/>
    <w:rsid w:val="00C67BF1"/>
    <w:rsid w:val="00C67E1B"/>
    <w:rsid w:val="00C700E8"/>
    <w:rsid w:val="00C7178F"/>
    <w:rsid w:val="00C721BC"/>
    <w:rsid w:val="00C72566"/>
    <w:rsid w:val="00C72C91"/>
    <w:rsid w:val="00C731FC"/>
    <w:rsid w:val="00C735BA"/>
    <w:rsid w:val="00C739A8"/>
    <w:rsid w:val="00C739FA"/>
    <w:rsid w:val="00C73E14"/>
    <w:rsid w:val="00C73EA9"/>
    <w:rsid w:val="00C7499B"/>
    <w:rsid w:val="00C75617"/>
    <w:rsid w:val="00C759BF"/>
    <w:rsid w:val="00C75A4F"/>
    <w:rsid w:val="00C75A61"/>
    <w:rsid w:val="00C7613B"/>
    <w:rsid w:val="00C76B2B"/>
    <w:rsid w:val="00C7725D"/>
    <w:rsid w:val="00C7766D"/>
    <w:rsid w:val="00C77F1D"/>
    <w:rsid w:val="00C802C9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46B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E7"/>
    <w:rsid w:val="00C94337"/>
    <w:rsid w:val="00C9457C"/>
    <w:rsid w:val="00C95491"/>
    <w:rsid w:val="00C962B7"/>
    <w:rsid w:val="00C9647E"/>
    <w:rsid w:val="00C96C99"/>
    <w:rsid w:val="00C9792E"/>
    <w:rsid w:val="00CA003F"/>
    <w:rsid w:val="00CA0145"/>
    <w:rsid w:val="00CA09DA"/>
    <w:rsid w:val="00CA12D4"/>
    <w:rsid w:val="00CA20D4"/>
    <w:rsid w:val="00CA2264"/>
    <w:rsid w:val="00CA2F83"/>
    <w:rsid w:val="00CA32EE"/>
    <w:rsid w:val="00CA3D06"/>
    <w:rsid w:val="00CA44DB"/>
    <w:rsid w:val="00CA4C9D"/>
    <w:rsid w:val="00CA4E6F"/>
    <w:rsid w:val="00CA5405"/>
    <w:rsid w:val="00CA640B"/>
    <w:rsid w:val="00CA75BE"/>
    <w:rsid w:val="00CA7C39"/>
    <w:rsid w:val="00CB007E"/>
    <w:rsid w:val="00CB0119"/>
    <w:rsid w:val="00CB1105"/>
    <w:rsid w:val="00CB136A"/>
    <w:rsid w:val="00CB1B9F"/>
    <w:rsid w:val="00CB1C83"/>
    <w:rsid w:val="00CB29A5"/>
    <w:rsid w:val="00CB2A3B"/>
    <w:rsid w:val="00CB4031"/>
    <w:rsid w:val="00CB517E"/>
    <w:rsid w:val="00CB5671"/>
    <w:rsid w:val="00CB5CFC"/>
    <w:rsid w:val="00CB607C"/>
    <w:rsid w:val="00CB73C0"/>
    <w:rsid w:val="00CB789D"/>
    <w:rsid w:val="00CC0786"/>
    <w:rsid w:val="00CC091C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2C3"/>
    <w:rsid w:val="00CC49D5"/>
    <w:rsid w:val="00CC4A37"/>
    <w:rsid w:val="00CC5CD3"/>
    <w:rsid w:val="00CC5D4B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C7F18"/>
    <w:rsid w:val="00CD04F4"/>
    <w:rsid w:val="00CD077F"/>
    <w:rsid w:val="00CD12CF"/>
    <w:rsid w:val="00CD1808"/>
    <w:rsid w:val="00CD1C5D"/>
    <w:rsid w:val="00CD229B"/>
    <w:rsid w:val="00CD24F1"/>
    <w:rsid w:val="00CD2B4B"/>
    <w:rsid w:val="00CD3245"/>
    <w:rsid w:val="00CD329D"/>
    <w:rsid w:val="00CD34F7"/>
    <w:rsid w:val="00CD3FEE"/>
    <w:rsid w:val="00CD402C"/>
    <w:rsid w:val="00CD42F2"/>
    <w:rsid w:val="00CD436E"/>
    <w:rsid w:val="00CD440D"/>
    <w:rsid w:val="00CD5658"/>
    <w:rsid w:val="00CD56D9"/>
    <w:rsid w:val="00CD6289"/>
    <w:rsid w:val="00CD63B2"/>
    <w:rsid w:val="00CD64FB"/>
    <w:rsid w:val="00CD69B6"/>
    <w:rsid w:val="00CD6F2F"/>
    <w:rsid w:val="00CD7262"/>
    <w:rsid w:val="00CD756C"/>
    <w:rsid w:val="00CE014A"/>
    <w:rsid w:val="00CE0499"/>
    <w:rsid w:val="00CE0D9A"/>
    <w:rsid w:val="00CE0EA5"/>
    <w:rsid w:val="00CE0F03"/>
    <w:rsid w:val="00CE0F77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5CF3"/>
    <w:rsid w:val="00CE614D"/>
    <w:rsid w:val="00CE62E9"/>
    <w:rsid w:val="00CE64B4"/>
    <w:rsid w:val="00CE6598"/>
    <w:rsid w:val="00CE6965"/>
    <w:rsid w:val="00CE6F01"/>
    <w:rsid w:val="00CE6F63"/>
    <w:rsid w:val="00CE716F"/>
    <w:rsid w:val="00CE71D3"/>
    <w:rsid w:val="00CE743D"/>
    <w:rsid w:val="00CE74C5"/>
    <w:rsid w:val="00CE7544"/>
    <w:rsid w:val="00CE75A5"/>
    <w:rsid w:val="00CE76FE"/>
    <w:rsid w:val="00CE7DC5"/>
    <w:rsid w:val="00CF02A3"/>
    <w:rsid w:val="00CF0BB9"/>
    <w:rsid w:val="00CF0CF9"/>
    <w:rsid w:val="00CF0F96"/>
    <w:rsid w:val="00CF1986"/>
    <w:rsid w:val="00CF1B89"/>
    <w:rsid w:val="00CF1BFE"/>
    <w:rsid w:val="00CF2427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34B6"/>
    <w:rsid w:val="00D040AD"/>
    <w:rsid w:val="00D04478"/>
    <w:rsid w:val="00D049AE"/>
    <w:rsid w:val="00D04D4C"/>
    <w:rsid w:val="00D04EA5"/>
    <w:rsid w:val="00D054F8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BF7"/>
    <w:rsid w:val="00D12EA1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937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6B8"/>
    <w:rsid w:val="00D36228"/>
    <w:rsid w:val="00D37631"/>
    <w:rsid w:val="00D3770E"/>
    <w:rsid w:val="00D378CF"/>
    <w:rsid w:val="00D37DFD"/>
    <w:rsid w:val="00D37F2E"/>
    <w:rsid w:val="00D4079F"/>
    <w:rsid w:val="00D40EFD"/>
    <w:rsid w:val="00D41A6C"/>
    <w:rsid w:val="00D41DC0"/>
    <w:rsid w:val="00D41E38"/>
    <w:rsid w:val="00D420DB"/>
    <w:rsid w:val="00D423A6"/>
    <w:rsid w:val="00D42667"/>
    <w:rsid w:val="00D426E5"/>
    <w:rsid w:val="00D42FA8"/>
    <w:rsid w:val="00D4316E"/>
    <w:rsid w:val="00D4323F"/>
    <w:rsid w:val="00D4365B"/>
    <w:rsid w:val="00D43C71"/>
    <w:rsid w:val="00D440A1"/>
    <w:rsid w:val="00D44335"/>
    <w:rsid w:val="00D4489A"/>
    <w:rsid w:val="00D44CB8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1094"/>
    <w:rsid w:val="00D5199E"/>
    <w:rsid w:val="00D52430"/>
    <w:rsid w:val="00D52497"/>
    <w:rsid w:val="00D528A2"/>
    <w:rsid w:val="00D5294C"/>
    <w:rsid w:val="00D52C0D"/>
    <w:rsid w:val="00D52CA9"/>
    <w:rsid w:val="00D52EDA"/>
    <w:rsid w:val="00D5318C"/>
    <w:rsid w:val="00D536A8"/>
    <w:rsid w:val="00D5417D"/>
    <w:rsid w:val="00D54D29"/>
    <w:rsid w:val="00D54F77"/>
    <w:rsid w:val="00D55606"/>
    <w:rsid w:val="00D558D8"/>
    <w:rsid w:val="00D56021"/>
    <w:rsid w:val="00D561A8"/>
    <w:rsid w:val="00D567F9"/>
    <w:rsid w:val="00D570D2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3008"/>
    <w:rsid w:val="00D63146"/>
    <w:rsid w:val="00D632D6"/>
    <w:rsid w:val="00D639F8"/>
    <w:rsid w:val="00D643DE"/>
    <w:rsid w:val="00D64828"/>
    <w:rsid w:val="00D64E6B"/>
    <w:rsid w:val="00D65976"/>
    <w:rsid w:val="00D65FD3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80E69"/>
    <w:rsid w:val="00D80ED9"/>
    <w:rsid w:val="00D8116D"/>
    <w:rsid w:val="00D81272"/>
    <w:rsid w:val="00D81E73"/>
    <w:rsid w:val="00D8338C"/>
    <w:rsid w:val="00D84219"/>
    <w:rsid w:val="00D84F81"/>
    <w:rsid w:val="00D85186"/>
    <w:rsid w:val="00D858A7"/>
    <w:rsid w:val="00D87B86"/>
    <w:rsid w:val="00D90123"/>
    <w:rsid w:val="00D90904"/>
    <w:rsid w:val="00D90C37"/>
    <w:rsid w:val="00D91C15"/>
    <w:rsid w:val="00D91EAC"/>
    <w:rsid w:val="00D926F6"/>
    <w:rsid w:val="00D94BC6"/>
    <w:rsid w:val="00D94D86"/>
    <w:rsid w:val="00D95027"/>
    <w:rsid w:val="00D95268"/>
    <w:rsid w:val="00D9559A"/>
    <w:rsid w:val="00D956C9"/>
    <w:rsid w:val="00D962F1"/>
    <w:rsid w:val="00D97141"/>
    <w:rsid w:val="00D97371"/>
    <w:rsid w:val="00D97643"/>
    <w:rsid w:val="00D978D6"/>
    <w:rsid w:val="00D97EB4"/>
    <w:rsid w:val="00DA0587"/>
    <w:rsid w:val="00DA08F1"/>
    <w:rsid w:val="00DA174E"/>
    <w:rsid w:val="00DA18DA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5DFF"/>
    <w:rsid w:val="00DA60C3"/>
    <w:rsid w:val="00DA6B8F"/>
    <w:rsid w:val="00DA6C22"/>
    <w:rsid w:val="00DA7EA6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704"/>
    <w:rsid w:val="00DC4175"/>
    <w:rsid w:val="00DC42F3"/>
    <w:rsid w:val="00DC47C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C54"/>
    <w:rsid w:val="00DC72B3"/>
    <w:rsid w:val="00DC72FA"/>
    <w:rsid w:val="00DC79DA"/>
    <w:rsid w:val="00DC7B63"/>
    <w:rsid w:val="00DC7F9A"/>
    <w:rsid w:val="00DD01E2"/>
    <w:rsid w:val="00DD0A4E"/>
    <w:rsid w:val="00DD1229"/>
    <w:rsid w:val="00DD1555"/>
    <w:rsid w:val="00DD15B8"/>
    <w:rsid w:val="00DD1AF5"/>
    <w:rsid w:val="00DD1ED4"/>
    <w:rsid w:val="00DD229C"/>
    <w:rsid w:val="00DD25BE"/>
    <w:rsid w:val="00DD26EB"/>
    <w:rsid w:val="00DD2CD1"/>
    <w:rsid w:val="00DD2E0D"/>
    <w:rsid w:val="00DD585D"/>
    <w:rsid w:val="00DD61B6"/>
    <w:rsid w:val="00DD6D94"/>
    <w:rsid w:val="00DD738A"/>
    <w:rsid w:val="00DD7B89"/>
    <w:rsid w:val="00DE0B19"/>
    <w:rsid w:val="00DE2A87"/>
    <w:rsid w:val="00DE2A88"/>
    <w:rsid w:val="00DE31E7"/>
    <w:rsid w:val="00DE372A"/>
    <w:rsid w:val="00DE40BB"/>
    <w:rsid w:val="00DE4513"/>
    <w:rsid w:val="00DE513E"/>
    <w:rsid w:val="00DE5316"/>
    <w:rsid w:val="00DE564C"/>
    <w:rsid w:val="00DE5BDF"/>
    <w:rsid w:val="00DE6D50"/>
    <w:rsid w:val="00DE7A80"/>
    <w:rsid w:val="00DE7C57"/>
    <w:rsid w:val="00DF01FD"/>
    <w:rsid w:val="00DF05B7"/>
    <w:rsid w:val="00DF083C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1FB"/>
    <w:rsid w:val="00DF4323"/>
    <w:rsid w:val="00DF43E4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C14"/>
    <w:rsid w:val="00DF7F83"/>
    <w:rsid w:val="00E01150"/>
    <w:rsid w:val="00E0197A"/>
    <w:rsid w:val="00E019ED"/>
    <w:rsid w:val="00E020F1"/>
    <w:rsid w:val="00E02106"/>
    <w:rsid w:val="00E02153"/>
    <w:rsid w:val="00E02593"/>
    <w:rsid w:val="00E03FC6"/>
    <w:rsid w:val="00E04137"/>
    <w:rsid w:val="00E041FD"/>
    <w:rsid w:val="00E043DA"/>
    <w:rsid w:val="00E04616"/>
    <w:rsid w:val="00E04A49"/>
    <w:rsid w:val="00E04EEB"/>
    <w:rsid w:val="00E05FB8"/>
    <w:rsid w:val="00E06938"/>
    <w:rsid w:val="00E0766D"/>
    <w:rsid w:val="00E10E32"/>
    <w:rsid w:val="00E11036"/>
    <w:rsid w:val="00E116BD"/>
    <w:rsid w:val="00E11EFF"/>
    <w:rsid w:val="00E13E66"/>
    <w:rsid w:val="00E14312"/>
    <w:rsid w:val="00E1452D"/>
    <w:rsid w:val="00E14567"/>
    <w:rsid w:val="00E147DD"/>
    <w:rsid w:val="00E15C46"/>
    <w:rsid w:val="00E15FC1"/>
    <w:rsid w:val="00E16738"/>
    <w:rsid w:val="00E16792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1DB6"/>
    <w:rsid w:val="00E3202E"/>
    <w:rsid w:val="00E32C80"/>
    <w:rsid w:val="00E32D15"/>
    <w:rsid w:val="00E3343C"/>
    <w:rsid w:val="00E34613"/>
    <w:rsid w:val="00E35668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88A"/>
    <w:rsid w:val="00E478C9"/>
    <w:rsid w:val="00E50026"/>
    <w:rsid w:val="00E505C0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466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3D30"/>
    <w:rsid w:val="00E64AF6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145D"/>
    <w:rsid w:val="00E71893"/>
    <w:rsid w:val="00E732D3"/>
    <w:rsid w:val="00E734A2"/>
    <w:rsid w:val="00E734E0"/>
    <w:rsid w:val="00E737BC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0A1"/>
    <w:rsid w:val="00E82153"/>
    <w:rsid w:val="00E826E4"/>
    <w:rsid w:val="00E831DF"/>
    <w:rsid w:val="00E832D7"/>
    <w:rsid w:val="00E836F0"/>
    <w:rsid w:val="00E83B30"/>
    <w:rsid w:val="00E83EDB"/>
    <w:rsid w:val="00E8433D"/>
    <w:rsid w:val="00E844D0"/>
    <w:rsid w:val="00E8477C"/>
    <w:rsid w:val="00E84D46"/>
    <w:rsid w:val="00E85325"/>
    <w:rsid w:val="00E858AF"/>
    <w:rsid w:val="00E858B8"/>
    <w:rsid w:val="00E85A76"/>
    <w:rsid w:val="00E861AC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5411"/>
    <w:rsid w:val="00E9542C"/>
    <w:rsid w:val="00E95A75"/>
    <w:rsid w:val="00E95E43"/>
    <w:rsid w:val="00E96AF9"/>
    <w:rsid w:val="00E96D6B"/>
    <w:rsid w:val="00E96DB9"/>
    <w:rsid w:val="00E97CD5"/>
    <w:rsid w:val="00E97D86"/>
    <w:rsid w:val="00EA0005"/>
    <w:rsid w:val="00EA001F"/>
    <w:rsid w:val="00EA00F6"/>
    <w:rsid w:val="00EA1348"/>
    <w:rsid w:val="00EA136F"/>
    <w:rsid w:val="00EA26C1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EF9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3579"/>
    <w:rsid w:val="00EB3DEE"/>
    <w:rsid w:val="00EB4059"/>
    <w:rsid w:val="00EB41F9"/>
    <w:rsid w:val="00EB4590"/>
    <w:rsid w:val="00EB4A92"/>
    <w:rsid w:val="00EB4DE0"/>
    <w:rsid w:val="00EB4ECB"/>
    <w:rsid w:val="00EB5181"/>
    <w:rsid w:val="00EB558F"/>
    <w:rsid w:val="00EB576C"/>
    <w:rsid w:val="00EB5B38"/>
    <w:rsid w:val="00EB5B65"/>
    <w:rsid w:val="00EB64C0"/>
    <w:rsid w:val="00EB784D"/>
    <w:rsid w:val="00EC0132"/>
    <w:rsid w:val="00EC0166"/>
    <w:rsid w:val="00EC082D"/>
    <w:rsid w:val="00EC1064"/>
    <w:rsid w:val="00EC119D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703B"/>
    <w:rsid w:val="00EC7044"/>
    <w:rsid w:val="00EC70B0"/>
    <w:rsid w:val="00EC7111"/>
    <w:rsid w:val="00EC713F"/>
    <w:rsid w:val="00EC72A1"/>
    <w:rsid w:val="00ED111F"/>
    <w:rsid w:val="00ED117C"/>
    <w:rsid w:val="00ED14EB"/>
    <w:rsid w:val="00ED2375"/>
    <w:rsid w:val="00ED2B2A"/>
    <w:rsid w:val="00ED3082"/>
    <w:rsid w:val="00ED30DA"/>
    <w:rsid w:val="00ED3B03"/>
    <w:rsid w:val="00ED3BEB"/>
    <w:rsid w:val="00ED4073"/>
    <w:rsid w:val="00ED41BC"/>
    <w:rsid w:val="00ED4A6B"/>
    <w:rsid w:val="00ED54DE"/>
    <w:rsid w:val="00ED62DF"/>
    <w:rsid w:val="00ED6655"/>
    <w:rsid w:val="00ED67E2"/>
    <w:rsid w:val="00ED6CE7"/>
    <w:rsid w:val="00ED6DB9"/>
    <w:rsid w:val="00ED722D"/>
    <w:rsid w:val="00ED78FA"/>
    <w:rsid w:val="00EE038A"/>
    <w:rsid w:val="00EE0576"/>
    <w:rsid w:val="00EE09E0"/>
    <w:rsid w:val="00EE0CC9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74B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01D"/>
    <w:rsid w:val="00F0020A"/>
    <w:rsid w:val="00F00370"/>
    <w:rsid w:val="00F0037F"/>
    <w:rsid w:val="00F00724"/>
    <w:rsid w:val="00F00BB0"/>
    <w:rsid w:val="00F010E0"/>
    <w:rsid w:val="00F0111E"/>
    <w:rsid w:val="00F02A1F"/>
    <w:rsid w:val="00F037E5"/>
    <w:rsid w:val="00F038BE"/>
    <w:rsid w:val="00F03945"/>
    <w:rsid w:val="00F03D1A"/>
    <w:rsid w:val="00F045F6"/>
    <w:rsid w:val="00F05333"/>
    <w:rsid w:val="00F056FB"/>
    <w:rsid w:val="00F05853"/>
    <w:rsid w:val="00F06174"/>
    <w:rsid w:val="00F06990"/>
    <w:rsid w:val="00F06A43"/>
    <w:rsid w:val="00F06B7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2D06"/>
    <w:rsid w:val="00F1321C"/>
    <w:rsid w:val="00F14152"/>
    <w:rsid w:val="00F14360"/>
    <w:rsid w:val="00F14EBE"/>
    <w:rsid w:val="00F1529D"/>
    <w:rsid w:val="00F155AA"/>
    <w:rsid w:val="00F157E8"/>
    <w:rsid w:val="00F15F23"/>
    <w:rsid w:val="00F16B5C"/>
    <w:rsid w:val="00F1718B"/>
    <w:rsid w:val="00F20252"/>
    <w:rsid w:val="00F20A07"/>
    <w:rsid w:val="00F20B71"/>
    <w:rsid w:val="00F20C68"/>
    <w:rsid w:val="00F21491"/>
    <w:rsid w:val="00F21906"/>
    <w:rsid w:val="00F2199F"/>
    <w:rsid w:val="00F225EE"/>
    <w:rsid w:val="00F22C35"/>
    <w:rsid w:val="00F22D3E"/>
    <w:rsid w:val="00F230F3"/>
    <w:rsid w:val="00F2322B"/>
    <w:rsid w:val="00F23283"/>
    <w:rsid w:val="00F236E2"/>
    <w:rsid w:val="00F23CDF"/>
    <w:rsid w:val="00F23CEE"/>
    <w:rsid w:val="00F247DD"/>
    <w:rsid w:val="00F248CC"/>
    <w:rsid w:val="00F25F35"/>
    <w:rsid w:val="00F2656B"/>
    <w:rsid w:val="00F265B6"/>
    <w:rsid w:val="00F26925"/>
    <w:rsid w:val="00F26984"/>
    <w:rsid w:val="00F2740F"/>
    <w:rsid w:val="00F3023D"/>
    <w:rsid w:val="00F3047F"/>
    <w:rsid w:val="00F309D2"/>
    <w:rsid w:val="00F3132E"/>
    <w:rsid w:val="00F3175B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6C7C"/>
    <w:rsid w:val="00F36FFA"/>
    <w:rsid w:val="00F3739C"/>
    <w:rsid w:val="00F3767F"/>
    <w:rsid w:val="00F401E1"/>
    <w:rsid w:val="00F40513"/>
    <w:rsid w:val="00F41A74"/>
    <w:rsid w:val="00F41AC5"/>
    <w:rsid w:val="00F41AD9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CB4"/>
    <w:rsid w:val="00F44F62"/>
    <w:rsid w:val="00F45722"/>
    <w:rsid w:val="00F46723"/>
    <w:rsid w:val="00F46CFC"/>
    <w:rsid w:val="00F46EFA"/>
    <w:rsid w:val="00F5057A"/>
    <w:rsid w:val="00F50F51"/>
    <w:rsid w:val="00F511B8"/>
    <w:rsid w:val="00F511C3"/>
    <w:rsid w:val="00F5157F"/>
    <w:rsid w:val="00F516B6"/>
    <w:rsid w:val="00F51B37"/>
    <w:rsid w:val="00F51D72"/>
    <w:rsid w:val="00F522EF"/>
    <w:rsid w:val="00F523F8"/>
    <w:rsid w:val="00F528BD"/>
    <w:rsid w:val="00F53BA1"/>
    <w:rsid w:val="00F53BD2"/>
    <w:rsid w:val="00F5465A"/>
    <w:rsid w:val="00F549DA"/>
    <w:rsid w:val="00F54BC5"/>
    <w:rsid w:val="00F54F89"/>
    <w:rsid w:val="00F5643C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DA"/>
    <w:rsid w:val="00F62D32"/>
    <w:rsid w:val="00F635A4"/>
    <w:rsid w:val="00F640E6"/>
    <w:rsid w:val="00F6495A"/>
    <w:rsid w:val="00F64F35"/>
    <w:rsid w:val="00F650B8"/>
    <w:rsid w:val="00F659A4"/>
    <w:rsid w:val="00F663FD"/>
    <w:rsid w:val="00F66453"/>
    <w:rsid w:val="00F665B6"/>
    <w:rsid w:val="00F6698B"/>
    <w:rsid w:val="00F70800"/>
    <w:rsid w:val="00F708E2"/>
    <w:rsid w:val="00F71359"/>
    <w:rsid w:val="00F716F0"/>
    <w:rsid w:val="00F71BC3"/>
    <w:rsid w:val="00F71C05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AD3"/>
    <w:rsid w:val="00F753E5"/>
    <w:rsid w:val="00F757A9"/>
    <w:rsid w:val="00F763E2"/>
    <w:rsid w:val="00F76A0F"/>
    <w:rsid w:val="00F76EE5"/>
    <w:rsid w:val="00F77805"/>
    <w:rsid w:val="00F77982"/>
    <w:rsid w:val="00F80500"/>
    <w:rsid w:val="00F813F6"/>
    <w:rsid w:val="00F81F75"/>
    <w:rsid w:val="00F828E9"/>
    <w:rsid w:val="00F829FD"/>
    <w:rsid w:val="00F82B01"/>
    <w:rsid w:val="00F8321F"/>
    <w:rsid w:val="00F83F6B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3E39"/>
    <w:rsid w:val="00F941E1"/>
    <w:rsid w:val="00F957B6"/>
    <w:rsid w:val="00F9583E"/>
    <w:rsid w:val="00F96300"/>
    <w:rsid w:val="00F96528"/>
    <w:rsid w:val="00F96AEA"/>
    <w:rsid w:val="00F96D49"/>
    <w:rsid w:val="00F96DC9"/>
    <w:rsid w:val="00F9753D"/>
    <w:rsid w:val="00FA0EA7"/>
    <w:rsid w:val="00FA0FBA"/>
    <w:rsid w:val="00FA1AE4"/>
    <w:rsid w:val="00FA1E55"/>
    <w:rsid w:val="00FA1F2F"/>
    <w:rsid w:val="00FA1F76"/>
    <w:rsid w:val="00FA30C3"/>
    <w:rsid w:val="00FA3557"/>
    <w:rsid w:val="00FA382F"/>
    <w:rsid w:val="00FA3D94"/>
    <w:rsid w:val="00FA43E1"/>
    <w:rsid w:val="00FA49AC"/>
    <w:rsid w:val="00FA4AFD"/>
    <w:rsid w:val="00FA559A"/>
    <w:rsid w:val="00FA59A5"/>
    <w:rsid w:val="00FA5EA5"/>
    <w:rsid w:val="00FA626F"/>
    <w:rsid w:val="00FA6278"/>
    <w:rsid w:val="00FA63CC"/>
    <w:rsid w:val="00FA6814"/>
    <w:rsid w:val="00FA706C"/>
    <w:rsid w:val="00FA7832"/>
    <w:rsid w:val="00FB0B7F"/>
    <w:rsid w:val="00FB0C90"/>
    <w:rsid w:val="00FB0FCB"/>
    <w:rsid w:val="00FB147C"/>
    <w:rsid w:val="00FB1AB4"/>
    <w:rsid w:val="00FB1EB7"/>
    <w:rsid w:val="00FB264E"/>
    <w:rsid w:val="00FB32CB"/>
    <w:rsid w:val="00FB3505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31B9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3296"/>
    <w:rsid w:val="00FD3524"/>
    <w:rsid w:val="00FD3576"/>
    <w:rsid w:val="00FD3745"/>
    <w:rsid w:val="00FD6061"/>
    <w:rsid w:val="00FD646E"/>
    <w:rsid w:val="00FD72AA"/>
    <w:rsid w:val="00FD7772"/>
    <w:rsid w:val="00FD7AA5"/>
    <w:rsid w:val="00FD7D35"/>
    <w:rsid w:val="00FD7FF5"/>
    <w:rsid w:val="00FE0827"/>
    <w:rsid w:val="00FE1F9F"/>
    <w:rsid w:val="00FE1FCC"/>
    <w:rsid w:val="00FE26DA"/>
    <w:rsid w:val="00FE3109"/>
    <w:rsid w:val="00FE3663"/>
    <w:rsid w:val="00FE4973"/>
    <w:rsid w:val="00FE543D"/>
    <w:rsid w:val="00FE580B"/>
    <w:rsid w:val="00FE6088"/>
    <w:rsid w:val="00FE6145"/>
    <w:rsid w:val="00FE6704"/>
    <w:rsid w:val="00FF084A"/>
    <w:rsid w:val="00FF1A23"/>
    <w:rsid w:val="00FF2A6D"/>
    <w:rsid w:val="00FF349D"/>
    <w:rsid w:val="00FF3615"/>
    <w:rsid w:val="00FF3956"/>
    <w:rsid w:val="00FF3C4C"/>
    <w:rsid w:val="00FF3FE5"/>
    <w:rsid w:val="00FF4055"/>
    <w:rsid w:val="00FF46DE"/>
    <w:rsid w:val="00FF48DA"/>
    <w:rsid w:val="00FF53AD"/>
    <w:rsid w:val="00FF589D"/>
    <w:rsid w:val="00FF5C0A"/>
    <w:rsid w:val="00FF5C63"/>
    <w:rsid w:val="00FF60DA"/>
    <w:rsid w:val="00FF62FE"/>
    <w:rsid w:val="00FF64F3"/>
    <w:rsid w:val="00FF6775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9F5017A"/>
  <w15:docId w15:val="{EED9CC95-22B7-4AC1-B351-7CE3605B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uiPriority w:val="99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99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веб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Название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"/>
    <w:link w:val="afff1"/>
    <w:uiPriority w:val="34"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  <w:style w:type="paragraph" w:customStyle="1" w:styleId="101">
    <w:name w:val="1 Основной текст 0"/>
    <w:aliases w:val="95 ПК,А. Основной текст 0 Знак Знак Знак Знак Знак Знак,Основной текст 0,А. Основной текст 0,1. Основной текст 0,А. Основной текст 0 Знак Знак Знак Знак,А. Основной текст 0 Знак Знак"/>
    <w:basedOn w:val="a"/>
    <w:link w:val="10950"/>
    <w:rsid w:val="005D6153"/>
    <w:pPr>
      <w:ind w:firstLine="539"/>
    </w:pPr>
    <w:rPr>
      <w:rFonts w:eastAsia="Calibri"/>
      <w:color w:val="000000"/>
      <w:kern w:val="24"/>
      <w:lang w:eastAsia="en-US"/>
    </w:rPr>
  </w:style>
  <w:style w:type="character" w:customStyle="1" w:styleId="10950">
    <w:name w:val="1 Основной текст 0;95 ПК;А. Основной текст 0 Знак Знак Знак Знак Знак Знак Знак Знак"/>
    <w:link w:val="101"/>
    <w:rsid w:val="005D6153"/>
    <w:rPr>
      <w:rFonts w:ascii="Times New Roman" w:eastAsia="Calibri" w:hAnsi="Times New Roman" w:cs="Times New Roman"/>
      <w:color w:val="000000"/>
      <w:kern w:val="24"/>
      <w:sz w:val="24"/>
      <w:szCs w:val="24"/>
    </w:rPr>
  </w:style>
  <w:style w:type="paragraph" w:customStyle="1" w:styleId="xl46">
    <w:name w:val="xl46"/>
    <w:basedOn w:val="a"/>
    <w:rsid w:val="00436550"/>
    <w:pPr>
      <w:pBdr>
        <w:left w:val="single" w:sz="6" w:space="0" w:color="auto"/>
        <w:bottom w:val="single" w:sz="6" w:space="0" w:color="auto"/>
      </w:pBdr>
      <w:spacing w:before="100" w:after="100"/>
      <w:jc w:val="left"/>
    </w:pPr>
    <w:rPr>
      <w:rFonts w:ascii="Bookman Old Style" w:hAnsi="Bookman Old Style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0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Microsoft%20Excel%20Worksheet%20(2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16842270266150738"/>
          <c:y val="3.240740740740740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Лист1!$E$13</c:f>
              <c:strCache>
                <c:ptCount val="1"/>
                <c:pt idx="0">
                  <c:v>Всего по Боровскому сельсовету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Лист1!$F$12:$J$12</c:f>
              <c:strCache>
                <c:ptCount val="5"/>
                <c:pt idx="0">
                  <c:v>2014 год</c:v>
                </c:pt>
                <c:pt idx="1">
                  <c:v>2015 год</c:v>
                </c:pt>
                <c:pt idx="2">
                  <c:v>2016 год</c:v>
                </c:pt>
                <c:pt idx="3">
                  <c:v>2017 год</c:v>
                </c:pt>
                <c:pt idx="4">
                  <c:v>2018 год</c:v>
                </c:pt>
              </c:strCache>
            </c:strRef>
          </c:cat>
          <c:val>
            <c:numRef>
              <c:f>Лист1!$F$13:$J$13</c:f>
              <c:numCache>
                <c:formatCode>General</c:formatCode>
                <c:ptCount val="5"/>
                <c:pt idx="0">
                  <c:v>2840</c:v>
                </c:pt>
                <c:pt idx="1">
                  <c:v>2840</c:v>
                </c:pt>
                <c:pt idx="2">
                  <c:v>2878</c:v>
                </c:pt>
                <c:pt idx="3">
                  <c:v>2925</c:v>
                </c:pt>
                <c:pt idx="4">
                  <c:v>2943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7"/>
        <c:overlap val="-43"/>
        <c:axId val="172827136"/>
        <c:axId val="172829096"/>
      </c:barChart>
      <c:catAx>
        <c:axId val="1728271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2829096"/>
        <c:crosses val="autoZero"/>
        <c:auto val="1"/>
        <c:lblAlgn val="ctr"/>
        <c:lblOffset val="100"/>
        <c:noMultiLvlLbl val="0"/>
      </c:catAx>
      <c:valAx>
        <c:axId val="1728290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2827136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6AAA-669A-41D7-8BB9-5FAEDF416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41</Pages>
  <Words>10328</Words>
  <Characters>58876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61</cp:revision>
  <cp:lastPrinted>2018-11-30T05:44:00Z</cp:lastPrinted>
  <dcterms:created xsi:type="dcterms:W3CDTF">2019-01-17T10:44:00Z</dcterms:created>
  <dcterms:modified xsi:type="dcterms:W3CDTF">2020-03-03T09:18:00Z</dcterms:modified>
</cp:coreProperties>
</file>